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33" w:rsidRPr="00F07D0D" w:rsidRDefault="00690896" w:rsidP="00AE27DC">
      <w:pPr>
        <w:pStyle w:val="ConsPlusNormal"/>
        <w:ind w:left="4820"/>
        <w:jc w:val="center"/>
        <w:outlineLvl w:val="0"/>
        <w:rPr>
          <w:szCs w:val="28"/>
        </w:rPr>
      </w:pPr>
      <w:r w:rsidRPr="00F07D0D">
        <w:rPr>
          <w:szCs w:val="28"/>
        </w:rPr>
        <w:t>УТВЕРЖДЕНЫ</w:t>
      </w:r>
    </w:p>
    <w:p w:rsidR="00B65233" w:rsidRDefault="00B7660F" w:rsidP="00AE27DC">
      <w:pPr>
        <w:pStyle w:val="ConsPlusNormal"/>
        <w:ind w:left="4820"/>
        <w:jc w:val="center"/>
        <w:rPr>
          <w:szCs w:val="28"/>
        </w:rPr>
      </w:pPr>
      <w:r w:rsidRPr="00F07D0D">
        <w:rPr>
          <w:szCs w:val="28"/>
        </w:rPr>
        <w:t>п</w:t>
      </w:r>
      <w:r w:rsidR="00B65233" w:rsidRPr="00F07D0D">
        <w:rPr>
          <w:szCs w:val="28"/>
        </w:rPr>
        <w:t>остановлением</w:t>
      </w:r>
      <w:r w:rsidRPr="00F07D0D">
        <w:rPr>
          <w:szCs w:val="28"/>
        </w:rPr>
        <w:t xml:space="preserve"> </w:t>
      </w:r>
      <w:r w:rsidR="00A90AB7">
        <w:rPr>
          <w:szCs w:val="28"/>
        </w:rPr>
        <w:t>Правительства</w:t>
      </w:r>
      <w:r w:rsidR="00B65233" w:rsidRPr="00F07D0D">
        <w:rPr>
          <w:szCs w:val="28"/>
        </w:rPr>
        <w:t xml:space="preserve"> Курской области</w:t>
      </w:r>
    </w:p>
    <w:p w:rsidR="00B65233" w:rsidRPr="00F07D0D" w:rsidRDefault="00B65233" w:rsidP="00AE27DC">
      <w:pPr>
        <w:pStyle w:val="ConsPlusNormal"/>
        <w:ind w:left="4820"/>
        <w:jc w:val="center"/>
        <w:rPr>
          <w:szCs w:val="28"/>
        </w:rPr>
      </w:pPr>
      <w:r w:rsidRPr="00F07D0D">
        <w:rPr>
          <w:szCs w:val="28"/>
        </w:rPr>
        <w:t xml:space="preserve">от </w:t>
      </w:r>
      <w:r w:rsidR="002C1F96" w:rsidRPr="00F07D0D">
        <w:rPr>
          <w:szCs w:val="28"/>
        </w:rPr>
        <w:t>_____</w:t>
      </w:r>
      <w:r w:rsidR="0025777A">
        <w:rPr>
          <w:szCs w:val="28"/>
        </w:rPr>
        <w:t>__</w:t>
      </w:r>
      <w:r w:rsidR="00AE27DC">
        <w:rPr>
          <w:szCs w:val="28"/>
        </w:rPr>
        <w:t>_____</w:t>
      </w:r>
      <w:r w:rsidR="0025777A">
        <w:rPr>
          <w:szCs w:val="28"/>
        </w:rPr>
        <w:t>_</w:t>
      </w:r>
      <w:r w:rsidR="002C1F96" w:rsidRPr="00F07D0D">
        <w:rPr>
          <w:szCs w:val="28"/>
        </w:rPr>
        <w:t>_</w:t>
      </w:r>
      <w:r w:rsidR="00690896" w:rsidRPr="00F07D0D">
        <w:rPr>
          <w:szCs w:val="28"/>
        </w:rPr>
        <w:t>__</w:t>
      </w:r>
      <w:r w:rsidRPr="00F07D0D">
        <w:rPr>
          <w:szCs w:val="28"/>
        </w:rPr>
        <w:t xml:space="preserve"> </w:t>
      </w:r>
      <w:r w:rsidR="002C1F96" w:rsidRPr="00F07D0D">
        <w:rPr>
          <w:szCs w:val="28"/>
        </w:rPr>
        <w:t>№</w:t>
      </w:r>
      <w:r w:rsidRPr="00F07D0D">
        <w:rPr>
          <w:szCs w:val="28"/>
        </w:rPr>
        <w:t xml:space="preserve"> </w:t>
      </w:r>
      <w:r w:rsidR="00565069" w:rsidRPr="00F07D0D">
        <w:rPr>
          <w:szCs w:val="28"/>
        </w:rPr>
        <w:t>_</w:t>
      </w:r>
      <w:r w:rsidR="0025777A">
        <w:rPr>
          <w:szCs w:val="28"/>
        </w:rPr>
        <w:t>__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___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</w:t>
      </w:r>
    </w:p>
    <w:p w:rsidR="005076FB" w:rsidRDefault="005076FB" w:rsidP="00A56F95">
      <w:pPr>
        <w:pStyle w:val="ConsPlusTitle"/>
        <w:ind w:left="8222"/>
        <w:jc w:val="center"/>
        <w:rPr>
          <w:szCs w:val="28"/>
        </w:rPr>
      </w:pPr>
      <w:bookmarkStart w:id="0" w:name="P28"/>
      <w:bookmarkEnd w:id="0"/>
    </w:p>
    <w:p w:rsidR="00AE27DC" w:rsidRPr="009F7CF6" w:rsidRDefault="00AE27DC" w:rsidP="00A56F95">
      <w:pPr>
        <w:pStyle w:val="ConsPlusTitle"/>
        <w:ind w:left="8222"/>
        <w:jc w:val="center"/>
        <w:rPr>
          <w:szCs w:val="28"/>
        </w:rPr>
      </w:pPr>
    </w:p>
    <w:p w:rsidR="00CF3274" w:rsidRPr="009F7CF6" w:rsidRDefault="00690896" w:rsidP="00CF3274">
      <w:pPr>
        <w:pStyle w:val="ConsPlusTitle"/>
        <w:jc w:val="center"/>
        <w:rPr>
          <w:szCs w:val="28"/>
        </w:rPr>
      </w:pPr>
      <w:r w:rsidRPr="009F7CF6">
        <w:rPr>
          <w:szCs w:val="28"/>
        </w:rPr>
        <w:t>ИЗМЕНЕНИ</w:t>
      </w:r>
      <w:r w:rsidR="001B2163">
        <w:rPr>
          <w:szCs w:val="28"/>
        </w:rPr>
        <w:t>Е</w:t>
      </w:r>
      <w:r w:rsidRPr="009F7CF6">
        <w:rPr>
          <w:szCs w:val="28"/>
        </w:rPr>
        <w:t>,</w:t>
      </w:r>
      <w:r w:rsidR="00CF3274" w:rsidRPr="009F7CF6">
        <w:rPr>
          <w:szCs w:val="28"/>
        </w:rPr>
        <w:t xml:space="preserve"> </w:t>
      </w:r>
    </w:p>
    <w:p w:rsidR="00161BCA" w:rsidRPr="009F7CF6" w:rsidRDefault="00161BCA" w:rsidP="00CF3274">
      <w:pPr>
        <w:pStyle w:val="ConsPlusTitle"/>
        <w:jc w:val="center"/>
        <w:rPr>
          <w:szCs w:val="28"/>
        </w:rPr>
      </w:pPr>
      <w:proofErr w:type="gramStart"/>
      <w:r w:rsidRPr="009F7CF6">
        <w:rPr>
          <w:szCs w:val="28"/>
        </w:rPr>
        <w:t>котор</w:t>
      </w:r>
      <w:r w:rsidR="001B2163">
        <w:rPr>
          <w:szCs w:val="28"/>
        </w:rPr>
        <w:t>о</w:t>
      </w:r>
      <w:r w:rsidRPr="009F7CF6">
        <w:rPr>
          <w:szCs w:val="28"/>
        </w:rPr>
        <w:t>е</w:t>
      </w:r>
      <w:proofErr w:type="gramEnd"/>
      <w:r w:rsidRPr="009F7CF6">
        <w:rPr>
          <w:szCs w:val="28"/>
        </w:rPr>
        <w:t xml:space="preserve"> внос</w:t>
      </w:r>
      <w:r w:rsidR="001B2163">
        <w:rPr>
          <w:szCs w:val="28"/>
        </w:rPr>
        <w:t>и</w:t>
      </w:r>
      <w:r w:rsidRPr="009F7CF6">
        <w:rPr>
          <w:szCs w:val="28"/>
        </w:rPr>
        <w:t>тся в государственную программу</w:t>
      </w:r>
      <w:r w:rsidR="00CF3274" w:rsidRPr="009F7CF6">
        <w:rPr>
          <w:szCs w:val="28"/>
        </w:rPr>
        <w:t xml:space="preserve"> </w:t>
      </w:r>
      <w:r w:rsidRPr="009F7CF6">
        <w:rPr>
          <w:szCs w:val="28"/>
        </w:rPr>
        <w:t xml:space="preserve">Курской </w:t>
      </w:r>
      <w:r w:rsidR="00FE056B" w:rsidRPr="009F7CF6">
        <w:rPr>
          <w:szCs w:val="28"/>
        </w:rPr>
        <w:t>о</w:t>
      </w:r>
      <w:r w:rsidRPr="009F7CF6">
        <w:rPr>
          <w:szCs w:val="28"/>
        </w:rPr>
        <w:t xml:space="preserve">бласти </w:t>
      </w:r>
      <w:r w:rsidR="006D2737" w:rsidRPr="009F7CF6">
        <w:rPr>
          <w:szCs w:val="28"/>
        </w:rPr>
        <w:br/>
      </w:r>
      <w:r w:rsidRPr="009F7CF6">
        <w:rPr>
          <w:szCs w:val="28"/>
        </w:rPr>
        <w:t>«Управление имуществом Курской области»</w:t>
      </w:r>
    </w:p>
    <w:p w:rsidR="00904135" w:rsidRDefault="00904135">
      <w:pPr>
        <w:pStyle w:val="ConsPlusNormal"/>
        <w:jc w:val="center"/>
        <w:rPr>
          <w:szCs w:val="28"/>
        </w:rPr>
      </w:pPr>
    </w:p>
    <w:p w:rsidR="00AE27DC" w:rsidRPr="009F7CF6" w:rsidRDefault="00AE27DC">
      <w:pPr>
        <w:pStyle w:val="ConsPlusNormal"/>
        <w:jc w:val="center"/>
        <w:rPr>
          <w:szCs w:val="28"/>
        </w:rPr>
      </w:pPr>
    </w:p>
    <w:p w:rsidR="00073369" w:rsidRPr="008D0B43" w:rsidRDefault="00073369" w:rsidP="008D0B43">
      <w:pPr>
        <w:pStyle w:val="a9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43">
        <w:rPr>
          <w:rFonts w:ascii="Times New Roman" w:hAnsi="Times New Roman"/>
          <w:sz w:val="28"/>
          <w:szCs w:val="28"/>
        </w:rPr>
        <w:t>В</w:t>
      </w:r>
      <w:r w:rsidR="008D0B43" w:rsidRPr="008D0B43">
        <w:rPr>
          <w:rFonts w:ascii="Times New Roman" w:hAnsi="Times New Roman"/>
          <w:sz w:val="28"/>
          <w:szCs w:val="28"/>
        </w:rPr>
        <w:t xml:space="preserve"> позиции 1</w:t>
      </w:r>
      <w:r w:rsidRPr="008D0B43">
        <w:rPr>
          <w:rFonts w:ascii="Times New Roman" w:hAnsi="Times New Roman"/>
          <w:sz w:val="28"/>
          <w:szCs w:val="28"/>
        </w:rPr>
        <w:t xml:space="preserve"> </w:t>
      </w:r>
      <w:r w:rsidR="008D0B43" w:rsidRPr="008D0B43">
        <w:rPr>
          <w:rFonts w:ascii="Times New Roman" w:hAnsi="Times New Roman"/>
          <w:sz w:val="28"/>
          <w:szCs w:val="28"/>
        </w:rPr>
        <w:t xml:space="preserve">в графе «2023 г.» </w:t>
      </w:r>
      <w:r w:rsidRPr="008D0B43">
        <w:rPr>
          <w:rFonts w:ascii="Times New Roman" w:hAnsi="Times New Roman"/>
          <w:sz w:val="28"/>
          <w:szCs w:val="28"/>
        </w:rPr>
        <w:t>раздел</w:t>
      </w:r>
      <w:r w:rsidR="008D0B43" w:rsidRPr="008D0B43">
        <w:rPr>
          <w:rFonts w:ascii="Times New Roman" w:hAnsi="Times New Roman"/>
          <w:sz w:val="28"/>
          <w:szCs w:val="28"/>
        </w:rPr>
        <w:t>а</w:t>
      </w:r>
      <w:r w:rsidRPr="008D0B43">
        <w:rPr>
          <w:rFonts w:ascii="Times New Roman" w:hAnsi="Times New Roman"/>
          <w:sz w:val="28"/>
          <w:szCs w:val="28"/>
        </w:rPr>
        <w:t xml:space="preserve"> «Подпрограмма 1 «Совершенствование системы управления имуществом Курской области </w:t>
      </w:r>
      <w:r w:rsidR="008D0B43">
        <w:rPr>
          <w:rFonts w:ascii="Times New Roman" w:hAnsi="Times New Roman"/>
          <w:sz w:val="28"/>
          <w:szCs w:val="28"/>
        </w:rPr>
        <w:br/>
      </w:r>
      <w:r w:rsidRPr="008D0B43">
        <w:rPr>
          <w:rFonts w:ascii="Times New Roman" w:hAnsi="Times New Roman"/>
          <w:sz w:val="28"/>
          <w:szCs w:val="28"/>
        </w:rPr>
        <w:t xml:space="preserve">и земельными ресурсами на территории Курской области» </w:t>
      </w:r>
      <w:r w:rsidR="008D0B43">
        <w:rPr>
          <w:rFonts w:ascii="Times New Roman" w:hAnsi="Times New Roman"/>
          <w:sz w:val="28"/>
          <w:szCs w:val="28"/>
        </w:rPr>
        <w:br/>
      </w:r>
      <w:r w:rsidRPr="008D0B43">
        <w:rPr>
          <w:rFonts w:ascii="Times New Roman" w:hAnsi="Times New Roman"/>
          <w:sz w:val="28"/>
          <w:szCs w:val="28"/>
        </w:rPr>
        <w:t xml:space="preserve">приложения № 1 к </w:t>
      </w:r>
      <w:r w:rsidR="006F4607" w:rsidRPr="008D0B43">
        <w:rPr>
          <w:rFonts w:ascii="Times New Roman" w:hAnsi="Times New Roman"/>
          <w:sz w:val="28"/>
          <w:szCs w:val="28"/>
        </w:rPr>
        <w:t xml:space="preserve">указанной </w:t>
      </w:r>
      <w:r w:rsidRPr="008D0B43">
        <w:rPr>
          <w:rFonts w:ascii="Times New Roman" w:hAnsi="Times New Roman"/>
          <w:sz w:val="28"/>
          <w:szCs w:val="28"/>
        </w:rPr>
        <w:t>государственной программе</w:t>
      </w:r>
      <w:r w:rsidR="008D0B43">
        <w:rPr>
          <w:rFonts w:ascii="Times New Roman" w:hAnsi="Times New Roman"/>
          <w:sz w:val="28"/>
          <w:szCs w:val="28"/>
        </w:rPr>
        <w:t xml:space="preserve"> </w:t>
      </w:r>
      <w:r w:rsidRPr="008D0B43">
        <w:rPr>
          <w:rFonts w:ascii="Times New Roman" w:hAnsi="Times New Roman"/>
          <w:sz w:val="28"/>
          <w:szCs w:val="28"/>
        </w:rPr>
        <w:t>цифру «</w:t>
      </w:r>
      <w:r w:rsidR="008D0B43" w:rsidRPr="008D0B43">
        <w:rPr>
          <w:rFonts w:ascii="Times New Roman" w:hAnsi="Times New Roman"/>
          <w:sz w:val="28"/>
          <w:szCs w:val="28"/>
        </w:rPr>
        <w:t>3</w:t>
      </w:r>
      <w:r w:rsidRPr="008D0B43">
        <w:rPr>
          <w:rFonts w:ascii="Times New Roman" w:hAnsi="Times New Roman"/>
          <w:sz w:val="28"/>
          <w:szCs w:val="28"/>
        </w:rPr>
        <w:t xml:space="preserve">» заменить </w:t>
      </w:r>
      <w:r w:rsidR="008D0B43" w:rsidRPr="008D0B43">
        <w:rPr>
          <w:rFonts w:ascii="Times New Roman" w:hAnsi="Times New Roman"/>
          <w:sz w:val="28"/>
          <w:szCs w:val="28"/>
        </w:rPr>
        <w:t>цифрой</w:t>
      </w:r>
      <w:r w:rsidRPr="008D0B43">
        <w:rPr>
          <w:rFonts w:ascii="Times New Roman" w:hAnsi="Times New Roman"/>
          <w:sz w:val="28"/>
          <w:szCs w:val="28"/>
        </w:rPr>
        <w:t xml:space="preserve"> «</w:t>
      </w:r>
      <w:r w:rsidR="008D0B43" w:rsidRPr="008D0B43">
        <w:rPr>
          <w:rFonts w:ascii="Times New Roman" w:hAnsi="Times New Roman"/>
          <w:sz w:val="28"/>
          <w:szCs w:val="28"/>
        </w:rPr>
        <w:t>2</w:t>
      </w:r>
      <w:r w:rsidRPr="008D0B43">
        <w:rPr>
          <w:rFonts w:ascii="Times New Roman" w:hAnsi="Times New Roman"/>
          <w:sz w:val="28"/>
          <w:szCs w:val="28"/>
        </w:rPr>
        <w:t>»</w:t>
      </w:r>
      <w:r w:rsidR="008D0B43" w:rsidRPr="008D0B43">
        <w:rPr>
          <w:rFonts w:ascii="Times New Roman" w:hAnsi="Times New Roman"/>
          <w:sz w:val="28"/>
          <w:szCs w:val="28"/>
        </w:rPr>
        <w:t>.</w:t>
      </w:r>
    </w:p>
    <w:p w:rsidR="008D0B43" w:rsidRDefault="008D0B43" w:rsidP="00073369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sectPr w:rsidR="008D0B43" w:rsidSect="00D01473">
      <w:headerReference w:type="default" r:id="rId8"/>
      <w:pgSz w:w="11905" w:h="16838" w:code="9"/>
      <w:pgMar w:top="1134" w:right="1134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A5" w:rsidRDefault="00F352A5" w:rsidP="009B5C40">
      <w:r>
        <w:separator/>
      </w:r>
    </w:p>
  </w:endnote>
  <w:endnote w:type="continuationSeparator" w:id="0">
    <w:p w:rsidR="00F352A5" w:rsidRDefault="00F352A5" w:rsidP="009B5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A5" w:rsidRDefault="00F352A5" w:rsidP="009B5C40">
      <w:r>
        <w:separator/>
      </w:r>
    </w:p>
  </w:footnote>
  <w:footnote w:type="continuationSeparator" w:id="0">
    <w:p w:rsidR="00F352A5" w:rsidRDefault="00F352A5" w:rsidP="009B5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485"/>
      <w:docPartObj>
        <w:docPartGallery w:val="Page Numbers (Top of Page)"/>
        <w:docPartUnique/>
      </w:docPartObj>
    </w:sdtPr>
    <w:sdtContent>
      <w:p w:rsidR="004616EA" w:rsidRDefault="00D6316D">
        <w:pPr>
          <w:pStyle w:val="a3"/>
          <w:jc w:val="center"/>
        </w:pPr>
        <w:r>
          <w:rPr>
            <w:noProof/>
          </w:rPr>
          <w:fldChar w:fldCharType="begin"/>
        </w:r>
        <w:r w:rsidR="0083536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0B4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4616EA" w:rsidRDefault="004616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25CEC"/>
    <w:multiLevelType w:val="hybridMultilevel"/>
    <w:tmpl w:val="95F8DFD2"/>
    <w:lvl w:ilvl="0" w:tplc="EAAEB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6167DC"/>
    <w:multiLevelType w:val="hybridMultilevel"/>
    <w:tmpl w:val="F81031E4"/>
    <w:lvl w:ilvl="0" w:tplc="0276A7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A30B40"/>
    <w:multiLevelType w:val="hybridMultilevel"/>
    <w:tmpl w:val="223225CC"/>
    <w:lvl w:ilvl="0" w:tplc="50EA8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33144"/>
    <w:multiLevelType w:val="hybridMultilevel"/>
    <w:tmpl w:val="39C6F2F2"/>
    <w:lvl w:ilvl="0" w:tplc="058AEF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074346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436B8C"/>
    <w:multiLevelType w:val="hybridMultilevel"/>
    <w:tmpl w:val="77FC9A66"/>
    <w:lvl w:ilvl="0" w:tplc="8A1828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C453DE"/>
    <w:multiLevelType w:val="hybridMultilevel"/>
    <w:tmpl w:val="108E9712"/>
    <w:lvl w:ilvl="0" w:tplc="993E81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ED7A0F"/>
    <w:multiLevelType w:val="hybridMultilevel"/>
    <w:tmpl w:val="F2D442B0"/>
    <w:lvl w:ilvl="0" w:tplc="21DA1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1149C3"/>
    <w:multiLevelType w:val="hybridMultilevel"/>
    <w:tmpl w:val="690ECADE"/>
    <w:lvl w:ilvl="0" w:tplc="C82E30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96E3B"/>
    <w:multiLevelType w:val="hybridMultilevel"/>
    <w:tmpl w:val="DC041CA0"/>
    <w:lvl w:ilvl="0" w:tplc="F6BC44C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EF048D"/>
    <w:multiLevelType w:val="hybridMultilevel"/>
    <w:tmpl w:val="4066EADC"/>
    <w:lvl w:ilvl="0" w:tplc="5484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CD53DA"/>
    <w:multiLevelType w:val="hybridMultilevel"/>
    <w:tmpl w:val="FED4954A"/>
    <w:lvl w:ilvl="0" w:tplc="DBFAB9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A816B9"/>
    <w:multiLevelType w:val="hybridMultilevel"/>
    <w:tmpl w:val="7EECC418"/>
    <w:lvl w:ilvl="0" w:tplc="30FC8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471D39"/>
    <w:multiLevelType w:val="hybridMultilevel"/>
    <w:tmpl w:val="63A89B86"/>
    <w:lvl w:ilvl="0" w:tplc="AF5277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827BE3"/>
    <w:multiLevelType w:val="hybridMultilevel"/>
    <w:tmpl w:val="FF58A02C"/>
    <w:lvl w:ilvl="0" w:tplc="8E84E4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B10345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6C380F"/>
    <w:multiLevelType w:val="hybridMultilevel"/>
    <w:tmpl w:val="3E78DC02"/>
    <w:lvl w:ilvl="0" w:tplc="F744A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DE4E00"/>
    <w:multiLevelType w:val="hybridMultilevel"/>
    <w:tmpl w:val="4E126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E4EC3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325327"/>
    <w:multiLevelType w:val="hybridMultilevel"/>
    <w:tmpl w:val="33802558"/>
    <w:lvl w:ilvl="0" w:tplc="0A501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27185"/>
    <w:multiLevelType w:val="hybridMultilevel"/>
    <w:tmpl w:val="8E70DADA"/>
    <w:lvl w:ilvl="0" w:tplc="9FFC1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FE032F"/>
    <w:multiLevelType w:val="hybridMultilevel"/>
    <w:tmpl w:val="7436BC3A"/>
    <w:lvl w:ilvl="0" w:tplc="04741E4A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7">
    <w:nsid w:val="4BB4768D"/>
    <w:multiLevelType w:val="hybridMultilevel"/>
    <w:tmpl w:val="99BC5E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B42BC"/>
    <w:multiLevelType w:val="hybridMultilevel"/>
    <w:tmpl w:val="77E275B0"/>
    <w:lvl w:ilvl="0" w:tplc="CB9CD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FA64C3A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9F66A58"/>
    <w:multiLevelType w:val="hybridMultilevel"/>
    <w:tmpl w:val="E898B03E"/>
    <w:lvl w:ilvl="0" w:tplc="C2F48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E4366D"/>
    <w:multiLevelType w:val="hybridMultilevel"/>
    <w:tmpl w:val="1CDA3E04"/>
    <w:lvl w:ilvl="0" w:tplc="801C1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7A357D"/>
    <w:multiLevelType w:val="hybridMultilevel"/>
    <w:tmpl w:val="15A82B1A"/>
    <w:lvl w:ilvl="0" w:tplc="7B00214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F924CE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43638DF"/>
    <w:multiLevelType w:val="hybridMultilevel"/>
    <w:tmpl w:val="2DA0DEB2"/>
    <w:lvl w:ilvl="0" w:tplc="2CB444D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7487D6E"/>
    <w:multiLevelType w:val="hybridMultilevel"/>
    <w:tmpl w:val="57BC2004"/>
    <w:lvl w:ilvl="0" w:tplc="B3FA1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9C2BC3"/>
    <w:multiLevelType w:val="hybridMultilevel"/>
    <w:tmpl w:val="77D0D3DC"/>
    <w:lvl w:ilvl="0" w:tplc="AFFE2DB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6B41E6"/>
    <w:multiLevelType w:val="hybridMultilevel"/>
    <w:tmpl w:val="7964533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776D6"/>
    <w:multiLevelType w:val="hybridMultilevel"/>
    <w:tmpl w:val="9572C14C"/>
    <w:lvl w:ilvl="0" w:tplc="C1F2F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F94AD7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9674B0"/>
    <w:multiLevelType w:val="hybridMultilevel"/>
    <w:tmpl w:val="079C57A6"/>
    <w:lvl w:ilvl="0" w:tplc="1CBEF4E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AC3175"/>
    <w:multiLevelType w:val="hybridMultilevel"/>
    <w:tmpl w:val="C9B23AFC"/>
    <w:lvl w:ilvl="0" w:tplc="BD0CEA1C">
      <w:start w:val="1"/>
      <w:numFmt w:val="decimal"/>
      <w:lvlText w:val="%1)"/>
      <w:lvlJc w:val="left"/>
      <w:pPr>
        <w:ind w:left="220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0"/>
  </w:num>
  <w:num w:numId="6">
    <w:abstractNumId w:val="3"/>
  </w:num>
  <w:num w:numId="7">
    <w:abstractNumId w:val="13"/>
  </w:num>
  <w:num w:numId="8">
    <w:abstractNumId w:val="39"/>
  </w:num>
  <w:num w:numId="9">
    <w:abstractNumId w:val="31"/>
  </w:num>
  <w:num w:numId="10">
    <w:abstractNumId w:val="22"/>
  </w:num>
  <w:num w:numId="11">
    <w:abstractNumId w:val="4"/>
  </w:num>
  <w:num w:numId="12">
    <w:abstractNumId w:val="27"/>
  </w:num>
  <w:num w:numId="13">
    <w:abstractNumId w:val="26"/>
  </w:num>
  <w:num w:numId="14">
    <w:abstractNumId w:val="7"/>
  </w:num>
  <w:num w:numId="15">
    <w:abstractNumId w:val="37"/>
  </w:num>
  <w:num w:numId="16">
    <w:abstractNumId w:val="33"/>
  </w:num>
  <w:num w:numId="17">
    <w:abstractNumId w:val="6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4"/>
  </w:num>
  <w:num w:numId="21">
    <w:abstractNumId w:val="9"/>
  </w:num>
  <w:num w:numId="22">
    <w:abstractNumId w:val="8"/>
  </w:num>
  <w:num w:numId="23">
    <w:abstractNumId w:val="16"/>
  </w:num>
  <w:num w:numId="24">
    <w:abstractNumId w:val="29"/>
  </w:num>
  <w:num w:numId="25">
    <w:abstractNumId w:val="36"/>
  </w:num>
  <w:num w:numId="26">
    <w:abstractNumId w:val="5"/>
  </w:num>
  <w:num w:numId="27">
    <w:abstractNumId w:val="34"/>
  </w:num>
  <w:num w:numId="28">
    <w:abstractNumId w:val="32"/>
  </w:num>
  <w:num w:numId="29">
    <w:abstractNumId w:val="42"/>
  </w:num>
  <w:num w:numId="30">
    <w:abstractNumId w:val="14"/>
  </w:num>
  <w:num w:numId="31">
    <w:abstractNumId w:val="35"/>
  </w:num>
  <w:num w:numId="32">
    <w:abstractNumId w:val="23"/>
  </w:num>
  <w:num w:numId="33">
    <w:abstractNumId w:val="40"/>
  </w:num>
  <w:num w:numId="34">
    <w:abstractNumId w:val="28"/>
  </w:num>
  <w:num w:numId="35">
    <w:abstractNumId w:val="20"/>
  </w:num>
  <w:num w:numId="36">
    <w:abstractNumId w:val="15"/>
  </w:num>
  <w:num w:numId="37">
    <w:abstractNumId w:val="21"/>
  </w:num>
  <w:num w:numId="38">
    <w:abstractNumId w:val="25"/>
  </w:num>
  <w:num w:numId="39">
    <w:abstractNumId w:val="30"/>
  </w:num>
  <w:num w:numId="40">
    <w:abstractNumId w:val="41"/>
  </w:num>
  <w:num w:numId="41">
    <w:abstractNumId w:val="19"/>
  </w:num>
  <w:num w:numId="42">
    <w:abstractNumId w:val="11"/>
  </w:num>
  <w:num w:numId="43">
    <w:abstractNumId w:val="12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/>
  <w:rsids>
    <w:rsidRoot w:val="00B65233"/>
    <w:rsid w:val="00000655"/>
    <w:rsid w:val="0000070B"/>
    <w:rsid w:val="00000BC7"/>
    <w:rsid w:val="00000D59"/>
    <w:rsid w:val="00000FFE"/>
    <w:rsid w:val="000013AC"/>
    <w:rsid w:val="00002129"/>
    <w:rsid w:val="00002F25"/>
    <w:rsid w:val="0000303B"/>
    <w:rsid w:val="000030B2"/>
    <w:rsid w:val="0000334F"/>
    <w:rsid w:val="000045BF"/>
    <w:rsid w:val="00004632"/>
    <w:rsid w:val="00004ADA"/>
    <w:rsid w:val="00005515"/>
    <w:rsid w:val="00005DE0"/>
    <w:rsid w:val="00006849"/>
    <w:rsid w:val="00006B1D"/>
    <w:rsid w:val="00007280"/>
    <w:rsid w:val="00007882"/>
    <w:rsid w:val="0000794C"/>
    <w:rsid w:val="00007C31"/>
    <w:rsid w:val="0001062F"/>
    <w:rsid w:val="00011C8B"/>
    <w:rsid w:val="000128AB"/>
    <w:rsid w:val="00012E1E"/>
    <w:rsid w:val="00013372"/>
    <w:rsid w:val="00013C1F"/>
    <w:rsid w:val="00013F31"/>
    <w:rsid w:val="000148FB"/>
    <w:rsid w:val="00014AA0"/>
    <w:rsid w:val="00015489"/>
    <w:rsid w:val="000155DB"/>
    <w:rsid w:val="00015F8D"/>
    <w:rsid w:val="000165A1"/>
    <w:rsid w:val="000165D9"/>
    <w:rsid w:val="00016990"/>
    <w:rsid w:val="00016A34"/>
    <w:rsid w:val="00016AE1"/>
    <w:rsid w:val="000172A9"/>
    <w:rsid w:val="00017CC7"/>
    <w:rsid w:val="000200C8"/>
    <w:rsid w:val="00020973"/>
    <w:rsid w:val="0002098D"/>
    <w:rsid w:val="000209E3"/>
    <w:rsid w:val="00020A9B"/>
    <w:rsid w:val="0002130E"/>
    <w:rsid w:val="00021756"/>
    <w:rsid w:val="00021F1B"/>
    <w:rsid w:val="00023461"/>
    <w:rsid w:val="00023DD5"/>
    <w:rsid w:val="000242EB"/>
    <w:rsid w:val="000243C2"/>
    <w:rsid w:val="000252E3"/>
    <w:rsid w:val="00026133"/>
    <w:rsid w:val="00027007"/>
    <w:rsid w:val="00027CE1"/>
    <w:rsid w:val="00030409"/>
    <w:rsid w:val="000304B9"/>
    <w:rsid w:val="000307B5"/>
    <w:rsid w:val="00030952"/>
    <w:rsid w:val="00031442"/>
    <w:rsid w:val="000325AB"/>
    <w:rsid w:val="00032B6E"/>
    <w:rsid w:val="00033705"/>
    <w:rsid w:val="00033CF0"/>
    <w:rsid w:val="00033F8A"/>
    <w:rsid w:val="00035605"/>
    <w:rsid w:val="00036A2F"/>
    <w:rsid w:val="00036BBF"/>
    <w:rsid w:val="00037009"/>
    <w:rsid w:val="000373A8"/>
    <w:rsid w:val="00037454"/>
    <w:rsid w:val="000409D0"/>
    <w:rsid w:val="00040F2E"/>
    <w:rsid w:val="000416E3"/>
    <w:rsid w:val="00041C43"/>
    <w:rsid w:val="00041E31"/>
    <w:rsid w:val="0004216B"/>
    <w:rsid w:val="00043761"/>
    <w:rsid w:val="0004383D"/>
    <w:rsid w:val="00043A86"/>
    <w:rsid w:val="00043BE3"/>
    <w:rsid w:val="000442F5"/>
    <w:rsid w:val="000445E0"/>
    <w:rsid w:val="00044AB5"/>
    <w:rsid w:val="00045278"/>
    <w:rsid w:val="000457B6"/>
    <w:rsid w:val="0004581E"/>
    <w:rsid w:val="000459BD"/>
    <w:rsid w:val="00045A9E"/>
    <w:rsid w:val="00046BAF"/>
    <w:rsid w:val="000477CD"/>
    <w:rsid w:val="000500F7"/>
    <w:rsid w:val="0005081A"/>
    <w:rsid w:val="00050C70"/>
    <w:rsid w:val="000512B8"/>
    <w:rsid w:val="00052377"/>
    <w:rsid w:val="00052B1B"/>
    <w:rsid w:val="00053810"/>
    <w:rsid w:val="00053CE9"/>
    <w:rsid w:val="00053F27"/>
    <w:rsid w:val="00054589"/>
    <w:rsid w:val="00054C53"/>
    <w:rsid w:val="0005578D"/>
    <w:rsid w:val="00056EE2"/>
    <w:rsid w:val="0005717D"/>
    <w:rsid w:val="000573F6"/>
    <w:rsid w:val="00057F59"/>
    <w:rsid w:val="000603F1"/>
    <w:rsid w:val="00060BCF"/>
    <w:rsid w:val="00061DD1"/>
    <w:rsid w:val="000620D5"/>
    <w:rsid w:val="00062560"/>
    <w:rsid w:val="00062787"/>
    <w:rsid w:val="000628BA"/>
    <w:rsid w:val="0006303C"/>
    <w:rsid w:val="00063B51"/>
    <w:rsid w:val="000640CC"/>
    <w:rsid w:val="000642F0"/>
    <w:rsid w:val="000652FC"/>
    <w:rsid w:val="000664F6"/>
    <w:rsid w:val="00066904"/>
    <w:rsid w:val="00067E24"/>
    <w:rsid w:val="0007008B"/>
    <w:rsid w:val="0007063C"/>
    <w:rsid w:val="00070D05"/>
    <w:rsid w:val="0007106D"/>
    <w:rsid w:val="0007173E"/>
    <w:rsid w:val="000720C9"/>
    <w:rsid w:val="0007292A"/>
    <w:rsid w:val="00073369"/>
    <w:rsid w:val="000742DD"/>
    <w:rsid w:val="00074819"/>
    <w:rsid w:val="00074951"/>
    <w:rsid w:val="00075371"/>
    <w:rsid w:val="000755AF"/>
    <w:rsid w:val="00075762"/>
    <w:rsid w:val="00075895"/>
    <w:rsid w:val="00075FCF"/>
    <w:rsid w:val="000763F8"/>
    <w:rsid w:val="00076730"/>
    <w:rsid w:val="00076CE6"/>
    <w:rsid w:val="0007758B"/>
    <w:rsid w:val="000802EF"/>
    <w:rsid w:val="00080F74"/>
    <w:rsid w:val="000819EB"/>
    <w:rsid w:val="000822CB"/>
    <w:rsid w:val="00082456"/>
    <w:rsid w:val="000826AE"/>
    <w:rsid w:val="000827EE"/>
    <w:rsid w:val="000830F3"/>
    <w:rsid w:val="0008315B"/>
    <w:rsid w:val="000837A8"/>
    <w:rsid w:val="00083E63"/>
    <w:rsid w:val="00083EE8"/>
    <w:rsid w:val="00083F54"/>
    <w:rsid w:val="0008400A"/>
    <w:rsid w:val="00084AB9"/>
    <w:rsid w:val="000854CB"/>
    <w:rsid w:val="0008647B"/>
    <w:rsid w:val="0008650D"/>
    <w:rsid w:val="000867F6"/>
    <w:rsid w:val="000870FB"/>
    <w:rsid w:val="00087801"/>
    <w:rsid w:val="000879B5"/>
    <w:rsid w:val="00087A53"/>
    <w:rsid w:val="00087AD9"/>
    <w:rsid w:val="00087E6E"/>
    <w:rsid w:val="00087EB5"/>
    <w:rsid w:val="000901B3"/>
    <w:rsid w:val="00090469"/>
    <w:rsid w:val="0009339F"/>
    <w:rsid w:val="0009363F"/>
    <w:rsid w:val="0009377F"/>
    <w:rsid w:val="00093850"/>
    <w:rsid w:val="00093CDB"/>
    <w:rsid w:val="00093E25"/>
    <w:rsid w:val="000940ED"/>
    <w:rsid w:val="000945A9"/>
    <w:rsid w:val="00094768"/>
    <w:rsid w:val="00094B47"/>
    <w:rsid w:val="00094DF0"/>
    <w:rsid w:val="000951A0"/>
    <w:rsid w:val="000954BB"/>
    <w:rsid w:val="000955DF"/>
    <w:rsid w:val="00095A50"/>
    <w:rsid w:val="00095CD8"/>
    <w:rsid w:val="0009686C"/>
    <w:rsid w:val="000974F8"/>
    <w:rsid w:val="00097ABE"/>
    <w:rsid w:val="00097E10"/>
    <w:rsid w:val="000A0263"/>
    <w:rsid w:val="000A0E82"/>
    <w:rsid w:val="000A14F5"/>
    <w:rsid w:val="000A19F0"/>
    <w:rsid w:val="000A1BBA"/>
    <w:rsid w:val="000A26D3"/>
    <w:rsid w:val="000A28B3"/>
    <w:rsid w:val="000A2CD4"/>
    <w:rsid w:val="000A38D1"/>
    <w:rsid w:val="000A3F65"/>
    <w:rsid w:val="000A4790"/>
    <w:rsid w:val="000A57BE"/>
    <w:rsid w:val="000A58CC"/>
    <w:rsid w:val="000A5A0D"/>
    <w:rsid w:val="000A604C"/>
    <w:rsid w:val="000A6F7D"/>
    <w:rsid w:val="000A7166"/>
    <w:rsid w:val="000A77D6"/>
    <w:rsid w:val="000A7992"/>
    <w:rsid w:val="000A7D78"/>
    <w:rsid w:val="000B0CB0"/>
    <w:rsid w:val="000B11A6"/>
    <w:rsid w:val="000B1262"/>
    <w:rsid w:val="000B1E0C"/>
    <w:rsid w:val="000B2317"/>
    <w:rsid w:val="000B2B92"/>
    <w:rsid w:val="000B53E3"/>
    <w:rsid w:val="000B55A6"/>
    <w:rsid w:val="000B57E3"/>
    <w:rsid w:val="000B5D69"/>
    <w:rsid w:val="000B6D29"/>
    <w:rsid w:val="000B716D"/>
    <w:rsid w:val="000B7540"/>
    <w:rsid w:val="000B7A07"/>
    <w:rsid w:val="000B7F3E"/>
    <w:rsid w:val="000C017B"/>
    <w:rsid w:val="000C045B"/>
    <w:rsid w:val="000C0EA7"/>
    <w:rsid w:val="000C1094"/>
    <w:rsid w:val="000C1113"/>
    <w:rsid w:val="000C1799"/>
    <w:rsid w:val="000C1C6A"/>
    <w:rsid w:val="000C207A"/>
    <w:rsid w:val="000C215A"/>
    <w:rsid w:val="000C2222"/>
    <w:rsid w:val="000C2534"/>
    <w:rsid w:val="000C2A1C"/>
    <w:rsid w:val="000C2B08"/>
    <w:rsid w:val="000C2B6C"/>
    <w:rsid w:val="000C2C9F"/>
    <w:rsid w:val="000C2F6D"/>
    <w:rsid w:val="000C35AA"/>
    <w:rsid w:val="000C5263"/>
    <w:rsid w:val="000C53AE"/>
    <w:rsid w:val="000C54BE"/>
    <w:rsid w:val="000C5794"/>
    <w:rsid w:val="000C5B71"/>
    <w:rsid w:val="000C5FA2"/>
    <w:rsid w:val="000C6169"/>
    <w:rsid w:val="000C6D0F"/>
    <w:rsid w:val="000D100B"/>
    <w:rsid w:val="000D1038"/>
    <w:rsid w:val="000D1D64"/>
    <w:rsid w:val="000D1E8D"/>
    <w:rsid w:val="000D20F3"/>
    <w:rsid w:val="000D26B6"/>
    <w:rsid w:val="000D27D3"/>
    <w:rsid w:val="000D2A50"/>
    <w:rsid w:val="000D3461"/>
    <w:rsid w:val="000D3B25"/>
    <w:rsid w:val="000D3C8C"/>
    <w:rsid w:val="000D4D5E"/>
    <w:rsid w:val="000D4F8C"/>
    <w:rsid w:val="000D57D3"/>
    <w:rsid w:val="000D58D2"/>
    <w:rsid w:val="000D5E00"/>
    <w:rsid w:val="000D609F"/>
    <w:rsid w:val="000D6503"/>
    <w:rsid w:val="000D7D28"/>
    <w:rsid w:val="000E0360"/>
    <w:rsid w:val="000E0456"/>
    <w:rsid w:val="000E05A1"/>
    <w:rsid w:val="000E0D05"/>
    <w:rsid w:val="000E1342"/>
    <w:rsid w:val="000E16C7"/>
    <w:rsid w:val="000E1857"/>
    <w:rsid w:val="000E1CC3"/>
    <w:rsid w:val="000E1E58"/>
    <w:rsid w:val="000E202B"/>
    <w:rsid w:val="000E234B"/>
    <w:rsid w:val="000E24CD"/>
    <w:rsid w:val="000E2B85"/>
    <w:rsid w:val="000E3259"/>
    <w:rsid w:val="000E414D"/>
    <w:rsid w:val="000E4BF5"/>
    <w:rsid w:val="000E4D20"/>
    <w:rsid w:val="000E576F"/>
    <w:rsid w:val="000E62E1"/>
    <w:rsid w:val="000E67B0"/>
    <w:rsid w:val="000E768A"/>
    <w:rsid w:val="000F048C"/>
    <w:rsid w:val="000F0C78"/>
    <w:rsid w:val="000F0D72"/>
    <w:rsid w:val="000F13F9"/>
    <w:rsid w:val="000F2A86"/>
    <w:rsid w:val="000F2D3B"/>
    <w:rsid w:val="000F3C24"/>
    <w:rsid w:val="000F4100"/>
    <w:rsid w:val="000F611C"/>
    <w:rsid w:val="000F7672"/>
    <w:rsid w:val="0010135B"/>
    <w:rsid w:val="00101746"/>
    <w:rsid w:val="001018FC"/>
    <w:rsid w:val="001019E9"/>
    <w:rsid w:val="00102731"/>
    <w:rsid w:val="0010287A"/>
    <w:rsid w:val="00103893"/>
    <w:rsid w:val="00104710"/>
    <w:rsid w:val="00104E02"/>
    <w:rsid w:val="00105DB4"/>
    <w:rsid w:val="00106DEC"/>
    <w:rsid w:val="00107183"/>
    <w:rsid w:val="00107C36"/>
    <w:rsid w:val="00110465"/>
    <w:rsid w:val="00110D89"/>
    <w:rsid w:val="00110F3B"/>
    <w:rsid w:val="00111767"/>
    <w:rsid w:val="001118C3"/>
    <w:rsid w:val="0011198D"/>
    <w:rsid w:val="001120D4"/>
    <w:rsid w:val="00112164"/>
    <w:rsid w:val="00112183"/>
    <w:rsid w:val="00112399"/>
    <w:rsid w:val="00112D0E"/>
    <w:rsid w:val="00113991"/>
    <w:rsid w:val="001146ED"/>
    <w:rsid w:val="001149EE"/>
    <w:rsid w:val="00114A4F"/>
    <w:rsid w:val="00114DB6"/>
    <w:rsid w:val="00115E16"/>
    <w:rsid w:val="0011640C"/>
    <w:rsid w:val="001168E5"/>
    <w:rsid w:val="00116A7B"/>
    <w:rsid w:val="00116A83"/>
    <w:rsid w:val="001170E1"/>
    <w:rsid w:val="001203AB"/>
    <w:rsid w:val="001205DB"/>
    <w:rsid w:val="00120BA2"/>
    <w:rsid w:val="00120D67"/>
    <w:rsid w:val="0012115B"/>
    <w:rsid w:val="00121A41"/>
    <w:rsid w:val="0012207B"/>
    <w:rsid w:val="00122735"/>
    <w:rsid w:val="00122DA2"/>
    <w:rsid w:val="0012373B"/>
    <w:rsid w:val="00123FA5"/>
    <w:rsid w:val="001242ED"/>
    <w:rsid w:val="00125799"/>
    <w:rsid w:val="00125B5B"/>
    <w:rsid w:val="001263E1"/>
    <w:rsid w:val="001268AF"/>
    <w:rsid w:val="001268EA"/>
    <w:rsid w:val="00126955"/>
    <w:rsid w:val="001269F3"/>
    <w:rsid w:val="00127367"/>
    <w:rsid w:val="00127434"/>
    <w:rsid w:val="0012747D"/>
    <w:rsid w:val="001277F8"/>
    <w:rsid w:val="00127A0C"/>
    <w:rsid w:val="00127AE0"/>
    <w:rsid w:val="00130F4D"/>
    <w:rsid w:val="00131143"/>
    <w:rsid w:val="00131187"/>
    <w:rsid w:val="00131C8C"/>
    <w:rsid w:val="0013267A"/>
    <w:rsid w:val="00132A91"/>
    <w:rsid w:val="00132ACD"/>
    <w:rsid w:val="00133A05"/>
    <w:rsid w:val="001341EB"/>
    <w:rsid w:val="00134C5D"/>
    <w:rsid w:val="00134DAF"/>
    <w:rsid w:val="00135121"/>
    <w:rsid w:val="001354B1"/>
    <w:rsid w:val="001354EA"/>
    <w:rsid w:val="00135726"/>
    <w:rsid w:val="00136CE5"/>
    <w:rsid w:val="001370A1"/>
    <w:rsid w:val="001374A4"/>
    <w:rsid w:val="00140CD8"/>
    <w:rsid w:val="00140D54"/>
    <w:rsid w:val="0014142B"/>
    <w:rsid w:val="00141BAA"/>
    <w:rsid w:val="00142B9E"/>
    <w:rsid w:val="00143135"/>
    <w:rsid w:val="00143E69"/>
    <w:rsid w:val="00144655"/>
    <w:rsid w:val="001449E0"/>
    <w:rsid w:val="00144B15"/>
    <w:rsid w:val="0014553E"/>
    <w:rsid w:val="00145BC7"/>
    <w:rsid w:val="00145CD8"/>
    <w:rsid w:val="00146720"/>
    <w:rsid w:val="0014682E"/>
    <w:rsid w:val="001468E9"/>
    <w:rsid w:val="00147102"/>
    <w:rsid w:val="00147184"/>
    <w:rsid w:val="001478FC"/>
    <w:rsid w:val="00147C95"/>
    <w:rsid w:val="0015012B"/>
    <w:rsid w:val="001506D1"/>
    <w:rsid w:val="00150A49"/>
    <w:rsid w:val="00150B87"/>
    <w:rsid w:val="00150F41"/>
    <w:rsid w:val="0015105D"/>
    <w:rsid w:val="00152004"/>
    <w:rsid w:val="00152146"/>
    <w:rsid w:val="00152770"/>
    <w:rsid w:val="00152C34"/>
    <w:rsid w:val="00152CAF"/>
    <w:rsid w:val="00153619"/>
    <w:rsid w:val="00154882"/>
    <w:rsid w:val="00154E8B"/>
    <w:rsid w:val="00154F24"/>
    <w:rsid w:val="001559DA"/>
    <w:rsid w:val="001565EF"/>
    <w:rsid w:val="00156F11"/>
    <w:rsid w:val="00156F77"/>
    <w:rsid w:val="00157071"/>
    <w:rsid w:val="00161960"/>
    <w:rsid w:val="00161BCA"/>
    <w:rsid w:val="0016245B"/>
    <w:rsid w:val="00162473"/>
    <w:rsid w:val="00162759"/>
    <w:rsid w:val="0016299B"/>
    <w:rsid w:val="00162BAA"/>
    <w:rsid w:val="0016315D"/>
    <w:rsid w:val="001638B4"/>
    <w:rsid w:val="00163991"/>
    <w:rsid w:val="00163FE3"/>
    <w:rsid w:val="00164776"/>
    <w:rsid w:val="00164ED4"/>
    <w:rsid w:val="00165CD3"/>
    <w:rsid w:val="00165D34"/>
    <w:rsid w:val="00165F71"/>
    <w:rsid w:val="001661A0"/>
    <w:rsid w:val="001661DE"/>
    <w:rsid w:val="0016624A"/>
    <w:rsid w:val="00166E33"/>
    <w:rsid w:val="00167607"/>
    <w:rsid w:val="00170947"/>
    <w:rsid w:val="00170C39"/>
    <w:rsid w:val="00170DD6"/>
    <w:rsid w:val="00171F3D"/>
    <w:rsid w:val="00173B34"/>
    <w:rsid w:val="00173B9F"/>
    <w:rsid w:val="00174151"/>
    <w:rsid w:val="0017484B"/>
    <w:rsid w:val="00174972"/>
    <w:rsid w:val="00174F17"/>
    <w:rsid w:val="00175434"/>
    <w:rsid w:val="00175BC8"/>
    <w:rsid w:val="00175D01"/>
    <w:rsid w:val="001762DE"/>
    <w:rsid w:val="00176867"/>
    <w:rsid w:val="00176B0E"/>
    <w:rsid w:val="001770D3"/>
    <w:rsid w:val="00177FF4"/>
    <w:rsid w:val="00180496"/>
    <w:rsid w:val="00180CE5"/>
    <w:rsid w:val="00181234"/>
    <w:rsid w:val="00181691"/>
    <w:rsid w:val="00181CDB"/>
    <w:rsid w:val="00183441"/>
    <w:rsid w:val="0018469F"/>
    <w:rsid w:val="00184A00"/>
    <w:rsid w:val="00184D24"/>
    <w:rsid w:val="00185C7C"/>
    <w:rsid w:val="001862C0"/>
    <w:rsid w:val="00190083"/>
    <w:rsid w:val="0019013A"/>
    <w:rsid w:val="001904E8"/>
    <w:rsid w:val="00190A4F"/>
    <w:rsid w:val="00190FDC"/>
    <w:rsid w:val="001914D2"/>
    <w:rsid w:val="001918CA"/>
    <w:rsid w:val="0019201F"/>
    <w:rsid w:val="00192465"/>
    <w:rsid w:val="0019250F"/>
    <w:rsid w:val="00192598"/>
    <w:rsid w:val="001929DA"/>
    <w:rsid w:val="00192DA5"/>
    <w:rsid w:val="00193531"/>
    <w:rsid w:val="00193A20"/>
    <w:rsid w:val="00193EBE"/>
    <w:rsid w:val="00194577"/>
    <w:rsid w:val="00194C48"/>
    <w:rsid w:val="0019532D"/>
    <w:rsid w:val="00195529"/>
    <w:rsid w:val="00195F59"/>
    <w:rsid w:val="0019610A"/>
    <w:rsid w:val="001966FB"/>
    <w:rsid w:val="00196DC6"/>
    <w:rsid w:val="0019783B"/>
    <w:rsid w:val="001A0502"/>
    <w:rsid w:val="001A05B0"/>
    <w:rsid w:val="001A0DF1"/>
    <w:rsid w:val="001A0FC5"/>
    <w:rsid w:val="001A14D7"/>
    <w:rsid w:val="001A158B"/>
    <w:rsid w:val="001A284B"/>
    <w:rsid w:val="001A3BC0"/>
    <w:rsid w:val="001A4551"/>
    <w:rsid w:val="001A48F2"/>
    <w:rsid w:val="001A58F9"/>
    <w:rsid w:val="001A70C9"/>
    <w:rsid w:val="001B05C7"/>
    <w:rsid w:val="001B0C34"/>
    <w:rsid w:val="001B0FB9"/>
    <w:rsid w:val="001B1063"/>
    <w:rsid w:val="001B1992"/>
    <w:rsid w:val="001B1FE7"/>
    <w:rsid w:val="001B2163"/>
    <w:rsid w:val="001B2278"/>
    <w:rsid w:val="001B2831"/>
    <w:rsid w:val="001B29EA"/>
    <w:rsid w:val="001B35B3"/>
    <w:rsid w:val="001B3704"/>
    <w:rsid w:val="001B464C"/>
    <w:rsid w:val="001B4F61"/>
    <w:rsid w:val="001B59AB"/>
    <w:rsid w:val="001B5A8A"/>
    <w:rsid w:val="001B6018"/>
    <w:rsid w:val="001B6682"/>
    <w:rsid w:val="001B67C4"/>
    <w:rsid w:val="001B686C"/>
    <w:rsid w:val="001B6DE2"/>
    <w:rsid w:val="001B6E1C"/>
    <w:rsid w:val="001B70D0"/>
    <w:rsid w:val="001B75ED"/>
    <w:rsid w:val="001B774F"/>
    <w:rsid w:val="001C00DD"/>
    <w:rsid w:val="001C0526"/>
    <w:rsid w:val="001C097C"/>
    <w:rsid w:val="001C1135"/>
    <w:rsid w:val="001C167F"/>
    <w:rsid w:val="001C1B89"/>
    <w:rsid w:val="001C1E8A"/>
    <w:rsid w:val="001C27AC"/>
    <w:rsid w:val="001C28B0"/>
    <w:rsid w:val="001C3605"/>
    <w:rsid w:val="001C3D95"/>
    <w:rsid w:val="001C475C"/>
    <w:rsid w:val="001C49F3"/>
    <w:rsid w:val="001C4FA8"/>
    <w:rsid w:val="001C502A"/>
    <w:rsid w:val="001C5A8E"/>
    <w:rsid w:val="001C5A96"/>
    <w:rsid w:val="001C5C93"/>
    <w:rsid w:val="001D0C11"/>
    <w:rsid w:val="001D10CB"/>
    <w:rsid w:val="001D1163"/>
    <w:rsid w:val="001D155F"/>
    <w:rsid w:val="001D190F"/>
    <w:rsid w:val="001D1B1F"/>
    <w:rsid w:val="001D1E69"/>
    <w:rsid w:val="001D205F"/>
    <w:rsid w:val="001D2177"/>
    <w:rsid w:val="001D2AAB"/>
    <w:rsid w:val="001D2C18"/>
    <w:rsid w:val="001D2CD2"/>
    <w:rsid w:val="001D2FF8"/>
    <w:rsid w:val="001D38D4"/>
    <w:rsid w:val="001D3A5E"/>
    <w:rsid w:val="001D4607"/>
    <w:rsid w:val="001D4F42"/>
    <w:rsid w:val="001D5B29"/>
    <w:rsid w:val="001D720B"/>
    <w:rsid w:val="001D777C"/>
    <w:rsid w:val="001D7918"/>
    <w:rsid w:val="001E02FD"/>
    <w:rsid w:val="001E0304"/>
    <w:rsid w:val="001E1ABF"/>
    <w:rsid w:val="001E1E4B"/>
    <w:rsid w:val="001E249E"/>
    <w:rsid w:val="001E305A"/>
    <w:rsid w:val="001E3558"/>
    <w:rsid w:val="001E4F12"/>
    <w:rsid w:val="001E54AF"/>
    <w:rsid w:val="001E5940"/>
    <w:rsid w:val="001E5AEB"/>
    <w:rsid w:val="001E616B"/>
    <w:rsid w:val="001E61F4"/>
    <w:rsid w:val="001E6B0F"/>
    <w:rsid w:val="001E7193"/>
    <w:rsid w:val="001E746A"/>
    <w:rsid w:val="001E7BEA"/>
    <w:rsid w:val="001E7C80"/>
    <w:rsid w:val="001F0407"/>
    <w:rsid w:val="001F0890"/>
    <w:rsid w:val="001F2A40"/>
    <w:rsid w:val="001F377C"/>
    <w:rsid w:val="001F3BDC"/>
    <w:rsid w:val="001F3C05"/>
    <w:rsid w:val="001F3FEA"/>
    <w:rsid w:val="001F40EA"/>
    <w:rsid w:val="001F445C"/>
    <w:rsid w:val="001F48D4"/>
    <w:rsid w:val="001F4D65"/>
    <w:rsid w:val="001F55BC"/>
    <w:rsid w:val="001F561D"/>
    <w:rsid w:val="001F689D"/>
    <w:rsid w:val="001F721A"/>
    <w:rsid w:val="001F7499"/>
    <w:rsid w:val="001F794C"/>
    <w:rsid w:val="001F7B24"/>
    <w:rsid w:val="001F7CDD"/>
    <w:rsid w:val="001F7F0C"/>
    <w:rsid w:val="002004C7"/>
    <w:rsid w:val="00200CEF"/>
    <w:rsid w:val="002015F7"/>
    <w:rsid w:val="00202487"/>
    <w:rsid w:val="0020261F"/>
    <w:rsid w:val="0020263F"/>
    <w:rsid w:val="002027C6"/>
    <w:rsid w:val="00202932"/>
    <w:rsid w:val="00204756"/>
    <w:rsid w:val="00204CB4"/>
    <w:rsid w:val="00204DF9"/>
    <w:rsid w:val="00204FD1"/>
    <w:rsid w:val="002054A2"/>
    <w:rsid w:val="00205828"/>
    <w:rsid w:val="0020582E"/>
    <w:rsid w:val="00205CEA"/>
    <w:rsid w:val="00206AAF"/>
    <w:rsid w:val="00207375"/>
    <w:rsid w:val="0020768A"/>
    <w:rsid w:val="00210E57"/>
    <w:rsid w:val="00211414"/>
    <w:rsid w:val="00211A26"/>
    <w:rsid w:val="00211CB8"/>
    <w:rsid w:val="00211DDD"/>
    <w:rsid w:val="00212100"/>
    <w:rsid w:val="0021247D"/>
    <w:rsid w:val="00212754"/>
    <w:rsid w:val="00212A54"/>
    <w:rsid w:val="00212BD1"/>
    <w:rsid w:val="00212CC7"/>
    <w:rsid w:val="00215794"/>
    <w:rsid w:val="00215B5B"/>
    <w:rsid w:val="00215B5D"/>
    <w:rsid w:val="00216672"/>
    <w:rsid w:val="00216B98"/>
    <w:rsid w:val="00217BA8"/>
    <w:rsid w:val="00220656"/>
    <w:rsid w:val="002207D3"/>
    <w:rsid w:val="00220F0B"/>
    <w:rsid w:val="002224F8"/>
    <w:rsid w:val="00223B35"/>
    <w:rsid w:val="00223B8B"/>
    <w:rsid w:val="00224663"/>
    <w:rsid w:val="00224DDC"/>
    <w:rsid w:val="00225D5A"/>
    <w:rsid w:val="0022614D"/>
    <w:rsid w:val="00226739"/>
    <w:rsid w:val="00226FB1"/>
    <w:rsid w:val="0022700E"/>
    <w:rsid w:val="00227A1B"/>
    <w:rsid w:val="00227A6A"/>
    <w:rsid w:val="002304E5"/>
    <w:rsid w:val="00230B87"/>
    <w:rsid w:val="00231768"/>
    <w:rsid w:val="002319E5"/>
    <w:rsid w:val="00232803"/>
    <w:rsid w:val="00232AF1"/>
    <w:rsid w:val="00234356"/>
    <w:rsid w:val="002346E6"/>
    <w:rsid w:val="00234746"/>
    <w:rsid w:val="00234EAD"/>
    <w:rsid w:val="00235383"/>
    <w:rsid w:val="00235739"/>
    <w:rsid w:val="00235CE0"/>
    <w:rsid w:val="00235D25"/>
    <w:rsid w:val="00235D2A"/>
    <w:rsid w:val="00235DA1"/>
    <w:rsid w:val="00235E7B"/>
    <w:rsid w:val="00236B27"/>
    <w:rsid w:val="0023740B"/>
    <w:rsid w:val="002378D9"/>
    <w:rsid w:val="00240188"/>
    <w:rsid w:val="00240358"/>
    <w:rsid w:val="00240AB6"/>
    <w:rsid w:val="00240E5B"/>
    <w:rsid w:val="00242346"/>
    <w:rsid w:val="00243259"/>
    <w:rsid w:val="0024377E"/>
    <w:rsid w:val="00243872"/>
    <w:rsid w:val="00244BFC"/>
    <w:rsid w:val="0024559C"/>
    <w:rsid w:val="00245790"/>
    <w:rsid w:val="00245C29"/>
    <w:rsid w:val="00246582"/>
    <w:rsid w:val="00246793"/>
    <w:rsid w:val="00246AAE"/>
    <w:rsid w:val="00246C86"/>
    <w:rsid w:val="002475A0"/>
    <w:rsid w:val="00250F9B"/>
    <w:rsid w:val="002510A6"/>
    <w:rsid w:val="002518DC"/>
    <w:rsid w:val="0025360F"/>
    <w:rsid w:val="00254826"/>
    <w:rsid w:val="00254AEC"/>
    <w:rsid w:val="002558FA"/>
    <w:rsid w:val="0025628A"/>
    <w:rsid w:val="002564D2"/>
    <w:rsid w:val="00256A0B"/>
    <w:rsid w:val="0025777A"/>
    <w:rsid w:val="00257FD0"/>
    <w:rsid w:val="0026000E"/>
    <w:rsid w:val="0026009B"/>
    <w:rsid w:val="002604D1"/>
    <w:rsid w:val="0026081F"/>
    <w:rsid w:val="00260F72"/>
    <w:rsid w:val="00261B18"/>
    <w:rsid w:val="00261D1F"/>
    <w:rsid w:val="00261F9F"/>
    <w:rsid w:val="0026301F"/>
    <w:rsid w:val="002637B7"/>
    <w:rsid w:val="00263F0C"/>
    <w:rsid w:val="002645C7"/>
    <w:rsid w:val="002645F3"/>
    <w:rsid w:val="00264A73"/>
    <w:rsid w:val="00265164"/>
    <w:rsid w:val="00265A15"/>
    <w:rsid w:val="00265C2B"/>
    <w:rsid w:val="00265C43"/>
    <w:rsid w:val="00265C44"/>
    <w:rsid w:val="002661A2"/>
    <w:rsid w:val="00266CEC"/>
    <w:rsid w:val="0026707B"/>
    <w:rsid w:val="002677E7"/>
    <w:rsid w:val="00267AC5"/>
    <w:rsid w:val="00267E32"/>
    <w:rsid w:val="00270062"/>
    <w:rsid w:val="002702DF"/>
    <w:rsid w:val="00271150"/>
    <w:rsid w:val="002715B1"/>
    <w:rsid w:val="0027184B"/>
    <w:rsid w:val="0027185E"/>
    <w:rsid w:val="00271987"/>
    <w:rsid w:val="00271AF3"/>
    <w:rsid w:val="0027318C"/>
    <w:rsid w:val="002733B7"/>
    <w:rsid w:val="00273560"/>
    <w:rsid w:val="002737B0"/>
    <w:rsid w:val="0027418E"/>
    <w:rsid w:val="00274220"/>
    <w:rsid w:val="00274241"/>
    <w:rsid w:val="00274812"/>
    <w:rsid w:val="002748B0"/>
    <w:rsid w:val="00274DB2"/>
    <w:rsid w:val="00276568"/>
    <w:rsid w:val="00276885"/>
    <w:rsid w:val="0028043D"/>
    <w:rsid w:val="00281849"/>
    <w:rsid w:val="00282B79"/>
    <w:rsid w:val="00282FF5"/>
    <w:rsid w:val="0028319B"/>
    <w:rsid w:val="00283A10"/>
    <w:rsid w:val="00283B23"/>
    <w:rsid w:val="00283CEC"/>
    <w:rsid w:val="002843D7"/>
    <w:rsid w:val="00284FAE"/>
    <w:rsid w:val="00286909"/>
    <w:rsid w:val="00286F66"/>
    <w:rsid w:val="00287323"/>
    <w:rsid w:val="002874DE"/>
    <w:rsid w:val="00287C4E"/>
    <w:rsid w:val="00291923"/>
    <w:rsid w:val="00291D28"/>
    <w:rsid w:val="002924FE"/>
    <w:rsid w:val="00292551"/>
    <w:rsid w:val="00293129"/>
    <w:rsid w:val="0029318D"/>
    <w:rsid w:val="00293A29"/>
    <w:rsid w:val="00293D00"/>
    <w:rsid w:val="00293E67"/>
    <w:rsid w:val="002940F3"/>
    <w:rsid w:val="00294613"/>
    <w:rsid w:val="00295316"/>
    <w:rsid w:val="00297300"/>
    <w:rsid w:val="00297468"/>
    <w:rsid w:val="002976C7"/>
    <w:rsid w:val="00297903"/>
    <w:rsid w:val="00297AE2"/>
    <w:rsid w:val="00297BBA"/>
    <w:rsid w:val="002A00DD"/>
    <w:rsid w:val="002A114C"/>
    <w:rsid w:val="002A148B"/>
    <w:rsid w:val="002A18A2"/>
    <w:rsid w:val="002A1B48"/>
    <w:rsid w:val="002A2B00"/>
    <w:rsid w:val="002A4523"/>
    <w:rsid w:val="002A4603"/>
    <w:rsid w:val="002A51F2"/>
    <w:rsid w:val="002A5200"/>
    <w:rsid w:val="002A5944"/>
    <w:rsid w:val="002A5BC4"/>
    <w:rsid w:val="002A6CA4"/>
    <w:rsid w:val="002A6FFB"/>
    <w:rsid w:val="002A706F"/>
    <w:rsid w:val="002A7D2D"/>
    <w:rsid w:val="002B005D"/>
    <w:rsid w:val="002B0070"/>
    <w:rsid w:val="002B01E0"/>
    <w:rsid w:val="002B0EC5"/>
    <w:rsid w:val="002B1181"/>
    <w:rsid w:val="002B1571"/>
    <w:rsid w:val="002B1BDF"/>
    <w:rsid w:val="002B1D4E"/>
    <w:rsid w:val="002B2042"/>
    <w:rsid w:val="002B23EE"/>
    <w:rsid w:val="002B25E9"/>
    <w:rsid w:val="002B34CF"/>
    <w:rsid w:val="002B3622"/>
    <w:rsid w:val="002B4480"/>
    <w:rsid w:val="002B4591"/>
    <w:rsid w:val="002B57B0"/>
    <w:rsid w:val="002B5D16"/>
    <w:rsid w:val="002B630B"/>
    <w:rsid w:val="002C0902"/>
    <w:rsid w:val="002C0F02"/>
    <w:rsid w:val="002C1F96"/>
    <w:rsid w:val="002C22C2"/>
    <w:rsid w:val="002C2D9E"/>
    <w:rsid w:val="002C3320"/>
    <w:rsid w:val="002C38DC"/>
    <w:rsid w:val="002C38F5"/>
    <w:rsid w:val="002C3F96"/>
    <w:rsid w:val="002C45CA"/>
    <w:rsid w:val="002C5098"/>
    <w:rsid w:val="002C59CE"/>
    <w:rsid w:val="002C6384"/>
    <w:rsid w:val="002C7084"/>
    <w:rsid w:val="002C7CA0"/>
    <w:rsid w:val="002C7D42"/>
    <w:rsid w:val="002D0C22"/>
    <w:rsid w:val="002D1B0A"/>
    <w:rsid w:val="002D1C2A"/>
    <w:rsid w:val="002D1C62"/>
    <w:rsid w:val="002D239F"/>
    <w:rsid w:val="002D24C9"/>
    <w:rsid w:val="002D288B"/>
    <w:rsid w:val="002D2B41"/>
    <w:rsid w:val="002D2FB1"/>
    <w:rsid w:val="002D3AD0"/>
    <w:rsid w:val="002D3F15"/>
    <w:rsid w:val="002D41F1"/>
    <w:rsid w:val="002D4659"/>
    <w:rsid w:val="002D4DFF"/>
    <w:rsid w:val="002D5082"/>
    <w:rsid w:val="002D6000"/>
    <w:rsid w:val="002D60C7"/>
    <w:rsid w:val="002D6C8E"/>
    <w:rsid w:val="002D7E00"/>
    <w:rsid w:val="002D7FB1"/>
    <w:rsid w:val="002E0CC2"/>
    <w:rsid w:val="002E0E81"/>
    <w:rsid w:val="002E2020"/>
    <w:rsid w:val="002E209F"/>
    <w:rsid w:val="002E2460"/>
    <w:rsid w:val="002E2C46"/>
    <w:rsid w:val="002E3664"/>
    <w:rsid w:val="002E41A1"/>
    <w:rsid w:val="002E457B"/>
    <w:rsid w:val="002E5102"/>
    <w:rsid w:val="002E521A"/>
    <w:rsid w:val="002E692D"/>
    <w:rsid w:val="002E6B89"/>
    <w:rsid w:val="002E6BFF"/>
    <w:rsid w:val="002E7D79"/>
    <w:rsid w:val="002E7F8A"/>
    <w:rsid w:val="002F00A7"/>
    <w:rsid w:val="002F015D"/>
    <w:rsid w:val="002F0616"/>
    <w:rsid w:val="002F0DD9"/>
    <w:rsid w:val="002F1109"/>
    <w:rsid w:val="002F1837"/>
    <w:rsid w:val="002F1A59"/>
    <w:rsid w:val="002F2439"/>
    <w:rsid w:val="002F27CD"/>
    <w:rsid w:val="002F2D5D"/>
    <w:rsid w:val="002F3899"/>
    <w:rsid w:val="002F4385"/>
    <w:rsid w:val="002F518E"/>
    <w:rsid w:val="002F5533"/>
    <w:rsid w:val="002F5771"/>
    <w:rsid w:val="002F627A"/>
    <w:rsid w:val="002F6E38"/>
    <w:rsid w:val="002F767D"/>
    <w:rsid w:val="002F7CAC"/>
    <w:rsid w:val="003007FD"/>
    <w:rsid w:val="00300A38"/>
    <w:rsid w:val="0030133F"/>
    <w:rsid w:val="003015B7"/>
    <w:rsid w:val="0030165D"/>
    <w:rsid w:val="00301BC2"/>
    <w:rsid w:val="00302228"/>
    <w:rsid w:val="00303830"/>
    <w:rsid w:val="00303A7D"/>
    <w:rsid w:val="00303B39"/>
    <w:rsid w:val="003047CC"/>
    <w:rsid w:val="00305AF8"/>
    <w:rsid w:val="00305F35"/>
    <w:rsid w:val="003061D7"/>
    <w:rsid w:val="00306B8D"/>
    <w:rsid w:val="00306DAE"/>
    <w:rsid w:val="00307028"/>
    <w:rsid w:val="0031061E"/>
    <w:rsid w:val="00310F4C"/>
    <w:rsid w:val="00311560"/>
    <w:rsid w:val="00311C14"/>
    <w:rsid w:val="00312108"/>
    <w:rsid w:val="0031215B"/>
    <w:rsid w:val="00312C11"/>
    <w:rsid w:val="00312DA0"/>
    <w:rsid w:val="003131F7"/>
    <w:rsid w:val="00313CAB"/>
    <w:rsid w:val="00313FA6"/>
    <w:rsid w:val="003143C0"/>
    <w:rsid w:val="00314D8B"/>
    <w:rsid w:val="00315708"/>
    <w:rsid w:val="0031623A"/>
    <w:rsid w:val="00316F3E"/>
    <w:rsid w:val="003170C0"/>
    <w:rsid w:val="0031765F"/>
    <w:rsid w:val="003176E0"/>
    <w:rsid w:val="00317982"/>
    <w:rsid w:val="00317CEE"/>
    <w:rsid w:val="003204D4"/>
    <w:rsid w:val="0032071A"/>
    <w:rsid w:val="00320FE8"/>
    <w:rsid w:val="00321512"/>
    <w:rsid w:val="0032154A"/>
    <w:rsid w:val="00321D48"/>
    <w:rsid w:val="00321E99"/>
    <w:rsid w:val="00322D16"/>
    <w:rsid w:val="00322D30"/>
    <w:rsid w:val="00324717"/>
    <w:rsid w:val="003251E7"/>
    <w:rsid w:val="00325B65"/>
    <w:rsid w:val="00326911"/>
    <w:rsid w:val="003273AD"/>
    <w:rsid w:val="003274DA"/>
    <w:rsid w:val="003276D9"/>
    <w:rsid w:val="0032789F"/>
    <w:rsid w:val="003278F1"/>
    <w:rsid w:val="00327E2F"/>
    <w:rsid w:val="00330221"/>
    <w:rsid w:val="0033158C"/>
    <w:rsid w:val="00332C74"/>
    <w:rsid w:val="0033358F"/>
    <w:rsid w:val="00333DAE"/>
    <w:rsid w:val="00334808"/>
    <w:rsid w:val="0033556B"/>
    <w:rsid w:val="00336DBC"/>
    <w:rsid w:val="00336F5C"/>
    <w:rsid w:val="00337A3A"/>
    <w:rsid w:val="003400F0"/>
    <w:rsid w:val="0034030D"/>
    <w:rsid w:val="00340423"/>
    <w:rsid w:val="003404D5"/>
    <w:rsid w:val="003406DE"/>
    <w:rsid w:val="00340AF2"/>
    <w:rsid w:val="00340B12"/>
    <w:rsid w:val="00341000"/>
    <w:rsid w:val="00341975"/>
    <w:rsid w:val="00341A33"/>
    <w:rsid w:val="00341C6B"/>
    <w:rsid w:val="00342094"/>
    <w:rsid w:val="00342BB0"/>
    <w:rsid w:val="00342CE2"/>
    <w:rsid w:val="00342E22"/>
    <w:rsid w:val="003434E2"/>
    <w:rsid w:val="003454EA"/>
    <w:rsid w:val="0034599B"/>
    <w:rsid w:val="003464B9"/>
    <w:rsid w:val="0034733C"/>
    <w:rsid w:val="00347F71"/>
    <w:rsid w:val="00350150"/>
    <w:rsid w:val="003505EB"/>
    <w:rsid w:val="00350D7F"/>
    <w:rsid w:val="00351379"/>
    <w:rsid w:val="00351E04"/>
    <w:rsid w:val="00351F16"/>
    <w:rsid w:val="003520FB"/>
    <w:rsid w:val="00352776"/>
    <w:rsid w:val="00352912"/>
    <w:rsid w:val="00352AA3"/>
    <w:rsid w:val="00352E09"/>
    <w:rsid w:val="00353105"/>
    <w:rsid w:val="0035366A"/>
    <w:rsid w:val="00353CD6"/>
    <w:rsid w:val="00354279"/>
    <w:rsid w:val="003542A1"/>
    <w:rsid w:val="003545E9"/>
    <w:rsid w:val="00354F2F"/>
    <w:rsid w:val="00355510"/>
    <w:rsid w:val="0035562D"/>
    <w:rsid w:val="00356ECF"/>
    <w:rsid w:val="00357D18"/>
    <w:rsid w:val="0036012A"/>
    <w:rsid w:val="00360DC0"/>
    <w:rsid w:val="00360E7A"/>
    <w:rsid w:val="00361470"/>
    <w:rsid w:val="00362246"/>
    <w:rsid w:val="003623F0"/>
    <w:rsid w:val="003624D9"/>
    <w:rsid w:val="00362D41"/>
    <w:rsid w:val="00363426"/>
    <w:rsid w:val="00364E57"/>
    <w:rsid w:val="003665C3"/>
    <w:rsid w:val="00366821"/>
    <w:rsid w:val="00366C94"/>
    <w:rsid w:val="0037048D"/>
    <w:rsid w:val="003706DA"/>
    <w:rsid w:val="00370A59"/>
    <w:rsid w:val="00370C82"/>
    <w:rsid w:val="00370F63"/>
    <w:rsid w:val="00371518"/>
    <w:rsid w:val="003718B4"/>
    <w:rsid w:val="003735BB"/>
    <w:rsid w:val="00373D7C"/>
    <w:rsid w:val="00374044"/>
    <w:rsid w:val="00374115"/>
    <w:rsid w:val="00374523"/>
    <w:rsid w:val="00374589"/>
    <w:rsid w:val="0037478A"/>
    <w:rsid w:val="0037535A"/>
    <w:rsid w:val="003764A7"/>
    <w:rsid w:val="0037660E"/>
    <w:rsid w:val="0037756A"/>
    <w:rsid w:val="003776AB"/>
    <w:rsid w:val="00377AA2"/>
    <w:rsid w:val="00380960"/>
    <w:rsid w:val="003815D9"/>
    <w:rsid w:val="00381758"/>
    <w:rsid w:val="00382044"/>
    <w:rsid w:val="00382511"/>
    <w:rsid w:val="00382A5C"/>
    <w:rsid w:val="00382E02"/>
    <w:rsid w:val="00382EF6"/>
    <w:rsid w:val="00382F50"/>
    <w:rsid w:val="00383146"/>
    <w:rsid w:val="003833F6"/>
    <w:rsid w:val="00383990"/>
    <w:rsid w:val="00384845"/>
    <w:rsid w:val="00384A6D"/>
    <w:rsid w:val="00384E10"/>
    <w:rsid w:val="00384EB7"/>
    <w:rsid w:val="00385333"/>
    <w:rsid w:val="00385490"/>
    <w:rsid w:val="00385DD5"/>
    <w:rsid w:val="00385DDF"/>
    <w:rsid w:val="00386106"/>
    <w:rsid w:val="00386A20"/>
    <w:rsid w:val="00386B50"/>
    <w:rsid w:val="00386BBA"/>
    <w:rsid w:val="00386CFB"/>
    <w:rsid w:val="00386CFE"/>
    <w:rsid w:val="00386FE9"/>
    <w:rsid w:val="00390A7A"/>
    <w:rsid w:val="00391190"/>
    <w:rsid w:val="00391BEE"/>
    <w:rsid w:val="00392512"/>
    <w:rsid w:val="00392D11"/>
    <w:rsid w:val="00392E5C"/>
    <w:rsid w:val="003931E9"/>
    <w:rsid w:val="00393498"/>
    <w:rsid w:val="00393DBF"/>
    <w:rsid w:val="00393FFC"/>
    <w:rsid w:val="00395D60"/>
    <w:rsid w:val="00396AAC"/>
    <w:rsid w:val="00396BEE"/>
    <w:rsid w:val="00396E33"/>
    <w:rsid w:val="00396EFE"/>
    <w:rsid w:val="00397382"/>
    <w:rsid w:val="00397551"/>
    <w:rsid w:val="00397AD1"/>
    <w:rsid w:val="00397E09"/>
    <w:rsid w:val="00397F7F"/>
    <w:rsid w:val="003A0723"/>
    <w:rsid w:val="003A0E7C"/>
    <w:rsid w:val="003A109F"/>
    <w:rsid w:val="003A1E42"/>
    <w:rsid w:val="003A1ECE"/>
    <w:rsid w:val="003A203B"/>
    <w:rsid w:val="003A206F"/>
    <w:rsid w:val="003A2090"/>
    <w:rsid w:val="003A2321"/>
    <w:rsid w:val="003A24DD"/>
    <w:rsid w:val="003A252E"/>
    <w:rsid w:val="003A2FFB"/>
    <w:rsid w:val="003A3F9B"/>
    <w:rsid w:val="003A4863"/>
    <w:rsid w:val="003A48AC"/>
    <w:rsid w:val="003A4DB8"/>
    <w:rsid w:val="003A50B7"/>
    <w:rsid w:val="003A584D"/>
    <w:rsid w:val="003A5CD9"/>
    <w:rsid w:val="003A630B"/>
    <w:rsid w:val="003A66ED"/>
    <w:rsid w:val="003A6801"/>
    <w:rsid w:val="003A7496"/>
    <w:rsid w:val="003A7AA8"/>
    <w:rsid w:val="003B01B4"/>
    <w:rsid w:val="003B03E8"/>
    <w:rsid w:val="003B0573"/>
    <w:rsid w:val="003B11ED"/>
    <w:rsid w:val="003B16EA"/>
    <w:rsid w:val="003B2108"/>
    <w:rsid w:val="003B231D"/>
    <w:rsid w:val="003B2421"/>
    <w:rsid w:val="003B313C"/>
    <w:rsid w:val="003B3256"/>
    <w:rsid w:val="003B375C"/>
    <w:rsid w:val="003B38AB"/>
    <w:rsid w:val="003B444F"/>
    <w:rsid w:val="003B465E"/>
    <w:rsid w:val="003B4A12"/>
    <w:rsid w:val="003B4C65"/>
    <w:rsid w:val="003B58A5"/>
    <w:rsid w:val="003B5DE0"/>
    <w:rsid w:val="003B6B0F"/>
    <w:rsid w:val="003B6CB5"/>
    <w:rsid w:val="003B73EF"/>
    <w:rsid w:val="003C07D6"/>
    <w:rsid w:val="003C0C60"/>
    <w:rsid w:val="003C0D67"/>
    <w:rsid w:val="003C0DFD"/>
    <w:rsid w:val="003C15CC"/>
    <w:rsid w:val="003C1818"/>
    <w:rsid w:val="003C18E9"/>
    <w:rsid w:val="003C18F0"/>
    <w:rsid w:val="003C1DDA"/>
    <w:rsid w:val="003C2845"/>
    <w:rsid w:val="003C2FAB"/>
    <w:rsid w:val="003C2FDD"/>
    <w:rsid w:val="003C4661"/>
    <w:rsid w:val="003C4A09"/>
    <w:rsid w:val="003C4C64"/>
    <w:rsid w:val="003C4EAA"/>
    <w:rsid w:val="003C5A00"/>
    <w:rsid w:val="003C5E30"/>
    <w:rsid w:val="003C5E35"/>
    <w:rsid w:val="003C6B02"/>
    <w:rsid w:val="003C6BC5"/>
    <w:rsid w:val="003C6DF0"/>
    <w:rsid w:val="003C7B04"/>
    <w:rsid w:val="003C7CDF"/>
    <w:rsid w:val="003D049D"/>
    <w:rsid w:val="003D07B7"/>
    <w:rsid w:val="003D0FC9"/>
    <w:rsid w:val="003D1087"/>
    <w:rsid w:val="003D13BB"/>
    <w:rsid w:val="003D168F"/>
    <w:rsid w:val="003D1C4A"/>
    <w:rsid w:val="003D1E4E"/>
    <w:rsid w:val="003D2431"/>
    <w:rsid w:val="003D35D1"/>
    <w:rsid w:val="003D392E"/>
    <w:rsid w:val="003D449C"/>
    <w:rsid w:val="003D4522"/>
    <w:rsid w:val="003D4A36"/>
    <w:rsid w:val="003D4EA3"/>
    <w:rsid w:val="003D59AA"/>
    <w:rsid w:val="003D5DBE"/>
    <w:rsid w:val="003D5DFC"/>
    <w:rsid w:val="003D5E3F"/>
    <w:rsid w:val="003D5FE3"/>
    <w:rsid w:val="003D6F40"/>
    <w:rsid w:val="003D70F7"/>
    <w:rsid w:val="003D7F0B"/>
    <w:rsid w:val="003D7F4F"/>
    <w:rsid w:val="003E0549"/>
    <w:rsid w:val="003E1652"/>
    <w:rsid w:val="003E1A83"/>
    <w:rsid w:val="003E21BE"/>
    <w:rsid w:val="003E2DDC"/>
    <w:rsid w:val="003E345C"/>
    <w:rsid w:val="003E4069"/>
    <w:rsid w:val="003E4111"/>
    <w:rsid w:val="003E466C"/>
    <w:rsid w:val="003E47F5"/>
    <w:rsid w:val="003E484E"/>
    <w:rsid w:val="003E516E"/>
    <w:rsid w:val="003E5271"/>
    <w:rsid w:val="003E568C"/>
    <w:rsid w:val="003E5B0E"/>
    <w:rsid w:val="003E5F9D"/>
    <w:rsid w:val="003E6A4F"/>
    <w:rsid w:val="003E70A7"/>
    <w:rsid w:val="003E736B"/>
    <w:rsid w:val="003E79F7"/>
    <w:rsid w:val="003F02D3"/>
    <w:rsid w:val="003F0C3F"/>
    <w:rsid w:val="003F15ED"/>
    <w:rsid w:val="003F170B"/>
    <w:rsid w:val="003F1723"/>
    <w:rsid w:val="003F17F8"/>
    <w:rsid w:val="003F1C5F"/>
    <w:rsid w:val="003F1F45"/>
    <w:rsid w:val="003F278A"/>
    <w:rsid w:val="003F3206"/>
    <w:rsid w:val="003F33CF"/>
    <w:rsid w:val="003F3983"/>
    <w:rsid w:val="003F3B8A"/>
    <w:rsid w:val="003F4BBD"/>
    <w:rsid w:val="003F525B"/>
    <w:rsid w:val="003F5902"/>
    <w:rsid w:val="003F5AF5"/>
    <w:rsid w:val="003F5FD1"/>
    <w:rsid w:val="003F6016"/>
    <w:rsid w:val="003F6FAB"/>
    <w:rsid w:val="003F7713"/>
    <w:rsid w:val="0040055E"/>
    <w:rsid w:val="00401098"/>
    <w:rsid w:val="00401A98"/>
    <w:rsid w:val="00401C59"/>
    <w:rsid w:val="00401EB3"/>
    <w:rsid w:val="00402265"/>
    <w:rsid w:val="00402372"/>
    <w:rsid w:val="00404341"/>
    <w:rsid w:val="00404432"/>
    <w:rsid w:val="004050CF"/>
    <w:rsid w:val="004053EF"/>
    <w:rsid w:val="00406104"/>
    <w:rsid w:val="004078BC"/>
    <w:rsid w:val="00407A30"/>
    <w:rsid w:val="00407AEF"/>
    <w:rsid w:val="004102D6"/>
    <w:rsid w:val="00410851"/>
    <w:rsid w:val="004109EA"/>
    <w:rsid w:val="0041145D"/>
    <w:rsid w:val="004118DC"/>
    <w:rsid w:val="00412553"/>
    <w:rsid w:val="004125C5"/>
    <w:rsid w:val="0041284B"/>
    <w:rsid w:val="00412DCC"/>
    <w:rsid w:val="004138C6"/>
    <w:rsid w:val="004140BB"/>
    <w:rsid w:val="004140EC"/>
    <w:rsid w:val="00415C6F"/>
    <w:rsid w:val="00415E20"/>
    <w:rsid w:val="00417331"/>
    <w:rsid w:val="00417D53"/>
    <w:rsid w:val="00420023"/>
    <w:rsid w:val="00421119"/>
    <w:rsid w:val="00421268"/>
    <w:rsid w:val="004215C8"/>
    <w:rsid w:val="00422745"/>
    <w:rsid w:val="00424341"/>
    <w:rsid w:val="00424AD4"/>
    <w:rsid w:val="00425202"/>
    <w:rsid w:val="00425C4A"/>
    <w:rsid w:val="00425ED9"/>
    <w:rsid w:val="00425F40"/>
    <w:rsid w:val="00426065"/>
    <w:rsid w:val="0042650E"/>
    <w:rsid w:val="0042670F"/>
    <w:rsid w:val="00426807"/>
    <w:rsid w:val="00430255"/>
    <w:rsid w:val="0043029E"/>
    <w:rsid w:val="004304D8"/>
    <w:rsid w:val="00430A5C"/>
    <w:rsid w:val="00431E47"/>
    <w:rsid w:val="00431F2E"/>
    <w:rsid w:val="004325CE"/>
    <w:rsid w:val="004330E7"/>
    <w:rsid w:val="00433150"/>
    <w:rsid w:val="00433530"/>
    <w:rsid w:val="00433839"/>
    <w:rsid w:val="00433ADA"/>
    <w:rsid w:val="00434B47"/>
    <w:rsid w:val="00434B88"/>
    <w:rsid w:val="00434E76"/>
    <w:rsid w:val="00435578"/>
    <w:rsid w:val="00436498"/>
    <w:rsid w:val="00436531"/>
    <w:rsid w:val="00436C80"/>
    <w:rsid w:val="004370B8"/>
    <w:rsid w:val="0043759C"/>
    <w:rsid w:val="00440152"/>
    <w:rsid w:val="0044169E"/>
    <w:rsid w:val="00441838"/>
    <w:rsid w:val="004419A0"/>
    <w:rsid w:val="00441C6A"/>
    <w:rsid w:val="00442179"/>
    <w:rsid w:val="004422FF"/>
    <w:rsid w:val="00442B2C"/>
    <w:rsid w:val="004433FE"/>
    <w:rsid w:val="004438EA"/>
    <w:rsid w:val="00443942"/>
    <w:rsid w:val="004441CB"/>
    <w:rsid w:val="00444232"/>
    <w:rsid w:val="004442A2"/>
    <w:rsid w:val="004442B2"/>
    <w:rsid w:val="004445E7"/>
    <w:rsid w:val="004450CE"/>
    <w:rsid w:val="00446398"/>
    <w:rsid w:val="004463ED"/>
    <w:rsid w:val="0044702C"/>
    <w:rsid w:val="00447465"/>
    <w:rsid w:val="0044759F"/>
    <w:rsid w:val="004476BF"/>
    <w:rsid w:val="0044797D"/>
    <w:rsid w:val="0045021D"/>
    <w:rsid w:val="00450B4B"/>
    <w:rsid w:val="00450C15"/>
    <w:rsid w:val="00451755"/>
    <w:rsid w:val="004517B9"/>
    <w:rsid w:val="00451C8D"/>
    <w:rsid w:val="00452CD8"/>
    <w:rsid w:val="004532BC"/>
    <w:rsid w:val="0045384E"/>
    <w:rsid w:val="00453891"/>
    <w:rsid w:val="0045395C"/>
    <w:rsid w:val="00453CAA"/>
    <w:rsid w:val="004540CA"/>
    <w:rsid w:val="0045429E"/>
    <w:rsid w:val="004550F2"/>
    <w:rsid w:val="0045531C"/>
    <w:rsid w:val="0045563E"/>
    <w:rsid w:val="00455758"/>
    <w:rsid w:val="0045594E"/>
    <w:rsid w:val="004560F2"/>
    <w:rsid w:val="00456CE8"/>
    <w:rsid w:val="00456DDB"/>
    <w:rsid w:val="004575B3"/>
    <w:rsid w:val="004578EF"/>
    <w:rsid w:val="00457BC7"/>
    <w:rsid w:val="00457F1F"/>
    <w:rsid w:val="00460132"/>
    <w:rsid w:val="0046016C"/>
    <w:rsid w:val="00460330"/>
    <w:rsid w:val="004606DF"/>
    <w:rsid w:val="00460ABC"/>
    <w:rsid w:val="00460BFC"/>
    <w:rsid w:val="00460E6A"/>
    <w:rsid w:val="0046106E"/>
    <w:rsid w:val="004616EA"/>
    <w:rsid w:val="004622C4"/>
    <w:rsid w:val="00462AF9"/>
    <w:rsid w:val="004640D8"/>
    <w:rsid w:val="00465363"/>
    <w:rsid w:val="00465855"/>
    <w:rsid w:val="0046626C"/>
    <w:rsid w:val="00466842"/>
    <w:rsid w:val="00466A11"/>
    <w:rsid w:val="004673CB"/>
    <w:rsid w:val="00470238"/>
    <w:rsid w:val="004704EF"/>
    <w:rsid w:val="00470C52"/>
    <w:rsid w:val="00470E10"/>
    <w:rsid w:val="0047112D"/>
    <w:rsid w:val="00471B32"/>
    <w:rsid w:val="0047215A"/>
    <w:rsid w:val="004725A6"/>
    <w:rsid w:val="00472BA4"/>
    <w:rsid w:val="00472E5C"/>
    <w:rsid w:val="0047334E"/>
    <w:rsid w:val="00473AA3"/>
    <w:rsid w:val="00473E29"/>
    <w:rsid w:val="00474100"/>
    <w:rsid w:val="004743C6"/>
    <w:rsid w:val="00475328"/>
    <w:rsid w:val="0047563F"/>
    <w:rsid w:val="004758C0"/>
    <w:rsid w:val="00475A72"/>
    <w:rsid w:val="00475B5A"/>
    <w:rsid w:val="00475C1C"/>
    <w:rsid w:val="00475E0E"/>
    <w:rsid w:val="004769E0"/>
    <w:rsid w:val="00476E31"/>
    <w:rsid w:val="00477158"/>
    <w:rsid w:val="00480B01"/>
    <w:rsid w:val="00481C32"/>
    <w:rsid w:val="0048234E"/>
    <w:rsid w:val="00482C31"/>
    <w:rsid w:val="00483469"/>
    <w:rsid w:val="00483F37"/>
    <w:rsid w:val="0048445C"/>
    <w:rsid w:val="004856AA"/>
    <w:rsid w:val="00485839"/>
    <w:rsid w:val="00485936"/>
    <w:rsid w:val="00485991"/>
    <w:rsid w:val="0048655E"/>
    <w:rsid w:val="00486FFF"/>
    <w:rsid w:val="00487544"/>
    <w:rsid w:val="00487554"/>
    <w:rsid w:val="00487832"/>
    <w:rsid w:val="00487CAF"/>
    <w:rsid w:val="00487EB9"/>
    <w:rsid w:val="00490090"/>
    <w:rsid w:val="00490B23"/>
    <w:rsid w:val="00490E23"/>
    <w:rsid w:val="00491008"/>
    <w:rsid w:val="00491989"/>
    <w:rsid w:val="00491CD7"/>
    <w:rsid w:val="00491CF0"/>
    <w:rsid w:val="00492799"/>
    <w:rsid w:val="00492A69"/>
    <w:rsid w:val="00492CAB"/>
    <w:rsid w:val="0049317C"/>
    <w:rsid w:val="004939F2"/>
    <w:rsid w:val="00494222"/>
    <w:rsid w:val="00494622"/>
    <w:rsid w:val="004962C5"/>
    <w:rsid w:val="00497982"/>
    <w:rsid w:val="004A01B6"/>
    <w:rsid w:val="004A02D8"/>
    <w:rsid w:val="004A0431"/>
    <w:rsid w:val="004A0637"/>
    <w:rsid w:val="004A0666"/>
    <w:rsid w:val="004A0CAB"/>
    <w:rsid w:val="004A21C4"/>
    <w:rsid w:val="004A25D9"/>
    <w:rsid w:val="004A26CE"/>
    <w:rsid w:val="004A3CB5"/>
    <w:rsid w:val="004A4653"/>
    <w:rsid w:val="004A4664"/>
    <w:rsid w:val="004A4C3D"/>
    <w:rsid w:val="004A52D9"/>
    <w:rsid w:val="004A560D"/>
    <w:rsid w:val="004A5642"/>
    <w:rsid w:val="004A5B34"/>
    <w:rsid w:val="004A5B81"/>
    <w:rsid w:val="004A64A3"/>
    <w:rsid w:val="004A64AB"/>
    <w:rsid w:val="004A6983"/>
    <w:rsid w:val="004A77B7"/>
    <w:rsid w:val="004B09A6"/>
    <w:rsid w:val="004B1911"/>
    <w:rsid w:val="004B1A30"/>
    <w:rsid w:val="004B1CED"/>
    <w:rsid w:val="004B2574"/>
    <w:rsid w:val="004B2985"/>
    <w:rsid w:val="004B2B8D"/>
    <w:rsid w:val="004B4EF0"/>
    <w:rsid w:val="004B5AB1"/>
    <w:rsid w:val="004B5AF4"/>
    <w:rsid w:val="004B6BFB"/>
    <w:rsid w:val="004B7161"/>
    <w:rsid w:val="004B7684"/>
    <w:rsid w:val="004B7A7A"/>
    <w:rsid w:val="004B7D06"/>
    <w:rsid w:val="004C0399"/>
    <w:rsid w:val="004C0514"/>
    <w:rsid w:val="004C0A0C"/>
    <w:rsid w:val="004C1EBD"/>
    <w:rsid w:val="004C2BA0"/>
    <w:rsid w:val="004C2DFC"/>
    <w:rsid w:val="004C311E"/>
    <w:rsid w:val="004C31FA"/>
    <w:rsid w:val="004C3716"/>
    <w:rsid w:val="004C3C07"/>
    <w:rsid w:val="004C3CCA"/>
    <w:rsid w:val="004C4633"/>
    <w:rsid w:val="004C486E"/>
    <w:rsid w:val="004C48BB"/>
    <w:rsid w:val="004C4A15"/>
    <w:rsid w:val="004C614B"/>
    <w:rsid w:val="004C6502"/>
    <w:rsid w:val="004C666E"/>
    <w:rsid w:val="004C6B08"/>
    <w:rsid w:val="004D0304"/>
    <w:rsid w:val="004D0C9E"/>
    <w:rsid w:val="004D1775"/>
    <w:rsid w:val="004D17A0"/>
    <w:rsid w:val="004D21BA"/>
    <w:rsid w:val="004D26BE"/>
    <w:rsid w:val="004D2F2A"/>
    <w:rsid w:val="004D31B7"/>
    <w:rsid w:val="004D32DF"/>
    <w:rsid w:val="004D37C2"/>
    <w:rsid w:val="004D3AA6"/>
    <w:rsid w:val="004D432E"/>
    <w:rsid w:val="004D49BD"/>
    <w:rsid w:val="004D4F4C"/>
    <w:rsid w:val="004D4FDE"/>
    <w:rsid w:val="004D50FB"/>
    <w:rsid w:val="004D6207"/>
    <w:rsid w:val="004D6708"/>
    <w:rsid w:val="004D6E28"/>
    <w:rsid w:val="004D6F56"/>
    <w:rsid w:val="004D77A9"/>
    <w:rsid w:val="004D7C09"/>
    <w:rsid w:val="004D7E03"/>
    <w:rsid w:val="004E0108"/>
    <w:rsid w:val="004E0125"/>
    <w:rsid w:val="004E0383"/>
    <w:rsid w:val="004E0F00"/>
    <w:rsid w:val="004E1E47"/>
    <w:rsid w:val="004E26F8"/>
    <w:rsid w:val="004E2DE8"/>
    <w:rsid w:val="004E313A"/>
    <w:rsid w:val="004E3D85"/>
    <w:rsid w:val="004E462F"/>
    <w:rsid w:val="004E4D4C"/>
    <w:rsid w:val="004E4DD4"/>
    <w:rsid w:val="004E56B0"/>
    <w:rsid w:val="004E57EB"/>
    <w:rsid w:val="004E5A44"/>
    <w:rsid w:val="004E5EA6"/>
    <w:rsid w:val="004E5FD2"/>
    <w:rsid w:val="004E65C8"/>
    <w:rsid w:val="004E698D"/>
    <w:rsid w:val="004E6ADB"/>
    <w:rsid w:val="004E76FD"/>
    <w:rsid w:val="004E7BBE"/>
    <w:rsid w:val="004E7EC0"/>
    <w:rsid w:val="004F0AEA"/>
    <w:rsid w:val="004F0C12"/>
    <w:rsid w:val="004F0D9A"/>
    <w:rsid w:val="004F0F85"/>
    <w:rsid w:val="004F15C1"/>
    <w:rsid w:val="004F176F"/>
    <w:rsid w:val="004F1CDF"/>
    <w:rsid w:val="004F2D65"/>
    <w:rsid w:val="004F33D5"/>
    <w:rsid w:val="004F37FF"/>
    <w:rsid w:val="004F3FC2"/>
    <w:rsid w:val="004F4369"/>
    <w:rsid w:val="004F44C4"/>
    <w:rsid w:val="004F4FFC"/>
    <w:rsid w:val="004F543D"/>
    <w:rsid w:val="004F5E48"/>
    <w:rsid w:val="004F6366"/>
    <w:rsid w:val="004F65CF"/>
    <w:rsid w:val="004F71A0"/>
    <w:rsid w:val="004F73C0"/>
    <w:rsid w:val="004F7439"/>
    <w:rsid w:val="004F77FD"/>
    <w:rsid w:val="004F7C2B"/>
    <w:rsid w:val="004F7EC9"/>
    <w:rsid w:val="00500648"/>
    <w:rsid w:val="00500711"/>
    <w:rsid w:val="00500858"/>
    <w:rsid w:val="00500D30"/>
    <w:rsid w:val="00503515"/>
    <w:rsid w:val="00503AE5"/>
    <w:rsid w:val="0050477A"/>
    <w:rsid w:val="00505071"/>
    <w:rsid w:val="005063CA"/>
    <w:rsid w:val="005065E7"/>
    <w:rsid w:val="00506AE0"/>
    <w:rsid w:val="00507308"/>
    <w:rsid w:val="005076FB"/>
    <w:rsid w:val="00507D65"/>
    <w:rsid w:val="00510724"/>
    <w:rsid w:val="00510ED1"/>
    <w:rsid w:val="00511AA6"/>
    <w:rsid w:val="00512168"/>
    <w:rsid w:val="0051282B"/>
    <w:rsid w:val="00512AF5"/>
    <w:rsid w:val="00513601"/>
    <w:rsid w:val="00513F49"/>
    <w:rsid w:val="005140AA"/>
    <w:rsid w:val="0051420F"/>
    <w:rsid w:val="0051436D"/>
    <w:rsid w:val="00514D41"/>
    <w:rsid w:val="00515836"/>
    <w:rsid w:val="00515CE3"/>
    <w:rsid w:val="0051603F"/>
    <w:rsid w:val="0051691C"/>
    <w:rsid w:val="005169E4"/>
    <w:rsid w:val="005175C8"/>
    <w:rsid w:val="00517E21"/>
    <w:rsid w:val="00520199"/>
    <w:rsid w:val="00520457"/>
    <w:rsid w:val="005204AE"/>
    <w:rsid w:val="00521053"/>
    <w:rsid w:val="005211C9"/>
    <w:rsid w:val="0052235A"/>
    <w:rsid w:val="005228BD"/>
    <w:rsid w:val="00523234"/>
    <w:rsid w:val="005243E4"/>
    <w:rsid w:val="00525CBB"/>
    <w:rsid w:val="005262C3"/>
    <w:rsid w:val="005264D9"/>
    <w:rsid w:val="005268ED"/>
    <w:rsid w:val="00526D90"/>
    <w:rsid w:val="00526EBA"/>
    <w:rsid w:val="00527F22"/>
    <w:rsid w:val="0053074E"/>
    <w:rsid w:val="00530D59"/>
    <w:rsid w:val="005313D6"/>
    <w:rsid w:val="00531ABB"/>
    <w:rsid w:val="00531DB1"/>
    <w:rsid w:val="005326DE"/>
    <w:rsid w:val="005329A8"/>
    <w:rsid w:val="00532CA1"/>
    <w:rsid w:val="00532CAE"/>
    <w:rsid w:val="00533315"/>
    <w:rsid w:val="00533390"/>
    <w:rsid w:val="00533654"/>
    <w:rsid w:val="00533826"/>
    <w:rsid w:val="00534331"/>
    <w:rsid w:val="00534FE5"/>
    <w:rsid w:val="00535B33"/>
    <w:rsid w:val="00535B60"/>
    <w:rsid w:val="00535E22"/>
    <w:rsid w:val="00535ECE"/>
    <w:rsid w:val="005363A0"/>
    <w:rsid w:val="00536A8C"/>
    <w:rsid w:val="005374D7"/>
    <w:rsid w:val="005404E9"/>
    <w:rsid w:val="00542B29"/>
    <w:rsid w:val="00543E82"/>
    <w:rsid w:val="00544070"/>
    <w:rsid w:val="00544214"/>
    <w:rsid w:val="0054430E"/>
    <w:rsid w:val="005453D5"/>
    <w:rsid w:val="0054570D"/>
    <w:rsid w:val="00545EC4"/>
    <w:rsid w:val="00545FCB"/>
    <w:rsid w:val="00546B76"/>
    <w:rsid w:val="005507A0"/>
    <w:rsid w:val="00550BA7"/>
    <w:rsid w:val="005518CA"/>
    <w:rsid w:val="00552B79"/>
    <w:rsid w:val="00552D46"/>
    <w:rsid w:val="005531CE"/>
    <w:rsid w:val="00553360"/>
    <w:rsid w:val="005533F1"/>
    <w:rsid w:val="005537AB"/>
    <w:rsid w:val="0055424C"/>
    <w:rsid w:val="00554481"/>
    <w:rsid w:val="00554A97"/>
    <w:rsid w:val="00554E04"/>
    <w:rsid w:val="00555CC3"/>
    <w:rsid w:val="0055627C"/>
    <w:rsid w:val="00556D69"/>
    <w:rsid w:val="0055779F"/>
    <w:rsid w:val="005606D8"/>
    <w:rsid w:val="00560CA6"/>
    <w:rsid w:val="005612A4"/>
    <w:rsid w:val="00561C5F"/>
    <w:rsid w:val="00561DD1"/>
    <w:rsid w:val="005624C4"/>
    <w:rsid w:val="0056280B"/>
    <w:rsid w:val="0056282E"/>
    <w:rsid w:val="00562A5F"/>
    <w:rsid w:val="00562AA8"/>
    <w:rsid w:val="00562C9E"/>
    <w:rsid w:val="00562EF8"/>
    <w:rsid w:val="00563AA7"/>
    <w:rsid w:val="00564894"/>
    <w:rsid w:val="005648F1"/>
    <w:rsid w:val="00565069"/>
    <w:rsid w:val="0056569D"/>
    <w:rsid w:val="00565710"/>
    <w:rsid w:val="00565CF6"/>
    <w:rsid w:val="00566E50"/>
    <w:rsid w:val="00567381"/>
    <w:rsid w:val="005706C4"/>
    <w:rsid w:val="00570C7A"/>
    <w:rsid w:val="00570F0E"/>
    <w:rsid w:val="005715B7"/>
    <w:rsid w:val="00572681"/>
    <w:rsid w:val="00572B02"/>
    <w:rsid w:val="00573884"/>
    <w:rsid w:val="00573A3E"/>
    <w:rsid w:val="0057421B"/>
    <w:rsid w:val="00575023"/>
    <w:rsid w:val="0057572A"/>
    <w:rsid w:val="005757AC"/>
    <w:rsid w:val="00575881"/>
    <w:rsid w:val="00575D0C"/>
    <w:rsid w:val="00576DA7"/>
    <w:rsid w:val="00576E9A"/>
    <w:rsid w:val="005773B1"/>
    <w:rsid w:val="005773CD"/>
    <w:rsid w:val="005774EB"/>
    <w:rsid w:val="00580091"/>
    <w:rsid w:val="00580253"/>
    <w:rsid w:val="00580453"/>
    <w:rsid w:val="005804D5"/>
    <w:rsid w:val="005817D9"/>
    <w:rsid w:val="00581D99"/>
    <w:rsid w:val="00582635"/>
    <w:rsid w:val="00582CAF"/>
    <w:rsid w:val="0058304D"/>
    <w:rsid w:val="00583BF6"/>
    <w:rsid w:val="0058500D"/>
    <w:rsid w:val="00585170"/>
    <w:rsid w:val="00585327"/>
    <w:rsid w:val="0058556C"/>
    <w:rsid w:val="00585F64"/>
    <w:rsid w:val="00586321"/>
    <w:rsid w:val="005863B6"/>
    <w:rsid w:val="00586685"/>
    <w:rsid w:val="005873AD"/>
    <w:rsid w:val="0058792B"/>
    <w:rsid w:val="00587DD0"/>
    <w:rsid w:val="00587E48"/>
    <w:rsid w:val="00590200"/>
    <w:rsid w:val="005913B8"/>
    <w:rsid w:val="00591C38"/>
    <w:rsid w:val="00592679"/>
    <w:rsid w:val="00592B8D"/>
    <w:rsid w:val="00593191"/>
    <w:rsid w:val="00593205"/>
    <w:rsid w:val="005937B6"/>
    <w:rsid w:val="0059437B"/>
    <w:rsid w:val="005945B7"/>
    <w:rsid w:val="00594631"/>
    <w:rsid w:val="00594B7B"/>
    <w:rsid w:val="00595105"/>
    <w:rsid w:val="0059529C"/>
    <w:rsid w:val="0059577E"/>
    <w:rsid w:val="005958CE"/>
    <w:rsid w:val="005958D5"/>
    <w:rsid w:val="00595FBC"/>
    <w:rsid w:val="00596010"/>
    <w:rsid w:val="00596E37"/>
    <w:rsid w:val="005972F8"/>
    <w:rsid w:val="005A0C64"/>
    <w:rsid w:val="005A104A"/>
    <w:rsid w:val="005A1163"/>
    <w:rsid w:val="005A18FB"/>
    <w:rsid w:val="005A2A9F"/>
    <w:rsid w:val="005A31E5"/>
    <w:rsid w:val="005A32C7"/>
    <w:rsid w:val="005A3818"/>
    <w:rsid w:val="005A3E95"/>
    <w:rsid w:val="005A4407"/>
    <w:rsid w:val="005A45EA"/>
    <w:rsid w:val="005A4ADB"/>
    <w:rsid w:val="005A4EEF"/>
    <w:rsid w:val="005A55E0"/>
    <w:rsid w:val="005A5663"/>
    <w:rsid w:val="005A5934"/>
    <w:rsid w:val="005A5CC5"/>
    <w:rsid w:val="005A5ECC"/>
    <w:rsid w:val="005A643F"/>
    <w:rsid w:val="005A6631"/>
    <w:rsid w:val="005A678F"/>
    <w:rsid w:val="005A6B5D"/>
    <w:rsid w:val="005A6D59"/>
    <w:rsid w:val="005A702B"/>
    <w:rsid w:val="005A7051"/>
    <w:rsid w:val="005A75AC"/>
    <w:rsid w:val="005B0A5C"/>
    <w:rsid w:val="005B0CD5"/>
    <w:rsid w:val="005B21DC"/>
    <w:rsid w:val="005B26B3"/>
    <w:rsid w:val="005B2B89"/>
    <w:rsid w:val="005B2FB0"/>
    <w:rsid w:val="005B381C"/>
    <w:rsid w:val="005B3CB4"/>
    <w:rsid w:val="005B4B62"/>
    <w:rsid w:val="005B539C"/>
    <w:rsid w:val="005B6DEF"/>
    <w:rsid w:val="005B7459"/>
    <w:rsid w:val="005B7897"/>
    <w:rsid w:val="005B7F6C"/>
    <w:rsid w:val="005C0248"/>
    <w:rsid w:val="005C0798"/>
    <w:rsid w:val="005C1519"/>
    <w:rsid w:val="005C1B77"/>
    <w:rsid w:val="005C2AF6"/>
    <w:rsid w:val="005C33E4"/>
    <w:rsid w:val="005C3BB4"/>
    <w:rsid w:val="005C40F0"/>
    <w:rsid w:val="005C40F1"/>
    <w:rsid w:val="005C4AE0"/>
    <w:rsid w:val="005C50E4"/>
    <w:rsid w:val="005C5A58"/>
    <w:rsid w:val="005C6632"/>
    <w:rsid w:val="005C664B"/>
    <w:rsid w:val="005C692D"/>
    <w:rsid w:val="005C6E74"/>
    <w:rsid w:val="005D14AB"/>
    <w:rsid w:val="005D1B7E"/>
    <w:rsid w:val="005D1C3D"/>
    <w:rsid w:val="005D2024"/>
    <w:rsid w:val="005D26D1"/>
    <w:rsid w:val="005D3CC2"/>
    <w:rsid w:val="005D3D12"/>
    <w:rsid w:val="005D3D1D"/>
    <w:rsid w:val="005D4460"/>
    <w:rsid w:val="005D45CF"/>
    <w:rsid w:val="005D4ADD"/>
    <w:rsid w:val="005D5479"/>
    <w:rsid w:val="005D5805"/>
    <w:rsid w:val="005D5A87"/>
    <w:rsid w:val="005D5D45"/>
    <w:rsid w:val="005D7031"/>
    <w:rsid w:val="005E0A6B"/>
    <w:rsid w:val="005E1F2E"/>
    <w:rsid w:val="005E2B8E"/>
    <w:rsid w:val="005E2B9B"/>
    <w:rsid w:val="005E3E1E"/>
    <w:rsid w:val="005E3F83"/>
    <w:rsid w:val="005E415F"/>
    <w:rsid w:val="005E4730"/>
    <w:rsid w:val="005E4735"/>
    <w:rsid w:val="005E4762"/>
    <w:rsid w:val="005E5507"/>
    <w:rsid w:val="005E5615"/>
    <w:rsid w:val="005E5DCB"/>
    <w:rsid w:val="005E60E9"/>
    <w:rsid w:val="005E66FA"/>
    <w:rsid w:val="005E67DF"/>
    <w:rsid w:val="005E7E80"/>
    <w:rsid w:val="005F0031"/>
    <w:rsid w:val="005F02E0"/>
    <w:rsid w:val="005F0520"/>
    <w:rsid w:val="005F0A2C"/>
    <w:rsid w:val="005F0C2E"/>
    <w:rsid w:val="005F1FCC"/>
    <w:rsid w:val="005F2910"/>
    <w:rsid w:val="005F2AC4"/>
    <w:rsid w:val="005F321F"/>
    <w:rsid w:val="005F4306"/>
    <w:rsid w:val="005F4D6F"/>
    <w:rsid w:val="005F5A4E"/>
    <w:rsid w:val="005F6308"/>
    <w:rsid w:val="005F6413"/>
    <w:rsid w:val="005F6D43"/>
    <w:rsid w:val="005F7B5E"/>
    <w:rsid w:val="00600172"/>
    <w:rsid w:val="00600838"/>
    <w:rsid w:val="00600B01"/>
    <w:rsid w:val="006014EC"/>
    <w:rsid w:val="00601E39"/>
    <w:rsid w:val="0060230F"/>
    <w:rsid w:val="00602C1C"/>
    <w:rsid w:val="00603062"/>
    <w:rsid w:val="006030F5"/>
    <w:rsid w:val="00603958"/>
    <w:rsid w:val="00603C78"/>
    <w:rsid w:val="00603F7C"/>
    <w:rsid w:val="006048F1"/>
    <w:rsid w:val="00606576"/>
    <w:rsid w:val="00606A2B"/>
    <w:rsid w:val="006070F2"/>
    <w:rsid w:val="00607997"/>
    <w:rsid w:val="00607B0D"/>
    <w:rsid w:val="00607F35"/>
    <w:rsid w:val="00610073"/>
    <w:rsid w:val="0061097D"/>
    <w:rsid w:val="00611047"/>
    <w:rsid w:val="00611664"/>
    <w:rsid w:val="00611B6B"/>
    <w:rsid w:val="0061273D"/>
    <w:rsid w:val="00612AA5"/>
    <w:rsid w:val="00612CE1"/>
    <w:rsid w:val="00612D1C"/>
    <w:rsid w:val="006134C6"/>
    <w:rsid w:val="00613641"/>
    <w:rsid w:val="00613A9A"/>
    <w:rsid w:val="00613FB3"/>
    <w:rsid w:val="00614139"/>
    <w:rsid w:val="00614613"/>
    <w:rsid w:val="00614A11"/>
    <w:rsid w:val="0061534D"/>
    <w:rsid w:val="00615FFE"/>
    <w:rsid w:val="00616087"/>
    <w:rsid w:val="00616A12"/>
    <w:rsid w:val="00616E18"/>
    <w:rsid w:val="00617008"/>
    <w:rsid w:val="006174EF"/>
    <w:rsid w:val="00620ACC"/>
    <w:rsid w:val="006212FC"/>
    <w:rsid w:val="00621328"/>
    <w:rsid w:val="00621F4F"/>
    <w:rsid w:val="0062216D"/>
    <w:rsid w:val="00622171"/>
    <w:rsid w:val="00622473"/>
    <w:rsid w:val="00622A0C"/>
    <w:rsid w:val="00622E8B"/>
    <w:rsid w:val="00623832"/>
    <w:rsid w:val="006238AB"/>
    <w:rsid w:val="00623DDA"/>
    <w:rsid w:val="00623E3D"/>
    <w:rsid w:val="00624B77"/>
    <w:rsid w:val="00625325"/>
    <w:rsid w:val="00625D89"/>
    <w:rsid w:val="00626498"/>
    <w:rsid w:val="006265F6"/>
    <w:rsid w:val="00626829"/>
    <w:rsid w:val="0062717D"/>
    <w:rsid w:val="00627791"/>
    <w:rsid w:val="00627C39"/>
    <w:rsid w:val="00627F9E"/>
    <w:rsid w:val="006304ED"/>
    <w:rsid w:val="00630BCC"/>
    <w:rsid w:val="006317C7"/>
    <w:rsid w:val="00632DD6"/>
    <w:rsid w:val="00633268"/>
    <w:rsid w:val="00633D72"/>
    <w:rsid w:val="00633FB4"/>
    <w:rsid w:val="0063425C"/>
    <w:rsid w:val="00634334"/>
    <w:rsid w:val="0063437E"/>
    <w:rsid w:val="006349C7"/>
    <w:rsid w:val="00634D4D"/>
    <w:rsid w:val="006357CF"/>
    <w:rsid w:val="006360B1"/>
    <w:rsid w:val="006368DB"/>
    <w:rsid w:val="00636903"/>
    <w:rsid w:val="00636CB5"/>
    <w:rsid w:val="00636D47"/>
    <w:rsid w:val="00640107"/>
    <w:rsid w:val="00640227"/>
    <w:rsid w:val="00640820"/>
    <w:rsid w:val="00640C8B"/>
    <w:rsid w:val="0064155F"/>
    <w:rsid w:val="006415F1"/>
    <w:rsid w:val="00641EA7"/>
    <w:rsid w:val="00642896"/>
    <w:rsid w:val="00643E2B"/>
    <w:rsid w:val="00644142"/>
    <w:rsid w:val="00644271"/>
    <w:rsid w:val="006444A1"/>
    <w:rsid w:val="00644788"/>
    <w:rsid w:val="00644BB0"/>
    <w:rsid w:val="00644EA5"/>
    <w:rsid w:val="006452B7"/>
    <w:rsid w:val="006456AB"/>
    <w:rsid w:val="00645A00"/>
    <w:rsid w:val="00645F4A"/>
    <w:rsid w:val="00645F88"/>
    <w:rsid w:val="00646E2C"/>
    <w:rsid w:val="006473D1"/>
    <w:rsid w:val="00647EF1"/>
    <w:rsid w:val="0065038D"/>
    <w:rsid w:val="006504D1"/>
    <w:rsid w:val="006507D0"/>
    <w:rsid w:val="00650A42"/>
    <w:rsid w:val="00651315"/>
    <w:rsid w:val="00652078"/>
    <w:rsid w:val="006527CC"/>
    <w:rsid w:val="006536CB"/>
    <w:rsid w:val="00653864"/>
    <w:rsid w:val="00653A2F"/>
    <w:rsid w:val="00653AFA"/>
    <w:rsid w:val="00653B21"/>
    <w:rsid w:val="00653B3A"/>
    <w:rsid w:val="006548F6"/>
    <w:rsid w:val="0065495A"/>
    <w:rsid w:val="00654AD2"/>
    <w:rsid w:val="00655995"/>
    <w:rsid w:val="00655BDA"/>
    <w:rsid w:val="0065615D"/>
    <w:rsid w:val="006566A4"/>
    <w:rsid w:val="00656886"/>
    <w:rsid w:val="00657768"/>
    <w:rsid w:val="00657A80"/>
    <w:rsid w:val="00657AA5"/>
    <w:rsid w:val="006606B6"/>
    <w:rsid w:val="00660F5B"/>
    <w:rsid w:val="00661C14"/>
    <w:rsid w:val="00661D6C"/>
    <w:rsid w:val="00662CD3"/>
    <w:rsid w:val="00663A3F"/>
    <w:rsid w:val="00664E05"/>
    <w:rsid w:val="0066547A"/>
    <w:rsid w:val="00665F2A"/>
    <w:rsid w:val="006661C5"/>
    <w:rsid w:val="006661CE"/>
    <w:rsid w:val="0066697D"/>
    <w:rsid w:val="00667814"/>
    <w:rsid w:val="00667FA9"/>
    <w:rsid w:val="00670208"/>
    <w:rsid w:val="00670534"/>
    <w:rsid w:val="006723A4"/>
    <w:rsid w:val="00672B87"/>
    <w:rsid w:val="00673C9B"/>
    <w:rsid w:val="0067414D"/>
    <w:rsid w:val="006741FB"/>
    <w:rsid w:val="00674971"/>
    <w:rsid w:val="006750BC"/>
    <w:rsid w:val="006758AA"/>
    <w:rsid w:val="006764FF"/>
    <w:rsid w:val="00676B95"/>
    <w:rsid w:val="00676E54"/>
    <w:rsid w:val="00676FB6"/>
    <w:rsid w:val="00677A7F"/>
    <w:rsid w:val="00677CC9"/>
    <w:rsid w:val="00681CC0"/>
    <w:rsid w:val="00682064"/>
    <w:rsid w:val="00682084"/>
    <w:rsid w:val="00682193"/>
    <w:rsid w:val="00682D67"/>
    <w:rsid w:val="00683452"/>
    <w:rsid w:val="006835A5"/>
    <w:rsid w:val="006838A8"/>
    <w:rsid w:val="00683FA6"/>
    <w:rsid w:val="0068411A"/>
    <w:rsid w:val="006858C0"/>
    <w:rsid w:val="006860DC"/>
    <w:rsid w:val="0068636F"/>
    <w:rsid w:val="006869A6"/>
    <w:rsid w:val="00686F18"/>
    <w:rsid w:val="00686F83"/>
    <w:rsid w:val="006871A9"/>
    <w:rsid w:val="006871F5"/>
    <w:rsid w:val="0068753D"/>
    <w:rsid w:val="00687EF1"/>
    <w:rsid w:val="006902BF"/>
    <w:rsid w:val="0069075E"/>
    <w:rsid w:val="00690896"/>
    <w:rsid w:val="00691617"/>
    <w:rsid w:val="006922E1"/>
    <w:rsid w:val="006931CF"/>
    <w:rsid w:val="00693544"/>
    <w:rsid w:val="00693682"/>
    <w:rsid w:val="006939A9"/>
    <w:rsid w:val="0069475C"/>
    <w:rsid w:val="0069490A"/>
    <w:rsid w:val="00694EA3"/>
    <w:rsid w:val="006954AB"/>
    <w:rsid w:val="006957E9"/>
    <w:rsid w:val="00695C62"/>
    <w:rsid w:val="00696243"/>
    <w:rsid w:val="006967DC"/>
    <w:rsid w:val="00696930"/>
    <w:rsid w:val="00696969"/>
    <w:rsid w:val="00696E94"/>
    <w:rsid w:val="006976BE"/>
    <w:rsid w:val="006977CE"/>
    <w:rsid w:val="0069794E"/>
    <w:rsid w:val="00697BD0"/>
    <w:rsid w:val="00697EF9"/>
    <w:rsid w:val="006A009F"/>
    <w:rsid w:val="006A06E4"/>
    <w:rsid w:val="006A0AB6"/>
    <w:rsid w:val="006A1179"/>
    <w:rsid w:val="006A16B0"/>
    <w:rsid w:val="006A1813"/>
    <w:rsid w:val="006A32E6"/>
    <w:rsid w:val="006A3674"/>
    <w:rsid w:val="006A38A5"/>
    <w:rsid w:val="006A3FFB"/>
    <w:rsid w:val="006A44D9"/>
    <w:rsid w:val="006A52F1"/>
    <w:rsid w:val="006A5355"/>
    <w:rsid w:val="006A5750"/>
    <w:rsid w:val="006A66CF"/>
    <w:rsid w:val="006A6729"/>
    <w:rsid w:val="006A70EE"/>
    <w:rsid w:val="006A76AF"/>
    <w:rsid w:val="006A7967"/>
    <w:rsid w:val="006A7E5D"/>
    <w:rsid w:val="006B11B8"/>
    <w:rsid w:val="006B1781"/>
    <w:rsid w:val="006B1BB0"/>
    <w:rsid w:val="006B5870"/>
    <w:rsid w:val="006B5C18"/>
    <w:rsid w:val="006B5ED9"/>
    <w:rsid w:val="006B6763"/>
    <w:rsid w:val="006B74CE"/>
    <w:rsid w:val="006B7894"/>
    <w:rsid w:val="006B7B1F"/>
    <w:rsid w:val="006C07FF"/>
    <w:rsid w:val="006C2516"/>
    <w:rsid w:val="006C26C3"/>
    <w:rsid w:val="006C2734"/>
    <w:rsid w:val="006C2CB3"/>
    <w:rsid w:val="006C30A6"/>
    <w:rsid w:val="006C32BF"/>
    <w:rsid w:val="006C34A8"/>
    <w:rsid w:val="006C3C08"/>
    <w:rsid w:val="006C50BD"/>
    <w:rsid w:val="006C5652"/>
    <w:rsid w:val="006C5760"/>
    <w:rsid w:val="006C5D5D"/>
    <w:rsid w:val="006C65C6"/>
    <w:rsid w:val="006C744F"/>
    <w:rsid w:val="006C7874"/>
    <w:rsid w:val="006C7E08"/>
    <w:rsid w:val="006D0763"/>
    <w:rsid w:val="006D0B78"/>
    <w:rsid w:val="006D2102"/>
    <w:rsid w:val="006D260B"/>
    <w:rsid w:val="006D2737"/>
    <w:rsid w:val="006D308C"/>
    <w:rsid w:val="006D3700"/>
    <w:rsid w:val="006D52F0"/>
    <w:rsid w:val="006D5877"/>
    <w:rsid w:val="006D6638"/>
    <w:rsid w:val="006D68FE"/>
    <w:rsid w:val="006E0082"/>
    <w:rsid w:val="006E0A61"/>
    <w:rsid w:val="006E14FA"/>
    <w:rsid w:val="006E18A8"/>
    <w:rsid w:val="006E1DBD"/>
    <w:rsid w:val="006E28EA"/>
    <w:rsid w:val="006E2E2E"/>
    <w:rsid w:val="006E3AA9"/>
    <w:rsid w:val="006E3C83"/>
    <w:rsid w:val="006E3D60"/>
    <w:rsid w:val="006E5AAB"/>
    <w:rsid w:val="006E5E86"/>
    <w:rsid w:val="006E60E9"/>
    <w:rsid w:val="006E6246"/>
    <w:rsid w:val="006E646A"/>
    <w:rsid w:val="006E656A"/>
    <w:rsid w:val="006E74EF"/>
    <w:rsid w:val="006E7B3A"/>
    <w:rsid w:val="006E7CAF"/>
    <w:rsid w:val="006F042E"/>
    <w:rsid w:val="006F09F6"/>
    <w:rsid w:val="006F0D15"/>
    <w:rsid w:val="006F0E29"/>
    <w:rsid w:val="006F13BB"/>
    <w:rsid w:val="006F13C2"/>
    <w:rsid w:val="006F1742"/>
    <w:rsid w:val="006F1BB8"/>
    <w:rsid w:val="006F242B"/>
    <w:rsid w:val="006F2B2E"/>
    <w:rsid w:val="006F2FCD"/>
    <w:rsid w:val="006F3A3B"/>
    <w:rsid w:val="006F4123"/>
    <w:rsid w:val="006F41A3"/>
    <w:rsid w:val="006F4607"/>
    <w:rsid w:val="006F4968"/>
    <w:rsid w:val="006F4B4F"/>
    <w:rsid w:val="006F4DBC"/>
    <w:rsid w:val="006F5B37"/>
    <w:rsid w:val="006F616E"/>
    <w:rsid w:val="006F6888"/>
    <w:rsid w:val="006F78A4"/>
    <w:rsid w:val="006F7A28"/>
    <w:rsid w:val="006F7C29"/>
    <w:rsid w:val="007000CE"/>
    <w:rsid w:val="0070011E"/>
    <w:rsid w:val="00700F72"/>
    <w:rsid w:val="0070263B"/>
    <w:rsid w:val="0070279F"/>
    <w:rsid w:val="00702AD2"/>
    <w:rsid w:val="007033A0"/>
    <w:rsid w:val="00703450"/>
    <w:rsid w:val="00704939"/>
    <w:rsid w:val="00705B49"/>
    <w:rsid w:val="00706626"/>
    <w:rsid w:val="0070695A"/>
    <w:rsid w:val="00706A3F"/>
    <w:rsid w:val="00707297"/>
    <w:rsid w:val="007072E1"/>
    <w:rsid w:val="00707440"/>
    <w:rsid w:val="0070777F"/>
    <w:rsid w:val="00710EEC"/>
    <w:rsid w:val="00710FFF"/>
    <w:rsid w:val="00711625"/>
    <w:rsid w:val="00711EA0"/>
    <w:rsid w:val="00711EF3"/>
    <w:rsid w:val="00712422"/>
    <w:rsid w:val="007125B9"/>
    <w:rsid w:val="007126C3"/>
    <w:rsid w:val="0071335E"/>
    <w:rsid w:val="00713844"/>
    <w:rsid w:val="00714507"/>
    <w:rsid w:val="0071525A"/>
    <w:rsid w:val="00715640"/>
    <w:rsid w:val="00715810"/>
    <w:rsid w:val="00715D93"/>
    <w:rsid w:val="007164A1"/>
    <w:rsid w:val="00716F1F"/>
    <w:rsid w:val="00717AB0"/>
    <w:rsid w:val="00717DBA"/>
    <w:rsid w:val="00720E04"/>
    <w:rsid w:val="00720E42"/>
    <w:rsid w:val="00721699"/>
    <w:rsid w:val="00721BBB"/>
    <w:rsid w:val="0072293B"/>
    <w:rsid w:val="00722D5C"/>
    <w:rsid w:val="00722E86"/>
    <w:rsid w:val="00722F4F"/>
    <w:rsid w:val="00722F7C"/>
    <w:rsid w:val="007232EF"/>
    <w:rsid w:val="00723A9C"/>
    <w:rsid w:val="007254D4"/>
    <w:rsid w:val="0072772B"/>
    <w:rsid w:val="00727EC6"/>
    <w:rsid w:val="00727FAF"/>
    <w:rsid w:val="007300AE"/>
    <w:rsid w:val="0073106E"/>
    <w:rsid w:val="0073114B"/>
    <w:rsid w:val="0073170D"/>
    <w:rsid w:val="00732ACB"/>
    <w:rsid w:val="00732D85"/>
    <w:rsid w:val="007331A0"/>
    <w:rsid w:val="00733EC2"/>
    <w:rsid w:val="00735099"/>
    <w:rsid w:val="00735210"/>
    <w:rsid w:val="00735B71"/>
    <w:rsid w:val="00735E8C"/>
    <w:rsid w:val="0073608B"/>
    <w:rsid w:val="00736528"/>
    <w:rsid w:val="00737702"/>
    <w:rsid w:val="007377D4"/>
    <w:rsid w:val="007379C0"/>
    <w:rsid w:val="0074009F"/>
    <w:rsid w:val="007400D2"/>
    <w:rsid w:val="007402FC"/>
    <w:rsid w:val="0074064B"/>
    <w:rsid w:val="00740AE3"/>
    <w:rsid w:val="00740C3E"/>
    <w:rsid w:val="00741198"/>
    <w:rsid w:val="00741353"/>
    <w:rsid w:val="00741430"/>
    <w:rsid w:val="007417D5"/>
    <w:rsid w:val="00741D1B"/>
    <w:rsid w:val="00742245"/>
    <w:rsid w:val="00742C39"/>
    <w:rsid w:val="00742D0A"/>
    <w:rsid w:val="00742D39"/>
    <w:rsid w:val="00742D4A"/>
    <w:rsid w:val="00742DBD"/>
    <w:rsid w:val="00742FA9"/>
    <w:rsid w:val="00743838"/>
    <w:rsid w:val="00744F8B"/>
    <w:rsid w:val="00745208"/>
    <w:rsid w:val="007456BB"/>
    <w:rsid w:val="00745874"/>
    <w:rsid w:val="00745FC0"/>
    <w:rsid w:val="00746123"/>
    <w:rsid w:val="007461E4"/>
    <w:rsid w:val="0074628B"/>
    <w:rsid w:val="00746732"/>
    <w:rsid w:val="00746943"/>
    <w:rsid w:val="0074701A"/>
    <w:rsid w:val="007473A1"/>
    <w:rsid w:val="007473C3"/>
    <w:rsid w:val="00747502"/>
    <w:rsid w:val="0075153B"/>
    <w:rsid w:val="00752042"/>
    <w:rsid w:val="007530A6"/>
    <w:rsid w:val="007532E4"/>
    <w:rsid w:val="00753977"/>
    <w:rsid w:val="00755054"/>
    <w:rsid w:val="00755116"/>
    <w:rsid w:val="0075520F"/>
    <w:rsid w:val="007552F3"/>
    <w:rsid w:val="007556B3"/>
    <w:rsid w:val="00755FD8"/>
    <w:rsid w:val="00756353"/>
    <w:rsid w:val="00757526"/>
    <w:rsid w:val="00757906"/>
    <w:rsid w:val="00760968"/>
    <w:rsid w:val="0076131C"/>
    <w:rsid w:val="007617E8"/>
    <w:rsid w:val="00761861"/>
    <w:rsid w:val="00761E1B"/>
    <w:rsid w:val="00762DDD"/>
    <w:rsid w:val="00763BAF"/>
    <w:rsid w:val="00764135"/>
    <w:rsid w:val="0076575B"/>
    <w:rsid w:val="00765F4A"/>
    <w:rsid w:val="007671D3"/>
    <w:rsid w:val="00770EBA"/>
    <w:rsid w:val="00770F9A"/>
    <w:rsid w:val="007712DE"/>
    <w:rsid w:val="00772271"/>
    <w:rsid w:val="00774138"/>
    <w:rsid w:val="007741E7"/>
    <w:rsid w:val="0077559A"/>
    <w:rsid w:val="00775988"/>
    <w:rsid w:val="00775A66"/>
    <w:rsid w:val="00775EE5"/>
    <w:rsid w:val="00775FF7"/>
    <w:rsid w:val="00777A24"/>
    <w:rsid w:val="00777DFA"/>
    <w:rsid w:val="00780B41"/>
    <w:rsid w:val="00780DE5"/>
    <w:rsid w:val="00781F27"/>
    <w:rsid w:val="00782496"/>
    <w:rsid w:val="00783375"/>
    <w:rsid w:val="007837DC"/>
    <w:rsid w:val="00783BA8"/>
    <w:rsid w:val="00783F44"/>
    <w:rsid w:val="00784A2C"/>
    <w:rsid w:val="00785A61"/>
    <w:rsid w:val="00785AF1"/>
    <w:rsid w:val="00785EFD"/>
    <w:rsid w:val="00786AA1"/>
    <w:rsid w:val="0078712A"/>
    <w:rsid w:val="007872CE"/>
    <w:rsid w:val="00787324"/>
    <w:rsid w:val="00787C96"/>
    <w:rsid w:val="0079025C"/>
    <w:rsid w:val="0079042D"/>
    <w:rsid w:val="0079076B"/>
    <w:rsid w:val="00790F40"/>
    <w:rsid w:val="007910A1"/>
    <w:rsid w:val="0079199D"/>
    <w:rsid w:val="00791EF7"/>
    <w:rsid w:val="007923E1"/>
    <w:rsid w:val="007925F6"/>
    <w:rsid w:val="007932A6"/>
    <w:rsid w:val="00793408"/>
    <w:rsid w:val="00793BAC"/>
    <w:rsid w:val="00793C7B"/>
    <w:rsid w:val="007942AA"/>
    <w:rsid w:val="007954D5"/>
    <w:rsid w:val="0079574E"/>
    <w:rsid w:val="00795787"/>
    <w:rsid w:val="00795BC9"/>
    <w:rsid w:val="00795E63"/>
    <w:rsid w:val="00796437"/>
    <w:rsid w:val="00796A2D"/>
    <w:rsid w:val="00797778"/>
    <w:rsid w:val="007A01ED"/>
    <w:rsid w:val="007A0644"/>
    <w:rsid w:val="007A07EC"/>
    <w:rsid w:val="007A0830"/>
    <w:rsid w:val="007A146F"/>
    <w:rsid w:val="007A234A"/>
    <w:rsid w:val="007A32BD"/>
    <w:rsid w:val="007A32E7"/>
    <w:rsid w:val="007A3666"/>
    <w:rsid w:val="007A3875"/>
    <w:rsid w:val="007A42DF"/>
    <w:rsid w:val="007A55CD"/>
    <w:rsid w:val="007A5A40"/>
    <w:rsid w:val="007A6001"/>
    <w:rsid w:val="007A64F0"/>
    <w:rsid w:val="007A67A8"/>
    <w:rsid w:val="007A783F"/>
    <w:rsid w:val="007A792B"/>
    <w:rsid w:val="007A7FEB"/>
    <w:rsid w:val="007B0EAE"/>
    <w:rsid w:val="007B0F29"/>
    <w:rsid w:val="007B1340"/>
    <w:rsid w:val="007B19B3"/>
    <w:rsid w:val="007B2384"/>
    <w:rsid w:val="007B37C7"/>
    <w:rsid w:val="007B45E9"/>
    <w:rsid w:val="007B49A1"/>
    <w:rsid w:val="007B54CC"/>
    <w:rsid w:val="007B581F"/>
    <w:rsid w:val="007B6CA8"/>
    <w:rsid w:val="007B7172"/>
    <w:rsid w:val="007B7FCF"/>
    <w:rsid w:val="007C0ED3"/>
    <w:rsid w:val="007C26F3"/>
    <w:rsid w:val="007C2797"/>
    <w:rsid w:val="007C28BB"/>
    <w:rsid w:val="007C3033"/>
    <w:rsid w:val="007C321D"/>
    <w:rsid w:val="007C3771"/>
    <w:rsid w:val="007C483A"/>
    <w:rsid w:val="007C4B94"/>
    <w:rsid w:val="007C531B"/>
    <w:rsid w:val="007C5326"/>
    <w:rsid w:val="007C5341"/>
    <w:rsid w:val="007C594E"/>
    <w:rsid w:val="007C5AA0"/>
    <w:rsid w:val="007C5ABD"/>
    <w:rsid w:val="007C5DB0"/>
    <w:rsid w:val="007C5F5D"/>
    <w:rsid w:val="007C628B"/>
    <w:rsid w:val="007C67E1"/>
    <w:rsid w:val="007D03AC"/>
    <w:rsid w:val="007D08E0"/>
    <w:rsid w:val="007D10E5"/>
    <w:rsid w:val="007D13A7"/>
    <w:rsid w:val="007D216B"/>
    <w:rsid w:val="007D23F7"/>
    <w:rsid w:val="007D2DD7"/>
    <w:rsid w:val="007D304F"/>
    <w:rsid w:val="007D3891"/>
    <w:rsid w:val="007D3C2F"/>
    <w:rsid w:val="007D3D09"/>
    <w:rsid w:val="007D3DB6"/>
    <w:rsid w:val="007D3ED4"/>
    <w:rsid w:val="007D42FC"/>
    <w:rsid w:val="007D594F"/>
    <w:rsid w:val="007D5B84"/>
    <w:rsid w:val="007D65F9"/>
    <w:rsid w:val="007D666A"/>
    <w:rsid w:val="007D6A99"/>
    <w:rsid w:val="007D6E6B"/>
    <w:rsid w:val="007D6F1D"/>
    <w:rsid w:val="007D7801"/>
    <w:rsid w:val="007E0959"/>
    <w:rsid w:val="007E1BE8"/>
    <w:rsid w:val="007E2258"/>
    <w:rsid w:val="007E2CFD"/>
    <w:rsid w:val="007E3478"/>
    <w:rsid w:val="007E367B"/>
    <w:rsid w:val="007E38B3"/>
    <w:rsid w:val="007E3FC2"/>
    <w:rsid w:val="007E4866"/>
    <w:rsid w:val="007E4CAF"/>
    <w:rsid w:val="007E4D4B"/>
    <w:rsid w:val="007E50AB"/>
    <w:rsid w:val="007E5C0F"/>
    <w:rsid w:val="007E6908"/>
    <w:rsid w:val="007E711F"/>
    <w:rsid w:val="007F0643"/>
    <w:rsid w:val="007F0D22"/>
    <w:rsid w:val="007F0E1A"/>
    <w:rsid w:val="007F14E1"/>
    <w:rsid w:val="007F1A48"/>
    <w:rsid w:val="007F1E26"/>
    <w:rsid w:val="007F2160"/>
    <w:rsid w:val="007F2170"/>
    <w:rsid w:val="007F2D4F"/>
    <w:rsid w:val="007F33D6"/>
    <w:rsid w:val="007F3D1D"/>
    <w:rsid w:val="007F4037"/>
    <w:rsid w:val="007F45FB"/>
    <w:rsid w:val="007F4611"/>
    <w:rsid w:val="007F4756"/>
    <w:rsid w:val="007F479E"/>
    <w:rsid w:val="007F47BB"/>
    <w:rsid w:val="007F4900"/>
    <w:rsid w:val="007F4B9A"/>
    <w:rsid w:val="007F5A58"/>
    <w:rsid w:val="007F5FE1"/>
    <w:rsid w:val="007F6983"/>
    <w:rsid w:val="007F6A63"/>
    <w:rsid w:val="007F783C"/>
    <w:rsid w:val="00801DC1"/>
    <w:rsid w:val="00802141"/>
    <w:rsid w:val="0080217B"/>
    <w:rsid w:val="008023E7"/>
    <w:rsid w:val="00802CE1"/>
    <w:rsid w:val="00802EBA"/>
    <w:rsid w:val="008039BA"/>
    <w:rsid w:val="00803ACC"/>
    <w:rsid w:val="00804383"/>
    <w:rsid w:val="008055FB"/>
    <w:rsid w:val="00805B31"/>
    <w:rsid w:val="00805E9D"/>
    <w:rsid w:val="00805F5F"/>
    <w:rsid w:val="0080661B"/>
    <w:rsid w:val="00806C40"/>
    <w:rsid w:val="00806C73"/>
    <w:rsid w:val="00807140"/>
    <w:rsid w:val="008075F7"/>
    <w:rsid w:val="0081013C"/>
    <w:rsid w:val="00810385"/>
    <w:rsid w:val="00811058"/>
    <w:rsid w:val="008114FB"/>
    <w:rsid w:val="008128DD"/>
    <w:rsid w:val="00812D76"/>
    <w:rsid w:val="00812EC0"/>
    <w:rsid w:val="00812ECB"/>
    <w:rsid w:val="00813920"/>
    <w:rsid w:val="00813B45"/>
    <w:rsid w:val="00814A4B"/>
    <w:rsid w:val="008155FF"/>
    <w:rsid w:val="00816098"/>
    <w:rsid w:val="00816B59"/>
    <w:rsid w:val="00816E69"/>
    <w:rsid w:val="00817CAB"/>
    <w:rsid w:val="008201BC"/>
    <w:rsid w:val="008204B2"/>
    <w:rsid w:val="00820674"/>
    <w:rsid w:val="008209FC"/>
    <w:rsid w:val="00820C95"/>
    <w:rsid w:val="00822C4F"/>
    <w:rsid w:val="008233F4"/>
    <w:rsid w:val="0082362F"/>
    <w:rsid w:val="00823839"/>
    <w:rsid w:val="00823C21"/>
    <w:rsid w:val="00823F50"/>
    <w:rsid w:val="0082552D"/>
    <w:rsid w:val="00826161"/>
    <w:rsid w:val="008270D9"/>
    <w:rsid w:val="00830159"/>
    <w:rsid w:val="00830C2C"/>
    <w:rsid w:val="00831C40"/>
    <w:rsid w:val="008324DF"/>
    <w:rsid w:val="008326DE"/>
    <w:rsid w:val="00833450"/>
    <w:rsid w:val="00833A88"/>
    <w:rsid w:val="00833B93"/>
    <w:rsid w:val="00834059"/>
    <w:rsid w:val="0083494D"/>
    <w:rsid w:val="00835365"/>
    <w:rsid w:val="00835BCC"/>
    <w:rsid w:val="008364EB"/>
    <w:rsid w:val="008367B0"/>
    <w:rsid w:val="00837409"/>
    <w:rsid w:val="008374C0"/>
    <w:rsid w:val="0083797A"/>
    <w:rsid w:val="00837CC7"/>
    <w:rsid w:val="00837F91"/>
    <w:rsid w:val="00840046"/>
    <w:rsid w:val="008402A9"/>
    <w:rsid w:val="00840982"/>
    <w:rsid w:val="00840F5E"/>
    <w:rsid w:val="0084163B"/>
    <w:rsid w:val="00841780"/>
    <w:rsid w:val="008419DB"/>
    <w:rsid w:val="008419FE"/>
    <w:rsid w:val="00842061"/>
    <w:rsid w:val="008426C2"/>
    <w:rsid w:val="00842BE3"/>
    <w:rsid w:val="00842E5B"/>
    <w:rsid w:val="00843073"/>
    <w:rsid w:val="00843272"/>
    <w:rsid w:val="00843B96"/>
    <w:rsid w:val="00843CBB"/>
    <w:rsid w:val="008448C6"/>
    <w:rsid w:val="00844C10"/>
    <w:rsid w:val="0084527B"/>
    <w:rsid w:val="00845E26"/>
    <w:rsid w:val="008465A9"/>
    <w:rsid w:val="00846A87"/>
    <w:rsid w:val="00847426"/>
    <w:rsid w:val="00847440"/>
    <w:rsid w:val="00847446"/>
    <w:rsid w:val="0085128C"/>
    <w:rsid w:val="00851783"/>
    <w:rsid w:val="00851B19"/>
    <w:rsid w:val="00852EE7"/>
    <w:rsid w:val="008530F5"/>
    <w:rsid w:val="00854024"/>
    <w:rsid w:val="00854143"/>
    <w:rsid w:val="008543A1"/>
    <w:rsid w:val="00854981"/>
    <w:rsid w:val="00854CE5"/>
    <w:rsid w:val="00854D5E"/>
    <w:rsid w:val="00854E95"/>
    <w:rsid w:val="00854EB2"/>
    <w:rsid w:val="00854F13"/>
    <w:rsid w:val="008558B4"/>
    <w:rsid w:val="008564CD"/>
    <w:rsid w:val="00856A45"/>
    <w:rsid w:val="008573F6"/>
    <w:rsid w:val="00857410"/>
    <w:rsid w:val="0085750C"/>
    <w:rsid w:val="00857547"/>
    <w:rsid w:val="008578FD"/>
    <w:rsid w:val="00857F87"/>
    <w:rsid w:val="00860078"/>
    <w:rsid w:val="00860570"/>
    <w:rsid w:val="008606FD"/>
    <w:rsid w:val="00860A43"/>
    <w:rsid w:val="00860A7D"/>
    <w:rsid w:val="00860F81"/>
    <w:rsid w:val="0086199E"/>
    <w:rsid w:val="00861C01"/>
    <w:rsid w:val="00862DC5"/>
    <w:rsid w:val="00863736"/>
    <w:rsid w:val="00864F61"/>
    <w:rsid w:val="008653D5"/>
    <w:rsid w:val="008655BF"/>
    <w:rsid w:val="008657DD"/>
    <w:rsid w:val="00865960"/>
    <w:rsid w:val="00865C39"/>
    <w:rsid w:val="008665AC"/>
    <w:rsid w:val="008665FC"/>
    <w:rsid w:val="00866AAA"/>
    <w:rsid w:val="008672D7"/>
    <w:rsid w:val="0086741D"/>
    <w:rsid w:val="0086754E"/>
    <w:rsid w:val="0086757B"/>
    <w:rsid w:val="00867B12"/>
    <w:rsid w:val="00870BE9"/>
    <w:rsid w:val="00870C01"/>
    <w:rsid w:val="008715F8"/>
    <w:rsid w:val="00871911"/>
    <w:rsid w:val="00871CA3"/>
    <w:rsid w:val="0087203D"/>
    <w:rsid w:val="00872A9E"/>
    <w:rsid w:val="00872E0C"/>
    <w:rsid w:val="008731A4"/>
    <w:rsid w:val="008738BE"/>
    <w:rsid w:val="008739E5"/>
    <w:rsid w:val="00873B21"/>
    <w:rsid w:val="00874612"/>
    <w:rsid w:val="00876725"/>
    <w:rsid w:val="008768D9"/>
    <w:rsid w:val="008777F8"/>
    <w:rsid w:val="00877E2F"/>
    <w:rsid w:val="00880376"/>
    <w:rsid w:val="0088043F"/>
    <w:rsid w:val="008806CD"/>
    <w:rsid w:val="00880999"/>
    <w:rsid w:val="00880D9C"/>
    <w:rsid w:val="00880E35"/>
    <w:rsid w:val="00880F11"/>
    <w:rsid w:val="008814D5"/>
    <w:rsid w:val="00881C5B"/>
    <w:rsid w:val="00881F35"/>
    <w:rsid w:val="00883886"/>
    <w:rsid w:val="00885380"/>
    <w:rsid w:val="008857BC"/>
    <w:rsid w:val="00885A4B"/>
    <w:rsid w:val="00886595"/>
    <w:rsid w:val="008873F8"/>
    <w:rsid w:val="00890915"/>
    <w:rsid w:val="00891678"/>
    <w:rsid w:val="00891A88"/>
    <w:rsid w:val="008922E5"/>
    <w:rsid w:val="00892574"/>
    <w:rsid w:val="008929C0"/>
    <w:rsid w:val="00892DE4"/>
    <w:rsid w:val="00892EAE"/>
    <w:rsid w:val="0089372F"/>
    <w:rsid w:val="008952EC"/>
    <w:rsid w:val="008961C0"/>
    <w:rsid w:val="008965EA"/>
    <w:rsid w:val="0089670F"/>
    <w:rsid w:val="0089795B"/>
    <w:rsid w:val="008A0BE6"/>
    <w:rsid w:val="008A0DFF"/>
    <w:rsid w:val="008A0F96"/>
    <w:rsid w:val="008A17F2"/>
    <w:rsid w:val="008A1FB4"/>
    <w:rsid w:val="008A2A25"/>
    <w:rsid w:val="008A2BA7"/>
    <w:rsid w:val="008A2FD4"/>
    <w:rsid w:val="008A4A7D"/>
    <w:rsid w:val="008A4B07"/>
    <w:rsid w:val="008A4DBD"/>
    <w:rsid w:val="008A5CF5"/>
    <w:rsid w:val="008A6139"/>
    <w:rsid w:val="008A6141"/>
    <w:rsid w:val="008A628D"/>
    <w:rsid w:val="008A64E9"/>
    <w:rsid w:val="008A6C54"/>
    <w:rsid w:val="008A771A"/>
    <w:rsid w:val="008B0D74"/>
    <w:rsid w:val="008B10EB"/>
    <w:rsid w:val="008B1910"/>
    <w:rsid w:val="008B31AC"/>
    <w:rsid w:val="008B3B14"/>
    <w:rsid w:val="008B40D9"/>
    <w:rsid w:val="008B457D"/>
    <w:rsid w:val="008B49C1"/>
    <w:rsid w:val="008B5C6B"/>
    <w:rsid w:val="008B6094"/>
    <w:rsid w:val="008B6472"/>
    <w:rsid w:val="008B6877"/>
    <w:rsid w:val="008B700F"/>
    <w:rsid w:val="008B7362"/>
    <w:rsid w:val="008B7598"/>
    <w:rsid w:val="008B7AF3"/>
    <w:rsid w:val="008C1206"/>
    <w:rsid w:val="008C1663"/>
    <w:rsid w:val="008C1B64"/>
    <w:rsid w:val="008C23D7"/>
    <w:rsid w:val="008C23F3"/>
    <w:rsid w:val="008C2F88"/>
    <w:rsid w:val="008C3568"/>
    <w:rsid w:val="008C3B6C"/>
    <w:rsid w:val="008C3D7E"/>
    <w:rsid w:val="008C3FC7"/>
    <w:rsid w:val="008C45D7"/>
    <w:rsid w:val="008C47D9"/>
    <w:rsid w:val="008C4881"/>
    <w:rsid w:val="008C50D0"/>
    <w:rsid w:val="008C5299"/>
    <w:rsid w:val="008C52CB"/>
    <w:rsid w:val="008C5490"/>
    <w:rsid w:val="008C5A00"/>
    <w:rsid w:val="008C6901"/>
    <w:rsid w:val="008C72C5"/>
    <w:rsid w:val="008C7412"/>
    <w:rsid w:val="008C7609"/>
    <w:rsid w:val="008C780A"/>
    <w:rsid w:val="008C79AA"/>
    <w:rsid w:val="008D0B43"/>
    <w:rsid w:val="008D1573"/>
    <w:rsid w:val="008D1D0C"/>
    <w:rsid w:val="008D2233"/>
    <w:rsid w:val="008D23BB"/>
    <w:rsid w:val="008D2531"/>
    <w:rsid w:val="008D2A69"/>
    <w:rsid w:val="008D2D3C"/>
    <w:rsid w:val="008D382B"/>
    <w:rsid w:val="008D39F5"/>
    <w:rsid w:val="008D4E59"/>
    <w:rsid w:val="008D590E"/>
    <w:rsid w:val="008D595A"/>
    <w:rsid w:val="008D62D2"/>
    <w:rsid w:val="008D6CC2"/>
    <w:rsid w:val="008D7EC5"/>
    <w:rsid w:val="008E09A7"/>
    <w:rsid w:val="008E1119"/>
    <w:rsid w:val="008E1397"/>
    <w:rsid w:val="008E152D"/>
    <w:rsid w:val="008E17F3"/>
    <w:rsid w:val="008E27FA"/>
    <w:rsid w:val="008E282B"/>
    <w:rsid w:val="008E2891"/>
    <w:rsid w:val="008E2FD3"/>
    <w:rsid w:val="008E3021"/>
    <w:rsid w:val="008E36D4"/>
    <w:rsid w:val="008E3852"/>
    <w:rsid w:val="008E3BFD"/>
    <w:rsid w:val="008E4075"/>
    <w:rsid w:val="008E4138"/>
    <w:rsid w:val="008E4B9C"/>
    <w:rsid w:val="008E5DA5"/>
    <w:rsid w:val="008E6659"/>
    <w:rsid w:val="008E6865"/>
    <w:rsid w:val="008E7145"/>
    <w:rsid w:val="008E72CE"/>
    <w:rsid w:val="008E7700"/>
    <w:rsid w:val="008F0A94"/>
    <w:rsid w:val="008F0F7A"/>
    <w:rsid w:val="008F121B"/>
    <w:rsid w:val="008F1935"/>
    <w:rsid w:val="008F1F16"/>
    <w:rsid w:val="008F2313"/>
    <w:rsid w:val="008F2563"/>
    <w:rsid w:val="008F2CD7"/>
    <w:rsid w:val="008F308E"/>
    <w:rsid w:val="008F314B"/>
    <w:rsid w:val="008F34FF"/>
    <w:rsid w:val="008F392F"/>
    <w:rsid w:val="008F3951"/>
    <w:rsid w:val="008F4C1A"/>
    <w:rsid w:val="008F4C41"/>
    <w:rsid w:val="008F5834"/>
    <w:rsid w:val="008F5C89"/>
    <w:rsid w:val="008F5FC1"/>
    <w:rsid w:val="008F6787"/>
    <w:rsid w:val="008F69C9"/>
    <w:rsid w:val="008F69E5"/>
    <w:rsid w:val="008F6B08"/>
    <w:rsid w:val="008F7FEC"/>
    <w:rsid w:val="0090045C"/>
    <w:rsid w:val="00900873"/>
    <w:rsid w:val="00901432"/>
    <w:rsid w:val="00901609"/>
    <w:rsid w:val="00901817"/>
    <w:rsid w:val="00901AAB"/>
    <w:rsid w:val="009026D1"/>
    <w:rsid w:val="00902AE5"/>
    <w:rsid w:val="0090315E"/>
    <w:rsid w:val="00903B0C"/>
    <w:rsid w:val="00904135"/>
    <w:rsid w:val="00904933"/>
    <w:rsid w:val="00904C25"/>
    <w:rsid w:val="00904F38"/>
    <w:rsid w:val="00904F7D"/>
    <w:rsid w:val="00905793"/>
    <w:rsid w:val="00905972"/>
    <w:rsid w:val="00905C76"/>
    <w:rsid w:val="00905D55"/>
    <w:rsid w:val="00905DCF"/>
    <w:rsid w:val="00906833"/>
    <w:rsid w:val="009073BA"/>
    <w:rsid w:val="00907B60"/>
    <w:rsid w:val="0091002C"/>
    <w:rsid w:val="00910278"/>
    <w:rsid w:val="00910749"/>
    <w:rsid w:val="00911111"/>
    <w:rsid w:val="00911C4D"/>
    <w:rsid w:val="00912356"/>
    <w:rsid w:val="00912832"/>
    <w:rsid w:val="0091284B"/>
    <w:rsid w:val="00912AE8"/>
    <w:rsid w:val="00912B2A"/>
    <w:rsid w:val="00912E25"/>
    <w:rsid w:val="009130E3"/>
    <w:rsid w:val="009136FD"/>
    <w:rsid w:val="0091383F"/>
    <w:rsid w:val="00913D55"/>
    <w:rsid w:val="00914538"/>
    <w:rsid w:val="0091477C"/>
    <w:rsid w:val="0091483C"/>
    <w:rsid w:val="00915022"/>
    <w:rsid w:val="00915168"/>
    <w:rsid w:val="009156E8"/>
    <w:rsid w:val="009159C7"/>
    <w:rsid w:val="009160EE"/>
    <w:rsid w:val="009165FC"/>
    <w:rsid w:val="009169A4"/>
    <w:rsid w:val="0091734E"/>
    <w:rsid w:val="00920AA5"/>
    <w:rsid w:val="00920AAF"/>
    <w:rsid w:val="009228B8"/>
    <w:rsid w:val="00923AB0"/>
    <w:rsid w:val="00923B5C"/>
    <w:rsid w:val="00923F42"/>
    <w:rsid w:val="009241F8"/>
    <w:rsid w:val="0092486E"/>
    <w:rsid w:val="00924C86"/>
    <w:rsid w:val="0092500E"/>
    <w:rsid w:val="0092541E"/>
    <w:rsid w:val="0092580E"/>
    <w:rsid w:val="00925A88"/>
    <w:rsid w:val="00925B57"/>
    <w:rsid w:val="00925DAC"/>
    <w:rsid w:val="0092619A"/>
    <w:rsid w:val="00926666"/>
    <w:rsid w:val="009269D5"/>
    <w:rsid w:val="00927916"/>
    <w:rsid w:val="00927B97"/>
    <w:rsid w:val="0093074E"/>
    <w:rsid w:val="00931275"/>
    <w:rsid w:val="00931436"/>
    <w:rsid w:val="009314EC"/>
    <w:rsid w:val="009322A9"/>
    <w:rsid w:val="0093285A"/>
    <w:rsid w:val="0093319B"/>
    <w:rsid w:val="009335AF"/>
    <w:rsid w:val="00933D3D"/>
    <w:rsid w:val="009344EE"/>
    <w:rsid w:val="009349F6"/>
    <w:rsid w:val="00934DC1"/>
    <w:rsid w:val="00936CC2"/>
    <w:rsid w:val="00936EA2"/>
    <w:rsid w:val="00937150"/>
    <w:rsid w:val="00937265"/>
    <w:rsid w:val="009415A5"/>
    <w:rsid w:val="009421C1"/>
    <w:rsid w:val="009437B3"/>
    <w:rsid w:val="00945D5E"/>
    <w:rsid w:val="00946000"/>
    <w:rsid w:val="0094644D"/>
    <w:rsid w:val="009470CC"/>
    <w:rsid w:val="0094717C"/>
    <w:rsid w:val="00947693"/>
    <w:rsid w:val="00947754"/>
    <w:rsid w:val="00950130"/>
    <w:rsid w:val="009501BB"/>
    <w:rsid w:val="00950738"/>
    <w:rsid w:val="009507D6"/>
    <w:rsid w:val="009507E8"/>
    <w:rsid w:val="009509C6"/>
    <w:rsid w:val="00950FA6"/>
    <w:rsid w:val="0095141E"/>
    <w:rsid w:val="009517C0"/>
    <w:rsid w:val="009520EE"/>
    <w:rsid w:val="00952185"/>
    <w:rsid w:val="0095353D"/>
    <w:rsid w:val="00953975"/>
    <w:rsid w:val="009543A5"/>
    <w:rsid w:val="009545BD"/>
    <w:rsid w:val="0095496E"/>
    <w:rsid w:val="00954CAB"/>
    <w:rsid w:val="00955133"/>
    <w:rsid w:val="00955897"/>
    <w:rsid w:val="00955EC8"/>
    <w:rsid w:val="0095650E"/>
    <w:rsid w:val="00956AEF"/>
    <w:rsid w:val="00956DC4"/>
    <w:rsid w:val="00956E11"/>
    <w:rsid w:val="00957060"/>
    <w:rsid w:val="00957108"/>
    <w:rsid w:val="0095796C"/>
    <w:rsid w:val="00957BA6"/>
    <w:rsid w:val="00960025"/>
    <w:rsid w:val="009606C9"/>
    <w:rsid w:val="00961EB3"/>
    <w:rsid w:val="00962324"/>
    <w:rsid w:val="00962858"/>
    <w:rsid w:val="00962BDB"/>
    <w:rsid w:val="00962C26"/>
    <w:rsid w:val="009634B4"/>
    <w:rsid w:val="00964C2A"/>
    <w:rsid w:val="0096598A"/>
    <w:rsid w:val="0096634B"/>
    <w:rsid w:val="00967259"/>
    <w:rsid w:val="00970970"/>
    <w:rsid w:val="00970A22"/>
    <w:rsid w:val="00970F07"/>
    <w:rsid w:val="0097169E"/>
    <w:rsid w:val="0097225D"/>
    <w:rsid w:val="009725BA"/>
    <w:rsid w:val="009726FD"/>
    <w:rsid w:val="009727DA"/>
    <w:rsid w:val="00972CB8"/>
    <w:rsid w:val="00973037"/>
    <w:rsid w:val="009731FC"/>
    <w:rsid w:val="00973318"/>
    <w:rsid w:val="00973670"/>
    <w:rsid w:val="00973EBD"/>
    <w:rsid w:val="00974CD4"/>
    <w:rsid w:val="00974EFD"/>
    <w:rsid w:val="00975608"/>
    <w:rsid w:val="009757C8"/>
    <w:rsid w:val="0097581E"/>
    <w:rsid w:val="00975DDF"/>
    <w:rsid w:val="00976AC5"/>
    <w:rsid w:val="00976C7D"/>
    <w:rsid w:val="00976F3B"/>
    <w:rsid w:val="0097733A"/>
    <w:rsid w:val="00977384"/>
    <w:rsid w:val="00977DBF"/>
    <w:rsid w:val="00977F2E"/>
    <w:rsid w:val="009800CD"/>
    <w:rsid w:val="0098021C"/>
    <w:rsid w:val="00980271"/>
    <w:rsid w:val="00980465"/>
    <w:rsid w:val="00980657"/>
    <w:rsid w:val="0098074C"/>
    <w:rsid w:val="00980787"/>
    <w:rsid w:val="0098151F"/>
    <w:rsid w:val="00981B91"/>
    <w:rsid w:val="00983228"/>
    <w:rsid w:val="00983883"/>
    <w:rsid w:val="00983E68"/>
    <w:rsid w:val="00984550"/>
    <w:rsid w:val="009846EB"/>
    <w:rsid w:val="00985609"/>
    <w:rsid w:val="009859E5"/>
    <w:rsid w:val="00985C53"/>
    <w:rsid w:val="00985CCE"/>
    <w:rsid w:val="00986C9B"/>
    <w:rsid w:val="00987BB8"/>
    <w:rsid w:val="00987D0B"/>
    <w:rsid w:val="009900C7"/>
    <w:rsid w:val="00990276"/>
    <w:rsid w:val="00990A42"/>
    <w:rsid w:val="00990A44"/>
    <w:rsid w:val="00990EEA"/>
    <w:rsid w:val="00990F17"/>
    <w:rsid w:val="00992C8C"/>
    <w:rsid w:val="00993791"/>
    <w:rsid w:val="00993EBD"/>
    <w:rsid w:val="0099415E"/>
    <w:rsid w:val="009951F1"/>
    <w:rsid w:val="00995B53"/>
    <w:rsid w:val="00996287"/>
    <w:rsid w:val="00996A90"/>
    <w:rsid w:val="00996AD8"/>
    <w:rsid w:val="00996F56"/>
    <w:rsid w:val="009A0002"/>
    <w:rsid w:val="009A04FD"/>
    <w:rsid w:val="009A12B5"/>
    <w:rsid w:val="009A2469"/>
    <w:rsid w:val="009A44BA"/>
    <w:rsid w:val="009A4F50"/>
    <w:rsid w:val="009A603A"/>
    <w:rsid w:val="009A6D9B"/>
    <w:rsid w:val="009B05D0"/>
    <w:rsid w:val="009B0840"/>
    <w:rsid w:val="009B16BD"/>
    <w:rsid w:val="009B19C8"/>
    <w:rsid w:val="009B25C8"/>
    <w:rsid w:val="009B294F"/>
    <w:rsid w:val="009B3695"/>
    <w:rsid w:val="009B3A38"/>
    <w:rsid w:val="009B3B85"/>
    <w:rsid w:val="009B40FF"/>
    <w:rsid w:val="009B4221"/>
    <w:rsid w:val="009B45D8"/>
    <w:rsid w:val="009B48CB"/>
    <w:rsid w:val="009B4925"/>
    <w:rsid w:val="009B5105"/>
    <w:rsid w:val="009B5582"/>
    <w:rsid w:val="009B58F0"/>
    <w:rsid w:val="009B5C40"/>
    <w:rsid w:val="009B62BB"/>
    <w:rsid w:val="009B77D8"/>
    <w:rsid w:val="009C03A7"/>
    <w:rsid w:val="009C059D"/>
    <w:rsid w:val="009C12B4"/>
    <w:rsid w:val="009C1630"/>
    <w:rsid w:val="009C1840"/>
    <w:rsid w:val="009C27A5"/>
    <w:rsid w:val="009C3066"/>
    <w:rsid w:val="009C352B"/>
    <w:rsid w:val="009C36CF"/>
    <w:rsid w:val="009C3944"/>
    <w:rsid w:val="009C39F4"/>
    <w:rsid w:val="009C3B26"/>
    <w:rsid w:val="009C438C"/>
    <w:rsid w:val="009C5626"/>
    <w:rsid w:val="009C58C0"/>
    <w:rsid w:val="009C6662"/>
    <w:rsid w:val="009C6A0A"/>
    <w:rsid w:val="009C71F9"/>
    <w:rsid w:val="009C74F1"/>
    <w:rsid w:val="009C762D"/>
    <w:rsid w:val="009D0C7E"/>
    <w:rsid w:val="009D122C"/>
    <w:rsid w:val="009D15EC"/>
    <w:rsid w:val="009D17CC"/>
    <w:rsid w:val="009D1A0F"/>
    <w:rsid w:val="009D1E08"/>
    <w:rsid w:val="009D224A"/>
    <w:rsid w:val="009D23FE"/>
    <w:rsid w:val="009D2525"/>
    <w:rsid w:val="009D2A82"/>
    <w:rsid w:val="009D32EA"/>
    <w:rsid w:val="009D34B1"/>
    <w:rsid w:val="009D386B"/>
    <w:rsid w:val="009D388A"/>
    <w:rsid w:val="009D3AED"/>
    <w:rsid w:val="009D3E3A"/>
    <w:rsid w:val="009D41B1"/>
    <w:rsid w:val="009D44A5"/>
    <w:rsid w:val="009D4671"/>
    <w:rsid w:val="009D5621"/>
    <w:rsid w:val="009D5B03"/>
    <w:rsid w:val="009D6976"/>
    <w:rsid w:val="009D6CEB"/>
    <w:rsid w:val="009D77F9"/>
    <w:rsid w:val="009E0994"/>
    <w:rsid w:val="009E11FB"/>
    <w:rsid w:val="009E12AF"/>
    <w:rsid w:val="009E3303"/>
    <w:rsid w:val="009E3383"/>
    <w:rsid w:val="009E35B7"/>
    <w:rsid w:val="009E3732"/>
    <w:rsid w:val="009E3CD7"/>
    <w:rsid w:val="009E489D"/>
    <w:rsid w:val="009E4A8E"/>
    <w:rsid w:val="009E4F17"/>
    <w:rsid w:val="009E5AE3"/>
    <w:rsid w:val="009E5CD6"/>
    <w:rsid w:val="009E5FC1"/>
    <w:rsid w:val="009E703F"/>
    <w:rsid w:val="009E7513"/>
    <w:rsid w:val="009E7AC7"/>
    <w:rsid w:val="009F03BF"/>
    <w:rsid w:val="009F0B84"/>
    <w:rsid w:val="009F14F5"/>
    <w:rsid w:val="009F17AA"/>
    <w:rsid w:val="009F21E1"/>
    <w:rsid w:val="009F263F"/>
    <w:rsid w:val="009F379E"/>
    <w:rsid w:val="009F3AF6"/>
    <w:rsid w:val="009F3FC0"/>
    <w:rsid w:val="009F49DE"/>
    <w:rsid w:val="009F4ADF"/>
    <w:rsid w:val="009F54B9"/>
    <w:rsid w:val="009F59BB"/>
    <w:rsid w:val="009F6BAC"/>
    <w:rsid w:val="009F6BF3"/>
    <w:rsid w:val="009F7CF6"/>
    <w:rsid w:val="00A00501"/>
    <w:rsid w:val="00A00995"/>
    <w:rsid w:val="00A00C1A"/>
    <w:rsid w:val="00A00CE7"/>
    <w:rsid w:val="00A00D84"/>
    <w:rsid w:val="00A015C1"/>
    <w:rsid w:val="00A01957"/>
    <w:rsid w:val="00A019A2"/>
    <w:rsid w:val="00A01D48"/>
    <w:rsid w:val="00A0244B"/>
    <w:rsid w:val="00A02590"/>
    <w:rsid w:val="00A026B8"/>
    <w:rsid w:val="00A034FE"/>
    <w:rsid w:val="00A0381C"/>
    <w:rsid w:val="00A048D0"/>
    <w:rsid w:val="00A04E03"/>
    <w:rsid w:val="00A05129"/>
    <w:rsid w:val="00A05353"/>
    <w:rsid w:val="00A05D54"/>
    <w:rsid w:val="00A05E99"/>
    <w:rsid w:val="00A05F71"/>
    <w:rsid w:val="00A06759"/>
    <w:rsid w:val="00A0692D"/>
    <w:rsid w:val="00A073B4"/>
    <w:rsid w:val="00A075C5"/>
    <w:rsid w:val="00A07E69"/>
    <w:rsid w:val="00A100C8"/>
    <w:rsid w:val="00A101B3"/>
    <w:rsid w:val="00A11D06"/>
    <w:rsid w:val="00A11FF5"/>
    <w:rsid w:val="00A13237"/>
    <w:rsid w:val="00A13DCC"/>
    <w:rsid w:val="00A141ED"/>
    <w:rsid w:val="00A1483E"/>
    <w:rsid w:val="00A14999"/>
    <w:rsid w:val="00A1512A"/>
    <w:rsid w:val="00A15F8B"/>
    <w:rsid w:val="00A16989"/>
    <w:rsid w:val="00A16B6F"/>
    <w:rsid w:val="00A171D9"/>
    <w:rsid w:val="00A201AB"/>
    <w:rsid w:val="00A202C2"/>
    <w:rsid w:val="00A20844"/>
    <w:rsid w:val="00A210D0"/>
    <w:rsid w:val="00A2117E"/>
    <w:rsid w:val="00A21547"/>
    <w:rsid w:val="00A21563"/>
    <w:rsid w:val="00A217DE"/>
    <w:rsid w:val="00A2254E"/>
    <w:rsid w:val="00A235DF"/>
    <w:rsid w:val="00A25361"/>
    <w:rsid w:val="00A258A9"/>
    <w:rsid w:val="00A26742"/>
    <w:rsid w:val="00A26743"/>
    <w:rsid w:val="00A269E4"/>
    <w:rsid w:val="00A27081"/>
    <w:rsid w:val="00A2717E"/>
    <w:rsid w:val="00A2764A"/>
    <w:rsid w:val="00A27855"/>
    <w:rsid w:val="00A27CE0"/>
    <w:rsid w:val="00A27F16"/>
    <w:rsid w:val="00A3041D"/>
    <w:rsid w:val="00A30935"/>
    <w:rsid w:val="00A30A24"/>
    <w:rsid w:val="00A32BB6"/>
    <w:rsid w:val="00A3307E"/>
    <w:rsid w:val="00A33466"/>
    <w:rsid w:val="00A3352D"/>
    <w:rsid w:val="00A33B66"/>
    <w:rsid w:val="00A340DF"/>
    <w:rsid w:val="00A355AA"/>
    <w:rsid w:val="00A35C20"/>
    <w:rsid w:val="00A36343"/>
    <w:rsid w:val="00A36384"/>
    <w:rsid w:val="00A36574"/>
    <w:rsid w:val="00A36BC5"/>
    <w:rsid w:val="00A36D99"/>
    <w:rsid w:val="00A36E88"/>
    <w:rsid w:val="00A36FD4"/>
    <w:rsid w:val="00A37897"/>
    <w:rsid w:val="00A37A6F"/>
    <w:rsid w:val="00A37B8E"/>
    <w:rsid w:val="00A402D6"/>
    <w:rsid w:val="00A40305"/>
    <w:rsid w:val="00A407AA"/>
    <w:rsid w:val="00A411F2"/>
    <w:rsid w:val="00A4141B"/>
    <w:rsid w:val="00A4203B"/>
    <w:rsid w:val="00A434C9"/>
    <w:rsid w:val="00A43648"/>
    <w:rsid w:val="00A442B1"/>
    <w:rsid w:val="00A4588C"/>
    <w:rsid w:val="00A45E44"/>
    <w:rsid w:val="00A5056B"/>
    <w:rsid w:val="00A50D5B"/>
    <w:rsid w:val="00A51125"/>
    <w:rsid w:val="00A51EF4"/>
    <w:rsid w:val="00A51FAF"/>
    <w:rsid w:val="00A522E6"/>
    <w:rsid w:val="00A5240D"/>
    <w:rsid w:val="00A53926"/>
    <w:rsid w:val="00A53A00"/>
    <w:rsid w:val="00A53FF2"/>
    <w:rsid w:val="00A5525D"/>
    <w:rsid w:val="00A55D7A"/>
    <w:rsid w:val="00A56799"/>
    <w:rsid w:val="00A56F95"/>
    <w:rsid w:val="00A572E4"/>
    <w:rsid w:val="00A60AB0"/>
    <w:rsid w:val="00A60BF0"/>
    <w:rsid w:val="00A617B0"/>
    <w:rsid w:val="00A61810"/>
    <w:rsid w:val="00A61A4C"/>
    <w:rsid w:val="00A61A8C"/>
    <w:rsid w:val="00A61B44"/>
    <w:rsid w:val="00A61F42"/>
    <w:rsid w:val="00A62709"/>
    <w:rsid w:val="00A6359B"/>
    <w:rsid w:val="00A636D0"/>
    <w:rsid w:val="00A63B33"/>
    <w:rsid w:val="00A63F88"/>
    <w:rsid w:val="00A64C5A"/>
    <w:rsid w:val="00A64F9C"/>
    <w:rsid w:val="00A651C8"/>
    <w:rsid w:val="00A65E2F"/>
    <w:rsid w:val="00A66CDD"/>
    <w:rsid w:val="00A6733A"/>
    <w:rsid w:val="00A6760D"/>
    <w:rsid w:val="00A67872"/>
    <w:rsid w:val="00A679A3"/>
    <w:rsid w:val="00A67EDB"/>
    <w:rsid w:val="00A703AE"/>
    <w:rsid w:val="00A70836"/>
    <w:rsid w:val="00A70E37"/>
    <w:rsid w:val="00A723DD"/>
    <w:rsid w:val="00A72460"/>
    <w:rsid w:val="00A72D06"/>
    <w:rsid w:val="00A73118"/>
    <w:rsid w:val="00A73C87"/>
    <w:rsid w:val="00A74030"/>
    <w:rsid w:val="00A74CA1"/>
    <w:rsid w:val="00A75A9A"/>
    <w:rsid w:val="00A763B3"/>
    <w:rsid w:val="00A77245"/>
    <w:rsid w:val="00A773A5"/>
    <w:rsid w:val="00A77831"/>
    <w:rsid w:val="00A77A5A"/>
    <w:rsid w:val="00A80C19"/>
    <w:rsid w:val="00A80F08"/>
    <w:rsid w:val="00A80F52"/>
    <w:rsid w:val="00A8188C"/>
    <w:rsid w:val="00A81C67"/>
    <w:rsid w:val="00A81D57"/>
    <w:rsid w:val="00A81D7B"/>
    <w:rsid w:val="00A825CC"/>
    <w:rsid w:val="00A8277A"/>
    <w:rsid w:val="00A82F4C"/>
    <w:rsid w:val="00A8326F"/>
    <w:rsid w:val="00A83715"/>
    <w:rsid w:val="00A8372A"/>
    <w:rsid w:val="00A839B6"/>
    <w:rsid w:val="00A845D5"/>
    <w:rsid w:val="00A848ED"/>
    <w:rsid w:val="00A84BEA"/>
    <w:rsid w:val="00A84F42"/>
    <w:rsid w:val="00A861CB"/>
    <w:rsid w:val="00A86EB3"/>
    <w:rsid w:val="00A871BE"/>
    <w:rsid w:val="00A87231"/>
    <w:rsid w:val="00A876BD"/>
    <w:rsid w:val="00A87E69"/>
    <w:rsid w:val="00A9047C"/>
    <w:rsid w:val="00A90AB7"/>
    <w:rsid w:val="00A90F9B"/>
    <w:rsid w:val="00A91EB3"/>
    <w:rsid w:val="00A9227F"/>
    <w:rsid w:val="00A92A48"/>
    <w:rsid w:val="00A92A84"/>
    <w:rsid w:val="00A92C29"/>
    <w:rsid w:val="00A92FD1"/>
    <w:rsid w:val="00A93116"/>
    <w:rsid w:val="00A9357C"/>
    <w:rsid w:val="00A94097"/>
    <w:rsid w:val="00A943F3"/>
    <w:rsid w:val="00A94873"/>
    <w:rsid w:val="00A94D5F"/>
    <w:rsid w:val="00A9540C"/>
    <w:rsid w:val="00A95C35"/>
    <w:rsid w:val="00A95DD0"/>
    <w:rsid w:val="00A96C43"/>
    <w:rsid w:val="00A97B40"/>
    <w:rsid w:val="00A97E2E"/>
    <w:rsid w:val="00AA12F5"/>
    <w:rsid w:val="00AA150C"/>
    <w:rsid w:val="00AA1811"/>
    <w:rsid w:val="00AA1EDC"/>
    <w:rsid w:val="00AA1F3D"/>
    <w:rsid w:val="00AA2084"/>
    <w:rsid w:val="00AA2299"/>
    <w:rsid w:val="00AA23C0"/>
    <w:rsid w:val="00AA24D0"/>
    <w:rsid w:val="00AA36D1"/>
    <w:rsid w:val="00AA3A3F"/>
    <w:rsid w:val="00AA3ED3"/>
    <w:rsid w:val="00AA48F6"/>
    <w:rsid w:val="00AA541E"/>
    <w:rsid w:val="00AA5481"/>
    <w:rsid w:val="00AA614D"/>
    <w:rsid w:val="00AA65C6"/>
    <w:rsid w:val="00AA6769"/>
    <w:rsid w:val="00AA6969"/>
    <w:rsid w:val="00AA69DD"/>
    <w:rsid w:val="00AA6A16"/>
    <w:rsid w:val="00AA721E"/>
    <w:rsid w:val="00AA740C"/>
    <w:rsid w:val="00AB088D"/>
    <w:rsid w:val="00AB128D"/>
    <w:rsid w:val="00AB16CD"/>
    <w:rsid w:val="00AB1D77"/>
    <w:rsid w:val="00AB23EC"/>
    <w:rsid w:val="00AB241F"/>
    <w:rsid w:val="00AB32C7"/>
    <w:rsid w:val="00AB3B17"/>
    <w:rsid w:val="00AB4AA2"/>
    <w:rsid w:val="00AB5575"/>
    <w:rsid w:val="00AB635C"/>
    <w:rsid w:val="00AB69EB"/>
    <w:rsid w:val="00AB75A1"/>
    <w:rsid w:val="00AB7C96"/>
    <w:rsid w:val="00AC0294"/>
    <w:rsid w:val="00AC0871"/>
    <w:rsid w:val="00AC08E4"/>
    <w:rsid w:val="00AC0C3E"/>
    <w:rsid w:val="00AC1203"/>
    <w:rsid w:val="00AC13F6"/>
    <w:rsid w:val="00AC1851"/>
    <w:rsid w:val="00AC1C40"/>
    <w:rsid w:val="00AC1DF8"/>
    <w:rsid w:val="00AC24FF"/>
    <w:rsid w:val="00AC2AB0"/>
    <w:rsid w:val="00AC318D"/>
    <w:rsid w:val="00AC3B81"/>
    <w:rsid w:val="00AC4050"/>
    <w:rsid w:val="00AC5173"/>
    <w:rsid w:val="00AC5208"/>
    <w:rsid w:val="00AC541A"/>
    <w:rsid w:val="00AC5775"/>
    <w:rsid w:val="00AC631C"/>
    <w:rsid w:val="00AC691E"/>
    <w:rsid w:val="00AC6A0E"/>
    <w:rsid w:val="00AC6CE6"/>
    <w:rsid w:val="00AD097B"/>
    <w:rsid w:val="00AD0D80"/>
    <w:rsid w:val="00AD12BD"/>
    <w:rsid w:val="00AD12E7"/>
    <w:rsid w:val="00AD185A"/>
    <w:rsid w:val="00AD1CFA"/>
    <w:rsid w:val="00AD1E36"/>
    <w:rsid w:val="00AD302A"/>
    <w:rsid w:val="00AD39B6"/>
    <w:rsid w:val="00AD3AA2"/>
    <w:rsid w:val="00AD420D"/>
    <w:rsid w:val="00AD48E1"/>
    <w:rsid w:val="00AD5712"/>
    <w:rsid w:val="00AD5DC4"/>
    <w:rsid w:val="00AD5EA5"/>
    <w:rsid w:val="00AD66E2"/>
    <w:rsid w:val="00AD7CB1"/>
    <w:rsid w:val="00AE0F1B"/>
    <w:rsid w:val="00AE22D0"/>
    <w:rsid w:val="00AE27DC"/>
    <w:rsid w:val="00AE28E8"/>
    <w:rsid w:val="00AE2AC9"/>
    <w:rsid w:val="00AE3898"/>
    <w:rsid w:val="00AE3A1C"/>
    <w:rsid w:val="00AE3C40"/>
    <w:rsid w:val="00AE3DD0"/>
    <w:rsid w:val="00AE42A5"/>
    <w:rsid w:val="00AE5146"/>
    <w:rsid w:val="00AE54A5"/>
    <w:rsid w:val="00AE5881"/>
    <w:rsid w:val="00AE5D34"/>
    <w:rsid w:val="00AE6A69"/>
    <w:rsid w:val="00AE6B1E"/>
    <w:rsid w:val="00AE7334"/>
    <w:rsid w:val="00AE7AC8"/>
    <w:rsid w:val="00AF0F71"/>
    <w:rsid w:val="00AF217F"/>
    <w:rsid w:val="00AF2282"/>
    <w:rsid w:val="00AF251C"/>
    <w:rsid w:val="00AF2A88"/>
    <w:rsid w:val="00AF2F9B"/>
    <w:rsid w:val="00AF368E"/>
    <w:rsid w:val="00AF392B"/>
    <w:rsid w:val="00AF3B25"/>
    <w:rsid w:val="00AF3E45"/>
    <w:rsid w:val="00AF3FDC"/>
    <w:rsid w:val="00AF4186"/>
    <w:rsid w:val="00AF44C4"/>
    <w:rsid w:val="00AF4ACD"/>
    <w:rsid w:val="00AF4EA8"/>
    <w:rsid w:val="00AF6769"/>
    <w:rsid w:val="00AF6A8C"/>
    <w:rsid w:val="00AF7763"/>
    <w:rsid w:val="00AF7DC2"/>
    <w:rsid w:val="00AF7E77"/>
    <w:rsid w:val="00AF7F17"/>
    <w:rsid w:val="00B00B0C"/>
    <w:rsid w:val="00B01657"/>
    <w:rsid w:val="00B01898"/>
    <w:rsid w:val="00B03897"/>
    <w:rsid w:val="00B0446C"/>
    <w:rsid w:val="00B04DA2"/>
    <w:rsid w:val="00B051E0"/>
    <w:rsid w:val="00B0521E"/>
    <w:rsid w:val="00B0563F"/>
    <w:rsid w:val="00B059AD"/>
    <w:rsid w:val="00B06193"/>
    <w:rsid w:val="00B061CD"/>
    <w:rsid w:val="00B0689F"/>
    <w:rsid w:val="00B07200"/>
    <w:rsid w:val="00B1008B"/>
    <w:rsid w:val="00B10FDB"/>
    <w:rsid w:val="00B115F9"/>
    <w:rsid w:val="00B11710"/>
    <w:rsid w:val="00B12217"/>
    <w:rsid w:val="00B13018"/>
    <w:rsid w:val="00B13A21"/>
    <w:rsid w:val="00B13D5C"/>
    <w:rsid w:val="00B141DF"/>
    <w:rsid w:val="00B159CF"/>
    <w:rsid w:val="00B1602E"/>
    <w:rsid w:val="00B164C1"/>
    <w:rsid w:val="00B169EF"/>
    <w:rsid w:val="00B17841"/>
    <w:rsid w:val="00B17ADD"/>
    <w:rsid w:val="00B17FB5"/>
    <w:rsid w:val="00B20798"/>
    <w:rsid w:val="00B20A69"/>
    <w:rsid w:val="00B20D97"/>
    <w:rsid w:val="00B21149"/>
    <w:rsid w:val="00B21235"/>
    <w:rsid w:val="00B215A0"/>
    <w:rsid w:val="00B230D0"/>
    <w:rsid w:val="00B238D9"/>
    <w:rsid w:val="00B23C3A"/>
    <w:rsid w:val="00B23E03"/>
    <w:rsid w:val="00B263A5"/>
    <w:rsid w:val="00B263AE"/>
    <w:rsid w:val="00B278EF"/>
    <w:rsid w:val="00B309BB"/>
    <w:rsid w:val="00B31303"/>
    <w:rsid w:val="00B31FB9"/>
    <w:rsid w:val="00B32B53"/>
    <w:rsid w:val="00B32E60"/>
    <w:rsid w:val="00B33AFD"/>
    <w:rsid w:val="00B34221"/>
    <w:rsid w:val="00B34C8E"/>
    <w:rsid w:val="00B37C03"/>
    <w:rsid w:val="00B37D57"/>
    <w:rsid w:val="00B37E01"/>
    <w:rsid w:val="00B37F64"/>
    <w:rsid w:val="00B40650"/>
    <w:rsid w:val="00B40F96"/>
    <w:rsid w:val="00B4134E"/>
    <w:rsid w:val="00B4136C"/>
    <w:rsid w:val="00B41796"/>
    <w:rsid w:val="00B41A1F"/>
    <w:rsid w:val="00B41E5F"/>
    <w:rsid w:val="00B42312"/>
    <w:rsid w:val="00B4271F"/>
    <w:rsid w:val="00B42ADB"/>
    <w:rsid w:val="00B4380B"/>
    <w:rsid w:val="00B43A2C"/>
    <w:rsid w:val="00B43AB8"/>
    <w:rsid w:val="00B43EB3"/>
    <w:rsid w:val="00B44A65"/>
    <w:rsid w:val="00B44E8E"/>
    <w:rsid w:val="00B458A7"/>
    <w:rsid w:val="00B464F8"/>
    <w:rsid w:val="00B469B9"/>
    <w:rsid w:val="00B473C6"/>
    <w:rsid w:val="00B473E6"/>
    <w:rsid w:val="00B479E1"/>
    <w:rsid w:val="00B47CF7"/>
    <w:rsid w:val="00B47F89"/>
    <w:rsid w:val="00B51E37"/>
    <w:rsid w:val="00B51F4F"/>
    <w:rsid w:val="00B52020"/>
    <w:rsid w:val="00B53EC8"/>
    <w:rsid w:val="00B547F6"/>
    <w:rsid w:val="00B55870"/>
    <w:rsid w:val="00B55CDF"/>
    <w:rsid w:val="00B563F8"/>
    <w:rsid w:val="00B56499"/>
    <w:rsid w:val="00B5768C"/>
    <w:rsid w:val="00B6075A"/>
    <w:rsid w:val="00B61348"/>
    <w:rsid w:val="00B61519"/>
    <w:rsid w:val="00B6171E"/>
    <w:rsid w:val="00B61996"/>
    <w:rsid w:val="00B61CB5"/>
    <w:rsid w:val="00B621B4"/>
    <w:rsid w:val="00B62B87"/>
    <w:rsid w:val="00B62DA9"/>
    <w:rsid w:val="00B635C1"/>
    <w:rsid w:val="00B64B7D"/>
    <w:rsid w:val="00B64FA2"/>
    <w:rsid w:val="00B650F2"/>
    <w:rsid w:val="00B65233"/>
    <w:rsid w:val="00B6560B"/>
    <w:rsid w:val="00B6576F"/>
    <w:rsid w:val="00B657EA"/>
    <w:rsid w:val="00B6581E"/>
    <w:rsid w:val="00B66602"/>
    <w:rsid w:val="00B6783E"/>
    <w:rsid w:val="00B67B70"/>
    <w:rsid w:val="00B702BF"/>
    <w:rsid w:val="00B705E4"/>
    <w:rsid w:val="00B70CBC"/>
    <w:rsid w:val="00B70D9C"/>
    <w:rsid w:val="00B71573"/>
    <w:rsid w:val="00B71757"/>
    <w:rsid w:val="00B71A19"/>
    <w:rsid w:val="00B72C90"/>
    <w:rsid w:val="00B734A2"/>
    <w:rsid w:val="00B73691"/>
    <w:rsid w:val="00B7425F"/>
    <w:rsid w:val="00B747D7"/>
    <w:rsid w:val="00B75832"/>
    <w:rsid w:val="00B75BE8"/>
    <w:rsid w:val="00B75EF0"/>
    <w:rsid w:val="00B761F6"/>
    <w:rsid w:val="00B7660F"/>
    <w:rsid w:val="00B7670F"/>
    <w:rsid w:val="00B7692A"/>
    <w:rsid w:val="00B77091"/>
    <w:rsid w:val="00B77465"/>
    <w:rsid w:val="00B777DF"/>
    <w:rsid w:val="00B77D76"/>
    <w:rsid w:val="00B804D2"/>
    <w:rsid w:val="00B807E4"/>
    <w:rsid w:val="00B8110B"/>
    <w:rsid w:val="00B81FA3"/>
    <w:rsid w:val="00B820A1"/>
    <w:rsid w:val="00B82536"/>
    <w:rsid w:val="00B82E33"/>
    <w:rsid w:val="00B84DC4"/>
    <w:rsid w:val="00B84F5E"/>
    <w:rsid w:val="00B85082"/>
    <w:rsid w:val="00B8533E"/>
    <w:rsid w:val="00B85AF1"/>
    <w:rsid w:val="00B860BC"/>
    <w:rsid w:val="00B866ED"/>
    <w:rsid w:val="00B86A86"/>
    <w:rsid w:val="00B87FE1"/>
    <w:rsid w:val="00B90856"/>
    <w:rsid w:val="00B909C8"/>
    <w:rsid w:val="00B90B96"/>
    <w:rsid w:val="00B90C61"/>
    <w:rsid w:val="00B91459"/>
    <w:rsid w:val="00B916AC"/>
    <w:rsid w:val="00B91B62"/>
    <w:rsid w:val="00B9204C"/>
    <w:rsid w:val="00B92C8E"/>
    <w:rsid w:val="00B931EA"/>
    <w:rsid w:val="00B93B2F"/>
    <w:rsid w:val="00B93DC1"/>
    <w:rsid w:val="00B942E5"/>
    <w:rsid w:val="00B94953"/>
    <w:rsid w:val="00B949BE"/>
    <w:rsid w:val="00B95257"/>
    <w:rsid w:val="00B959A8"/>
    <w:rsid w:val="00B95CAA"/>
    <w:rsid w:val="00B96091"/>
    <w:rsid w:val="00B961A4"/>
    <w:rsid w:val="00B96226"/>
    <w:rsid w:val="00B9795B"/>
    <w:rsid w:val="00B97DF3"/>
    <w:rsid w:val="00BA0116"/>
    <w:rsid w:val="00BA0F54"/>
    <w:rsid w:val="00BA242C"/>
    <w:rsid w:val="00BA2560"/>
    <w:rsid w:val="00BA2DFF"/>
    <w:rsid w:val="00BA2E8B"/>
    <w:rsid w:val="00BA32EA"/>
    <w:rsid w:val="00BA4038"/>
    <w:rsid w:val="00BA4266"/>
    <w:rsid w:val="00BA439E"/>
    <w:rsid w:val="00BA5E80"/>
    <w:rsid w:val="00BA62A9"/>
    <w:rsid w:val="00BA6366"/>
    <w:rsid w:val="00BA6C1E"/>
    <w:rsid w:val="00BA7AC4"/>
    <w:rsid w:val="00BA7F38"/>
    <w:rsid w:val="00BB04ED"/>
    <w:rsid w:val="00BB0B42"/>
    <w:rsid w:val="00BB1491"/>
    <w:rsid w:val="00BB1E94"/>
    <w:rsid w:val="00BB1E9B"/>
    <w:rsid w:val="00BB2640"/>
    <w:rsid w:val="00BB393F"/>
    <w:rsid w:val="00BB4172"/>
    <w:rsid w:val="00BB5415"/>
    <w:rsid w:val="00BB5765"/>
    <w:rsid w:val="00BB5DF0"/>
    <w:rsid w:val="00BB68C5"/>
    <w:rsid w:val="00BB7474"/>
    <w:rsid w:val="00BB7AF5"/>
    <w:rsid w:val="00BC0895"/>
    <w:rsid w:val="00BC1219"/>
    <w:rsid w:val="00BC13B9"/>
    <w:rsid w:val="00BC22DD"/>
    <w:rsid w:val="00BC2853"/>
    <w:rsid w:val="00BC382B"/>
    <w:rsid w:val="00BC3DD4"/>
    <w:rsid w:val="00BC5C09"/>
    <w:rsid w:val="00BC699F"/>
    <w:rsid w:val="00BC6A01"/>
    <w:rsid w:val="00BC6D7C"/>
    <w:rsid w:val="00BC7225"/>
    <w:rsid w:val="00BC729A"/>
    <w:rsid w:val="00BD083A"/>
    <w:rsid w:val="00BD09BF"/>
    <w:rsid w:val="00BD0AA8"/>
    <w:rsid w:val="00BD0BB8"/>
    <w:rsid w:val="00BD0EB9"/>
    <w:rsid w:val="00BD10E9"/>
    <w:rsid w:val="00BD1185"/>
    <w:rsid w:val="00BD2910"/>
    <w:rsid w:val="00BD3DAD"/>
    <w:rsid w:val="00BD4160"/>
    <w:rsid w:val="00BD4313"/>
    <w:rsid w:val="00BD445E"/>
    <w:rsid w:val="00BD45B4"/>
    <w:rsid w:val="00BD4652"/>
    <w:rsid w:val="00BD4786"/>
    <w:rsid w:val="00BD4DC7"/>
    <w:rsid w:val="00BD4E8C"/>
    <w:rsid w:val="00BD5BE4"/>
    <w:rsid w:val="00BD6616"/>
    <w:rsid w:val="00BD7C26"/>
    <w:rsid w:val="00BE122D"/>
    <w:rsid w:val="00BE1D95"/>
    <w:rsid w:val="00BE20A8"/>
    <w:rsid w:val="00BE304D"/>
    <w:rsid w:val="00BE3ADA"/>
    <w:rsid w:val="00BE3E47"/>
    <w:rsid w:val="00BE46A3"/>
    <w:rsid w:val="00BE4B5B"/>
    <w:rsid w:val="00BE4F12"/>
    <w:rsid w:val="00BE4FAC"/>
    <w:rsid w:val="00BE5220"/>
    <w:rsid w:val="00BE59E7"/>
    <w:rsid w:val="00BE673A"/>
    <w:rsid w:val="00BE6869"/>
    <w:rsid w:val="00BE6B17"/>
    <w:rsid w:val="00BE7483"/>
    <w:rsid w:val="00BE7576"/>
    <w:rsid w:val="00BE7B92"/>
    <w:rsid w:val="00BE7E2F"/>
    <w:rsid w:val="00BF0018"/>
    <w:rsid w:val="00BF0359"/>
    <w:rsid w:val="00BF0815"/>
    <w:rsid w:val="00BF0CF0"/>
    <w:rsid w:val="00BF14CD"/>
    <w:rsid w:val="00BF159C"/>
    <w:rsid w:val="00BF18C2"/>
    <w:rsid w:val="00BF1988"/>
    <w:rsid w:val="00BF209C"/>
    <w:rsid w:val="00BF3FD1"/>
    <w:rsid w:val="00BF53CC"/>
    <w:rsid w:val="00BF59EC"/>
    <w:rsid w:val="00BF5DF8"/>
    <w:rsid w:val="00BF63B8"/>
    <w:rsid w:val="00BF66B6"/>
    <w:rsid w:val="00BF6F7B"/>
    <w:rsid w:val="00BF7603"/>
    <w:rsid w:val="00BF7D31"/>
    <w:rsid w:val="00BF7DAE"/>
    <w:rsid w:val="00BF7DC7"/>
    <w:rsid w:val="00C003CB"/>
    <w:rsid w:val="00C010C2"/>
    <w:rsid w:val="00C011B8"/>
    <w:rsid w:val="00C0140D"/>
    <w:rsid w:val="00C02173"/>
    <w:rsid w:val="00C02879"/>
    <w:rsid w:val="00C02BC8"/>
    <w:rsid w:val="00C03060"/>
    <w:rsid w:val="00C03E13"/>
    <w:rsid w:val="00C042FB"/>
    <w:rsid w:val="00C043D3"/>
    <w:rsid w:val="00C0480F"/>
    <w:rsid w:val="00C048B8"/>
    <w:rsid w:val="00C04AC3"/>
    <w:rsid w:val="00C0543B"/>
    <w:rsid w:val="00C06187"/>
    <w:rsid w:val="00C065E2"/>
    <w:rsid w:val="00C06777"/>
    <w:rsid w:val="00C067D1"/>
    <w:rsid w:val="00C06B5C"/>
    <w:rsid w:val="00C06F68"/>
    <w:rsid w:val="00C07582"/>
    <w:rsid w:val="00C10243"/>
    <w:rsid w:val="00C10FB7"/>
    <w:rsid w:val="00C114A9"/>
    <w:rsid w:val="00C11950"/>
    <w:rsid w:val="00C11995"/>
    <w:rsid w:val="00C11DDE"/>
    <w:rsid w:val="00C127D9"/>
    <w:rsid w:val="00C12A67"/>
    <w:rsid w:val="00C12CBF"/>
    <w:rsid w:val="00C12FDC"/>
    <w:rsid w:val="00C132C7"/>
    <w:rsid w:val="00C137DB"/>
    <w:rsid w:val="00C14FD0"/>
    <w:rsid w:val="00C15293"/>
    <w:rsid w:val="00C152CE"/>
    <w:rsid w:val="00C15F5E"/>
    <w:rsid w:val="00C16717"/>
    <w:rsid w:val="00C167E3"/>
    <w:rsid w:val="00C168AC"/>
    <w:rsid w:val="00C16C84"/>
    <w:rsid w:val="00C17795"/>
    <w:rsid w:val="00C204DF"/>
    <w:rsid w:val="00C21E6E"/>
    <w:rsid w:val="00C228E0"/>
    <w:rsid w:val="00C22CDB"/>
    <w:rsid w:val="00C22EEA"/>
    <w:rsid w:val="00C2330C"/>
    <w:rsid w:val="00C23F5D"/>
    <w:rsid w:val="00C2405E"/>
    <w:rsid w:val="00C24073"/>
    <w:rsid w:val="00C24609"/>
    <w:rsid w:val="00C247EA"/>
    <w:rsid w:val="00C265FD"/>
    <w:rsid w:val="00C26737"/>
    <w:rsid w:val="00C26D19"/>
    <w:rsid w:val="00C3029D"/>
    <w:rsid w:val="00C3068B"/>
    <w:rsid w:val="00C30814"/>
    <w:rsid w:val="00C30F74"/>
    <w:rsid w:val="00C31079"/>
    <w:rsid w:val="00C314A2"/>
    <w:rsid w:val="00C324DD"/>
    <w:rsid w:val="00C32A9C"/>
    <w:rsid w:val="00C32B18"/>
    <w:rsid w:val="00C32BDF"/>
    <w:rsid w:val="00C32D04"/>
    <w:rsid w:val="00C32D6E"/>
    <w:rsid w:val="00C33378"/>
    <w:rsid w:val="00C333FD"/>
    <w:rsid w:val="00C33F9F"/>
    <w:rsid w:val="00C34B88"/>
    <w:rsid w:val="00C34E15"/>
    <w:rsid w:val="00C34E2B"/>
    <w:rsid w:val="00C35923"/>
    <w:rsid w:val="00C35D34"/>
    <w:rsid w:val="00C36D60"/>
    <w:rsid w:val="00C3779A"/>
    <w:rsid w:val="00C37D54"/>
    <w:rsid w:val="00C37DDF"/>
    <w:rsid w:val="00C402EB"/>
    <w:rsid w:val="00C40829"/>
    <w:rsid w:val="00C41BF1"/>
    <w:rsid w:val="00C41D68"/>
    <w:rsid w:val="00C42312"/>
    <w:rsid w:val="00C42639"/>
    <w:rsid w:val="00C429A1"/>
    <w:rsid w:val="00C44724"/>
    <w:rsid w:val="00C448CC"/>
    <w:rsid w:val="00C45378"/>
    <w:rsid w:val="00C45DA3"/>
    <w:rsid w:val="00C46121"/>
    <w:rsid w:val="00C46961"/>
    <w:rsid w:val="00C46BA9"/>
    <w:rsid w:val="00C47916"/>
    <w:rsid w:val="00C47E81"/>
    <w:rsid w:val="00C47F4A"/>
    <w:rsid w:val="00C51030"/>
    <w:rsid w:val="00C5132E"/>
    <w:rsid w:val="00C51D8B"/>
    <w:rsid w:val="00C51DCF"/>
    <w:rsid w:val="00C51DEA"/>
    <w:rsid w:val="00C52A97"/>
    <w:rsid w:val="00C52B34"/>
    <w:rsid w:val="00C532F5"/>
    <w:rsid w:val="00C53BF5"/>
    <w:rsid w:val="00C53C8A"/>
    <w:rsid w:val="00C53F5E"/>
    <w:rsid w:val="00C542A6"/>
    <w:rsid w:val="00C548A6"/>
    <w:rsid w:val="00C54AA8"/>
    <w:rsid w:val="00C54D1D"/>
    <w:rsid w:val="00C558D3"/>
    <w:rsid w:val="00C55D6B"/>
    <w:rsid w:val="00C56083"/>
    <w:rsid w:val="00C56725"/>
    <w:rsid w:val="00C56EFA"/>
    <w:rsid w:val="00C5706F"/>
    <w:rsid w:val="00C578A7"/>
    <w:rsid w:val="00C6016B"/>
    <w:rsid w:val="00C6040C"/>
    <w:rsid w:val="00C60464"/>
    <w:rsid w:val="00C60B54"/>
    <w:rsid w:val="00C616DE"/>
    <w:rsid w:val="00C62465"/>
    <w:rsid w:val="00C62B35"/>
    <w:rsid w:val="00C62BFA"/>
    <w:rsid w:val="00C62CE6"/>
    <w:rsid w:val="00C63333"/>
    <w:rsid w:val="00C63468"/>
    <w:rsid w:val="00C63800"/>
    <w:rsid w:val="00C63A87"/>
    <w:rsid w:val="00C63BB2"/>
    <w:rsid w:val="00C63D8D"/>
    <w:rsid w:val="00C64039"/>
    <w:rsid w:val="00C64F2A"/>
    <w:rsid w:val="00C64F82"/>
    <w:rsid w:val="00C64FF9"/>
    <w:rsid w:val="00C650A8"/>
    <w:rsid w:val="00C650B7"/>
    <w:rsid w:val="00C665FB"/>
    <w:rsid w:val="00C66A55"/>
    <w:rsid w:val="00C66CA7"/>
    <w:rsid w:val="00C672C4"/>
    <w:rsid w:val="00C675F0"/>
    <w:rsid w:val="00C67A60"/>
    <w:rsid w:val="00C711B6"/>
    <w:rsid w:val="00C7153A"/>
    <w:rsid w:val="00C71608"/>
    <w:rsid w:val="00C71A59"/>
    <w:rsid w:val="00C71F2B"/>
    <w:rsid w:val="00C7240F"/>
    <w:rsid w:val="00C727B4"/>
    <w:rsid w:val="00C72956"/>
    <w:rsid w:val="00C72C1B"/>
    <w:rsid w:val="00C72F95"/>
    <w:rsid w:val="00C73EC9"/>
    <w:rsid w:val="00C7474B"/>
    <w:rsid w:val="00C74CC0"/>
    <w:rsid w:val="00C76817"/>
    <w:rsid w:val="00C769F9"/>
    <w:rsid w:val="00C77643"/>
    <w:rsid w:val="00C7770E"/>
    <w:rsid w:val="00C77A16"/>
    <w:rsid w:val="00C805D4"/>
    <w:rsid w:val="00C8163D"/>
    <w:rsid w:val="00C816B7"/>
    <w:rsid w:val="00C8239D"/>
    <w:rsid w:val="00C82538"/>
    <w:rsid w:val="00C82814"/>
    <w:rsid w:val="00C8281B"/>
    <w:rsid w:val="00C8303E"/>
    <w:rsid w:val="00C83073"/>
    <w:rsid w:val="00C835F0"/>
    <w:rsid w:val="00C8360A"/>
    <w:rsid w:val="00C83936"/>
    <w:rsid w:val="00C83DE0"/>
    <w:rsid w:val="00C84783"/>
    <w:rsid w:val="00C847AD"/>
    <w:rsid w:val="00C854BD"/>
    <w:rsid w:val="00C85DC6"/>
    <w:rsid w:val="00C86013"/>
    <w:rsid w:val="00C8620C"/>
    <w:rsid w:val="00C862B1"/>
    <w:rsid w:val="00C864E0"/>
    <w:rsid w:val="00C866C2"/>
    <w:rsid w:val="00C869DC"/>
    <w:rsid w:val="00C86D4D"/>
    <w:rsid w:val="00C86F5C"/>
    <w:rsid w:val="00C904E7"/>
    <w:rsid w:val="00C90BA4"/>
    <w:rsid w:val="00C91F50"/>
    <w:rsid w:val="00C92181"/>
    <w:rsid w:val="00C928FC"/>
    <w:rsid w:val="00C9293B"/>
    <w:rsid w:val="00C9294E"/>
    <w:rsid w:val="00C9356C"/>
    <w:rsid w:val="00C93682"/>
    <w:rsid w:val="00C947D5"/>
    <w:rsid w:val="00C94BB7"/>
    <w:rsid w:val="00C95326"/>
    <w:rsid w:val="00C9585E"/>
    <w:rsid w:val="00C96A30"/>
    <w:rsid w:val="00C96B15"/>
    <w:rsid w:val="00C9752F"/>
    <w:rsid w:val="00C97CD2"/>
    <w:rsid w:val="00CA0AEA"/>
    <w:rsid w:val="00CA1151"/>
    <w:rsid w:val="00CA12F2"/>
    <w:rsid w:val="00CA1B6B"/>
    <w:rsid w:val="00CA203C"/>
    <w:rsid w:val="00CA210F"/>
    <w:rsid w:val="00CA247F"/>
    <w:rsid w:val="00CA349B"/>
    <w:rsid w:val="00CA37CC"/>
    <w:rsid w:val="00CA4155"/>
    <w:rsid w:val="00CA4611"/>
    <w:rsid w:val="00CA4F47"/>
    <w:rsid w:val="00CA560F"/>
    <w:rsid w:val="00CA5970"/>
    <w:rsid w:val="00CA5D3C"/>
    <w:rsid w:val="00CA6E3B"/>
    <w:rsid w:val="00CB0A44"/>
    <w:rsid w:val="00CB15EB"/>
    <w:rsid w:val="00CB1A07"/>
    <w:rsid w:val="00CB21F9"/>
    <w:rsid w:val="00CB23ED"/>
    <w:rsid w:val="00CB2537"/>
    <w:rsid w:val="00CB3853"/>
    <w:rsid w:val="00CB3C4E"/>
    <w:rsid w:val="00CB435B"/>
    <w:rsid w:val="00CB4D34"/>
    <w:rsid w:val="00CB5EA0"/>
    <w:rsid w:val="00CB68E5"/>
    <w:rsid w:val="00CC092A"/>
    <w:rsid w:val="00CC1167"/>
    <w:rsid w:val="00CC15CF"/>
    <w:rsid w:val="00CC1D69"/>
    <w:rsid w:val="00CC2C3B"/>
    <w:rsid w:val="00CC2E43"/>
    <w:rsid w:val="00CC2F11"/>
    <w:rsid w:val="00CC2F6B"/>
    <w:rsid w:val="00CC4142"/>
    <w:rsid w:val="00CC41FC"/>
    <w:rsid w:val="00CC437D"/>
    <w:rsid w:val="00CC467F"/>
    <w:rsid w:val="00CC4D51"/>
    <w:rsid w:val="00CC4E12"/>
    <w:rsid w:val="00CC5846"/>
    <w:rsid w:val="00CC612C"/>
    <w:rsid w:val="00CC61D0"/>
    <w:rsid w:val="00CC6851"/>
    <w:rsid w:val="00CC6E80"/>
    <w:rsid w:val="00CC732E"/>
    <w:rsid w:val="00CC74D8"/>
    <w:rsid w:val="00CD164E"/>
    <w:rsid w:val="00CD17C9"/>
    <w:rsid w:val="00CD2B63"/>
    <w:rsid w:val="00CD3285"/>
    <w:rsid w:val="00CD3828"/>
    <w:rsid w:val="00CD3B08"/>
    <w:rsid w:val="00CD4938"/>
    <w:rsid w:val="00CD4DBE"/>
    <w:rsid w:val="00CD4F64"/>
    <w:rsid w:val="00CD61B4"/>
    <w:rsid w:val="00CD6313"/>
    <w:rsid w:val="00CD64F2"/>
    <w:rsid w:val="00CD6525"/>
    <w:rsid w:val="00CD6DAE"/>
    <w:rsid w:val="00CD708F"/>
    <w:rsid w:val="00CE01F5"/>
    <w:rsid w:val="00CE0A94"/>
    <w:rsid w:val="00CE0D26"/>
    <w:rsid w:val="00CE0DBB"/>
    <w:rsid w:val="00CE0E0C"/>
    <w:rsid w:val="00CE11B3"/>
    <w:rsid w:val="00CE1761"/>
    <w:rsid w:val="00CE1E67"/>
    <w:rsid w:val="00CE221C"/>
    <w:rsid w:val="00CE2627"/>
    <w:rsid w:val="00CE279E"/>
    <w:rsid w:val="00CE3228"/>
    <w:rsid w:val="00CE39AD"/>
    <w:rsid w:val="00CE44E3"/>
    <w:rsid w:val="00CE4D3E"/>
    <w:rsid w:val="00CE5842"/>
    <w:rsid w:val="00CE5A31"/>
    <w:rsid w:val="00CE618B"/>
    <w:rsid w:val="00CE6C64"/>
    <w:rsid w:val="00CE6EE3"/>
    <w:rsid w:val="00CE73B3"/>
    <w:rsid w:val="00CE756A"/>
    <w:rsid w:val="00CE76DE"/>
    <w:rsid w:val="00CF028D"/>
    <w:rsid w:val="00CF036A"/>
    <w:rsid w:val="00CF0CEE"/>
    <w:rsid w:val="00CF10A1"/>
    <w:rsid w:val="00CF3274"/>
    <w:rsid w:val="00CF33DF"/>
    <w:rsid w:val="00CF35C6"/>
    <w:rsid w:val="00CF388F"/>
    <w:rsid w:val="00CF3980"/>
    <w:rsid w:val="00CF3DB5"/>
    <w:rsid w:val="00CF50F0"/>
    <w:rsid w:val="00CF546C"/>
    <w:rsid w:val="00CF5872"/>
    <w:rsid w:val="00CF61C7"/>
    <w:rsid w:val="00CF6207"/>
    <w:rsid w:val="00CF68BE"/>
    <w:rsid w:val="00D00113"/>
    <w:rsid w:val="00D0030D"/>
    <w:rsid w:val="00D004AA"/>
    <w:rsid w:val="00D00AB4"/>
    <w:rsid w:val="00D00CA2"/>
    <w:rsid w:val="00D00D2C"/>
    <w:rsid w:val="00D00DBF"/>
    <w:rsid w:val="00D00EDB"/>
    <w:rsid w:val="00D00FA5"/>
    <w:rsid w:val="00D01473"/>
    <w:rsid w:val="00D01DC4"/>
    <w:rsid w:val="00D02951"/>
    <w:rsid w:val="00D0297A"/>
    <w:rsid w:val="00D0323E"/>
    <w:rsid w:val="00D03829"/>
    <w:rsid w:val="00D03DFD"/>
    <w:rsid w:val="00D0420E"/>
    <w:rsid w:val="00D04E73"/>
    <w:rsid w:val="00D05CE8"/>
    <w:rsid w:val="00D06114"/>
    <w:rsid w:val="00D065A4"/>
    <w:rsid w:val="00D066ED"/>
    <w:rsid w:val="00D06A94"/>
    <w:rsid w:val="00D07710"/>
    <w:rsid w:val="00D07741"/>
    <w:rsid w:val="00D07EDE"/>
    <w:rsid w:val="00D1058E"/>
    <w:rsid w:val="00D109B8"/>
    <w:rsid w:val="00D122EE"/>
    <w:rsid w:val="00D125CD"/>
    <w:rsid w:val="00D12C95"/>
    <w:rsid w:val="00D13ED5"/>
    <w:rsid w:val="00D144F5"/>
    <w:rsid w:val="00D14F84"/>
    <w:rsid w:val="00D15568"/>
    <w:rsid w:val="00D15E3A"/>
    <w:rsid w:val="00D161B5"/>
    <w:rsid w:val="00D168F2"/>
    <w:rsid w:val="00D170CE"/>
    <w:rsid w:val="00D20203"/>
    <w:rsid w:val="00D202E6"/>
    <w:rsid w:val="00D20355"/>
    <w:rsid w:val="00D2113A"/>
    <w:rsid w:val="00D213DB"/>
    <w:rsid w:val="00D21492"/>
    <w:rsid w:val="00D21C5A"/>
    <w:rsid w:val="00D231C6"/>
    <w:rsid w:val="00D2370A"/>
    <w:rsid w:val="00D23871"/>
    <w:rsid w:val="00D23A75"/>
    <w:rsid w:val="00D23AA0"/>
    <w:rsid w:val="00D23BC6"/>
    <w:rsid w:val="00D244A8"/>
    <w:rsid w:val="00D245C6"/>
    <w:rsid w:val="00D24653"/>
    <w:rsid w:val="00D24884"/>
    <w:rsid w:val="00D25139"/>
    <w:rsid w:val="00D2559C"/>
    <w:rsid w:val="00D26002"/>
    <w:rsid w:val="00D26273"/>
    <w:rsid w:val="00D26BC2"/>
    <w:rsid w:val="00D26CEC"/>
    <w:rsid w:val="00D26F75"/>
    <w:rsid w:val="00D2799E"/>
    <w:rsid w:val="00D27C91"/>
    <w:rsid w:val="00D27CA3"/>
    <w:rsid w:val="00D27E82"/>
    <w:rsid w:val="00D30D0A"/>
    <w:rsid w:val="00D313B2"/>
    <w:rsid w:val="00D31627"/>
    <w:rsid w:val="00D31732"/>
    <w:rsid w:val="00D31B24"/>
    <w:rsid w:val="00D32EB9"/>
    <w:rsid w:val="00D33259"/>
    <w:rsid w:val="00D3328B"/>
    <w:rsid w:val="00D33A79"/>
    <w:rsid w:val="00D33B6F"/>
    <w:rsid w:val="00D33C70"/>
    <w:rsid w:val="00D3423E"/>
    <w:rsid w:val="00D3570C"/>
    <w:rsid w:val="00D361B9"/>
    <w:rsid w:val="00D36DBB"/>
    <w:rsid w:val="00D3720C"/>
    <w:rsid w:val="00D375B2"/>
    <w:rsid w:val="00D40096"/>
    <w:rsid w:val="00D4087E"/>
    <w:rsid w:val="00D40CFC"/>
    <w:rsid w:val="00D41D98"/>
    <w:rsid w:val="00D41DDC"/>
    <w:rsid w:val="00D42577"/>
    <w:rsid w:val="00D429C9"/>
    <w:rsid w:val="00D42BA3"/>
    <w:rsid w:val="00D42D8F"/>
    <w:rsid w:val="00D42EF7"/>
    <w:rsid w:val="00D4316D"/>
    <w:rsid w:val="00D43DC7"/>
    <w:rsid w:val="00D4487C"/>
    <w:rsid w:val="00D44CE8"/>
    <w:rsid w:val="00D455F1"/>
    <w:rsid w:val="00D45892"/>
    <w:rsid w:val="00D45AEF"/>
    <w:rsid w:val="00D45D5C"/>
    <w:rsid w:val="00D46442"/>
    <w:rsid w:val="00D4682A"/>
    <w:rsid w:val="00D4764D"/>
    <w:rsid w:val="00D4799A"/>
    <w:rsid w:val="00D5040F"/>
    <w:rsid w:val="00D5051A"/>
    <w:rsid w:val="00D50524"/>
    <w:rsid w:val="00D50FB6"/>
    <w:rsid w:val="00D51F8A"/>
    <w:rsid w:val="00D5359D"/>
    <w:rsid w:val="00D53DD8"/>
    <w:rsid w:val="00D556FD"/>
    <w:rsid w:val="00D55D90"/>
    <w:rsid w:val="00D55FF9"/>
    <w:rsid w:val="00D56D18"/>
    <w:rsid w:val="00D56EC4"/>
    <w:rsid w:val="00D5754C"/>
    <w:rsid w:val="00D57E58"/>
    <w:rsid w:val="00D604BB"/>
    <w:rsid w:val="00D605E1"/>
    <w:rsid w:val="00D6062B"/>
    <w:rsid w:val="00D606BC"/>
    <w:rsid w:val="00D6087E"/>
    <w:rsid w:val="00D6101A"/>
    <w:rsid w:val="00D61024"/>
    <w:rsid w:val="00D610D8"/>
    <w:rsid w:val="00D61CC0"/>
    <w:rsid w:val="00D620AA"/>
    <w:rsid w:val="00D6231A"/>
    <w:rsid w:val="00D6235D"/>
    <w:rsid w:val="00D62CF3"/>
    <w:rsid w:val="00D62E9C"/>
    <w:rsid w:val="00D6316D"/>
    <w:rsid w:val="00D63730"/>
    <w:rsid w:val="00D63799"/>
    <w:rsid w:val="00D6463A"/>
    <w:rsid w:val="00D650E9"/>
    <w:rsid w:val="00D65569"/>
    <w:rsid w:val="00D65EE9"/>
    <w:rsid w:val="00D65FB3"/>
    <w:rsid w:val="00D66F7F"/>
    <w:rsid w:val="00D66FBA"/>
    <w:rsid w:val="00D67027"/>
    <w:rsid w:val="00D6706E"/>
    <w:rsid w:val="00D67EE9"/>
    <w:rsid w:val="00D70A60"/>
    <w:rsid w:val="00D711AD"/>
    <w:rsid w:val="00D711EC"/>
    <w:rsid w:val="00D7180A"/>
    <w:rsid w:val="00D71938"/>
    <w:rsid w:val="00D72022"/>
    <w:rsid w:val="00D721E1"/>
    <w:rsid w:val="00D7241B"/>
    <w:rsid w:val="00D7302C"/>
    <w:rsid w:val="00D73242"/>
    <w:rsid w:val="00D734D8"/>
    <w:rsid w:val="00D73552"/>
    <w:rsid w:val="00D73732"/>
    <w:rsid w:val="00D73C31"/>
    <w:rsid w:val="00D73FA7"/>
    <w:rsid w:val="00D74155"/>
    <w:rsid w:val="00D741E3"/>
    <w:rsid w:val="00D745E5"/>
    <w:rsid w:val="00D746DC"/>
    <w:rsid w:val="00D74A4B"/>
    <w:rsid w:val="00D75298"/>
    <w:rsid w:val="00D75307"/>
    <w:rsid w:val="00D75E37"/>
    <w:rsid w:val="00D75F58"/>
    <w:rsid w:val="00D75FD6"/>
    <w:rsid w:val="00D7614C"/>
    <w:rsid w:val="00D76E3B"/>
    <w:rsid w:val="00D76F83"/>
    <w:rsid w:val="00D77109"/>
    <w:rsid w:val="00D77177"/>
    <w:rsid w:val="00D80367"/>
    <w:rsid w:val="00D8040A"/>
    <w:rsid w:val="00D80986"/>
    <w:rsid w:val="00D80D1A"/>
    <w:rsid w:val="00D81243"/>
    <w:rsid w:val="00D813A3"/>
    <w:rsid w:val="00D815D9"/>
    <w:rsid w:val="00D82015"/>
    <w:rsid w:val="00D83D45"/>
    <w:rsid w:val="00D84344"/>
    <w:rsid w:val="00D8552A"/>
    <w:rsid w:val="00D85792"/>
    <w:rsid w:val="00D858E7"/>
    <w:rsid w:val="00D85CDA"/>
    <w:rsid w:val="00D86A60"/>
    <w:rsid w:val="00D86BE3"/>
    <w:rsid w:val="00D873B0"/>
    <w:rsid w:val="00D87921"/>
    <w:rsid w:val="00D87949"/>
    <w:rsid w:val="00D87A2E"/>
    <w:rsid w:val="00D87C36"/>
    <w:rsid w:val="00D87C4C"/>
    <w:rsid w:val="00D90211"/>
    <w:rsid w:val="00D906E5"/>
    <w:rsid w:val="00D91060"/>
    <w:rsid w:val="00D92788"/>
    <w:rsid w:val="00D92A0F"/>
    <w:rsid w:val="00D92A93"/>
    <w:rsid w:val="00D93B42"/>
    <w:rsid w:val="00D93D12"/>
    <w:rsid w:val="00D93D44"/>
    <w:rsid w:val="00D93E1F"/>
    <w:rsid w:val="00D94024"/>
    <w:rsid w:val="00D94BEA"/>
    <w:rsid w:val="00D94CEA"/>
    <w:rsid w:val="00D95940"/>
    <w:rsid w:val="00D9609B"/>
    <w:rsid w:val="00D968E9"/>
    <w:rsid w:val="00D96D81"/>
    <w:rsid w:val="00D96EF7"/>
    <w:rsid w:val="00D96F86"/>
    <w:rsid w:val="00D97B89"/>
    <w:rsid w:val="00D97E9C"/>
    <w:rsid w:val="00DA00C7"/>
    <w:rsid w:val="00DA06B0"/>
    <w:rsid w:val="00DA088B"/>
    <w:rsid w:val="00DA0C48"/>
    <w:rsid w:val="00DA19E4"/>
    <w:rsid w:val="00DA2306"/>
    <w:rsid w:val="00DA234C"/>
    <w:rsid w:val="00DA3ABA"/>
    <w:rsid w:val="00DA3C08"/>
    <w:rsid w:val="00DA42E1"/>
    <w:rsid w:val="00DA4C2F"/>
    <w:rsid w:val="00DA5123"/>
    <w:rsid w:val="00DA5692"/>
    <w:rsid w:val="00DA6274"/>
    <w:rsid w:val="00DA6C1E"/>
    <w:rsid w:val="00DA747D"/>
    <w:rsid w:val="00DA7A04"/>
    <w:rsid w:val="00DA7C3F"/>
    <w:rsid w:val="00DB007B"/>
    <w:rsid w:val="00DB0584"/>
    <w:rsid w:val="00DB0E31"/>
    <w:rsid w:val="00DB0EB4"/>
    <w:rsid w:val="00DB0EFE"/>
    <w:rsid w:val="00DB25C0"/>
    <w:rsid w:val="00DB2F54"/>
    <w:rsid w:val="00DB31F1"/>
    <w:rsid w:val="00DB424D"/>
    <w:rsid w:val="00DB4ABE"/>
    <w:rsid w:val="00DB4DC0"/>
    <w:rsid w:val="00DB7169"/>
    <w:rsid w:val="00DB740B"/>
    <w:rsid w:val="00DB7B4B"/>
    <w:rsid w:val="00DC0790"/>
    <w:rsid w:val="00DC0FE3"/>
    <w:rsid w:val="00DC1215"/>
    <w:rsid w:val="00DC15EF"/>
    <w:rsid w:val="00DC1FE4"/>
    <w:rsid w:val="00DC2400"/>
    <w:rsid w:val="00DC286A"/>
    <w:rsid w:val="00DC294A"/>
    <w:rsid w:val="00DC29B9"/>
    <w:rsid w:val="00DC4030"/>
    <w:rsid w:val="00DC40F5"/>
    <w:rsid w:val="00DC4648"/>
    <w:rsid w:val="00DC4E2A"/>
    <w:rsid w:val="00DC5FC6"/>
    <w:rsid w:val="00DC624D"/>
    <w:rsid w:val="00DC6530"/>
    <w:rsid w:val="00DC6A44"/>
    <w:rsid w:val="00DC6A50"/>
    <w:rsid w:val="00DC72D0"/>
    <w:rsid w:val="00DC73F6"/>
    <w:rsid w:val="00DC7D0F"/>
    <w:rsid w:val="00DC7FFB"/>
    <w:rsid w:val="00DC7FFE"/>
    <w:rsid w:val="00DD0240"/>
    <w:rsid w:val="00DD02FC"/>
    <w:rsid w:val="00DD0611"/>
    <w:rsid w:val="00DD0CC3"/>
    <w:rsid w:val="00DD0F0C"/>
    <w:rsid w:val="00DD0F33"/>
    <w:rsid w:val="00DD15FC"/>
    <w:rsid w:val="00DD1D07"/>
    <w:rsid w:val="00DD1DF2"/>
    <w:rsid w:val="00DD212D"/>
    <w:rsid w:val="00DD21DC"/>
    <w:rsid w:val="00DD22F8"/>
    <w:rsid w:val="00DD2946"/>
    <w:rsid w:val="00DD32FD"/>
    <w:rsid w:val="00DD3581"/>
    <w:rsid w:val="00DD3995"/>
    <w:rsid w:val="00DD3AC7"/>
    <w:rsid w:val="00DD3D90"/>
    <w:rsid w:val="00DD415E"/>
    <w:rsid w:val="00DD4AD2"/>
    <w:rsid w:val="00DD5070"/>
    <w:rsid w:val="00DD5440"/>
    <w:rsid w:val="00DD6415"/>
    <w:rsid w:val="00DD6931"/>
    <w:rsid w:val="00DD6AEF"/>
    <w:rsid w:val="00DD785C"/>
    <w:rsid w:val="00DD7EA3"/>
    <w:rsid w:val="00DE020E"/>
    <w:rsid w:val="00DE069E"/>
    <w:rsid w:val="00DE0C27"/>
    <w:rsid w:val="00DE0E77"/>
    <w:rsid w:val="00DE1249"/>
    <w:rsid w:val="00DE13CE"/>
    <w:rsid w:val="00DE1995"/>
    <w:rsid w:val="00DE20FA"/>
    <w:rsid w:val="00DE25CC"/>
    <w:rsid w:val="00DE302B"/>
    <w:rsid w:val="00DE3610"/>
    <w:rsid w:val="00DE36FC"/>
    <w:rsid w:val="00DE38EB"/>
    <w:rsid w:val="00DE4160"/>
    <w:rsid w:val="00DE4400"/>
    <w:rsid w:val="00DE4CD4"/>
    <w:rsid w:val="00DE4ED7"/>
    <w:rsid w:val="00DE554E"/>
    <w:rsid w:val="00DE5609"/>
    <w:rsid w:val="00DE6D17"/>
    <w:rsid w:val="00DE7046"/>
    <w:rsid w:val="00DE711B"/>
    <w:rsid w:val="00DE7B29"/>
    <w:rsid w:val="00DF0196"/>
    <w:rsid w:val="00DF0457"/>
    <w:rsid w:val="00DF4361"/>
    <w:rsid w:val="00DF4526"/>
    <w:rsid w:val="00DF5063"/>
    <w:rsid w:val="00DF5607"/>
    <w:rsid w:val="00DF5682"/>
    <w:rsid w:val="00DF58D4"/>
    <w:rsid w:val="00DF6001"/>
    <w:rsid w:val="00DF6FB5"/>
    <w:rsid w:val="00DF75A7"/>
    <w:rsid w:val="00DF7776"/>
    <w:rsid w:val="00DF7D96"/>
    <w:rsid w:val="00E00CF5"/>
    <w:rsid w:val="00E00E9F"/>
    <w:rsid w:val="00E00F1E"/>
    <w:rsid w:val="00E01241"/>
    <w:rsid w:val="00E020DD"/>
    <w:rsid w:val="00E02913"/>
    <w:rsid w:val="00E02D28"/>
    <w:rsid w:val="00E032A2"/>
    <w:rsid w:val="00E033EB"/>
    <w:rsid w:val="00E0353F"/>
    <w:rsid w:val="00E035C7"/>
    <w:rsid w:val="00E04264"/>
    <w:rsid w:val="00E04C0D"/>
    <w:rsid w:val="00E05592"/>
    <w:rsid w:val="00E0579E"/>
    <w:rsid w:val="00E0600C"/>
    <w:rsid w:val="00E06288"/>
    <w:rsid w:val="00E07077"/>
    <w:rsid w:val="00E073F6"/>
    <w:rsid w:val="00E07783"/>
    <w:rsid w:val="00E10C27"/>
    <w:rsid w:val="00E10DDB"/>
    <w:rsid w:val="00E10EF0"/>
    <w:rsid w:val="00E117E1"/>
    <w:rsid w:val="00E1274B"/>
    <w:rsid w:val="00E12D2D"/>
    <w:rsid w:val="00E138BA"/>
    <w:rsid w:val="00E140D9"/>
    <w:rsid w:val="00E1426C"/>
    <w:rsid w:val="00E14565"/>
    <w:rsid w:val="00E15220"/>
    <w:rsid w:val="00E15692"/>
    <w:rsid w:val="00E15D58"/>
    <w:rsid w:val="00E15F75"/>
    <w:rsid w:val="00E16476"/>
    <w:rsid w:val="00E1737A"/>
    <w:rsid w:val="00E17ADA"/>
    <w:rsid w:val="00E20934"/>
    <w:rsid w:val="00E20969"/>
    <w:rsid w:val="00E20AB7"/>
    <w:rsid w:val="00E20B2A"/>
    <w:rsid w:val="00E20B5C"/>
    <w:rsid w:val="00E20D13"/>
    <w:rsid w:val="00E21346"/>
    <w:rsid w:val="00E21614"/>
    <w:rsid w:val="00E2191D"/>
    <w:rsid w:val="00E21BA8"/>
    <w:rsid w:val="00E21CF2"/>
    <w:rsid w:val="00E22993"/>
    <w:rsid w:val="00E2423B"/>
    <w:rsid w:val="00E252C9"/>
    <w:rsid w:val="00E25789"/>
    <w:rsid w:val="00E25B12"/>
    <w:rsid w:val="00E26645"/>
    <w:rsid w:val="00E26BC5"/>
    <w:rsid w:val="00E27340"/>
    <w:rsid w:val="00E27681"/>
    <w:rsid w:val="00E3062A"/>
    <w:rsid w:val="00E30C31"/>
    <w:rsid w:val="00E3282B"/>
    <w:rsid w:val="00E3282F"/>
    <w:rsid w:val="00E32B38"/>
    <w:rsid w:val="00E32BCF"/>
    <w:rsid w:val="00E32DFC"/>
    <w:rsid w:val="00E332F4"/>
    <w:rsid w:val="00E33A58"/>
    <w:rsid w:val="00E33EB3"/>
    <w:rsid w:val="00E34076"/>
    <w:rsid w:val="00E35AEC"/>
    <w:rsid w:val="00E35B16"/>
    <w:rsid w:val="00E35FDC"/>
    <w:rsid w:val="00E3730C"/>
    <w:rsid w:val="00E37A7F"/>
    <w:rsid w:val="00E37AEE"/>
    <w:rsid w:val="00E400D4"/>
    <w:rsid w:val="00E4075A"/>
    <w:rsid w:val="00E409A7"/>
    <w:rsid w:val="00E4133E"/>
    <w:rsid w:val="00E4164B"/>
    <w:rsid w:val="00E4173C"/>
    <w:rsid w:val="00E43284"/>
    <w:rsid w:val="00E44474"/>
    <w:rsid w:val="00E44D88"/>
    <w:rsid w:val="00E45298"/>
    <w:rsid w:val="00E45646"/>
    <w:rsid w:val="00E46B2D"/>
    <w:rsid w:val="00E474D8"/>
    <w:rsid w:val="00E50117"/>
    <w:rsid w:val="00E50179"/>
    <w:rsid w:val="00E505F7"/>
    <w:rsid w:val="00E50894"/>
    <w:rsid w:val="00E50B25"/>
    <w:rsid w:val="00E50DBE"/>
    <w:rsid w:val="00E50F31"/>
    <w:rsid w:val="00E51160"/>
    <w:rsid w:val="00E51782"/>
    <w:rsid w:val="00E51A27"/>
    <w:rsid w:val="00E51D65"/>
    <w:rsid w:val="00E51D82"/>
    <w:rsid w:val="00E52136"/>
    <w:rsid w:val="00E52217"/>
    <w:rsid w:val="00E52A73"/>
    <w:rsid w:val="00E52F90"/>
    <w:rsid w:val="00E5328A"/>
    <w:rsid w:val="00E536AC"/>
    <w:rsid w:val="00E5457E"/>
    <w:rsid w:val="00E54F69"/>
    <w:rsid w:val="00E55265"/>
    <w:rsid w:val="00E55865"/>
    <w:rsid w:val="00E55EA5"/>
    <w:rsid w:val="00E55F5A"/>
    <w:rsid w:val="00E56B1A"/>
    <w:rsid w:val="00E56F08"/>
    <w:rsid w:val="00E5715E"/>
    <w:rsid w:val="00E5765A"/>
    <w:rsid w:val="00E57747"/>
    <w:rsid w:val="00E57C1F"/>
    <w:rsid w:val="00E61704"/>
    <w:rsid w:val="00E62225"/>
    <w:rsid w:val="00E62CBD"/>
    <w:rsid w:val="00E63441"/>
    <w:rsid w:val="00E63893"/>
    <w:rsid w:val="00E64132"/>
    <w:rsid w:val="00E6455D"/>
    <w:rsid w:val="00E64F53"/>
    <w:rsid w:val="00E65855"/>
    <w:rsid w:val="00E664A2"/>
    <w:rsid w:val="00E66902"/>
    <w:rsid w:val="00E677B9"/>
    <w:rsid w:val="00E707AB"/>
    <w:rsid w:val="00E710C3"/>
    <w:rsid w:val="00E71465"/>
    <w:rsid w:val="00E715E2"/>
    <w:rsid w:val="00E71AFF"/>
    <w:rsid w:val="00E730B5"/>
    <w:rsid w:val="00E739D4"/>
    <w:rsid w:val="00E73E92"/>
    <w:rsid w:val="00E74F77"/>
    <w:rsid w:val="00E75180"/>
    <w:rsid w:val="00E753B4"/>
    <w:rsid w:val="00E7619D"/>
    <w:rsid w:val="00E76481"/>
    <w:rsid w:val="00E808AE"/>
    <w:rsid w:val="00E80F5A"/>
    <w:rsid w:val="00E80FC6"/>
    <w:rsid w:val="00E8130B"/>
    <w:rsid w:val="00E813DB"/>
    <w:rsid w:val="00E81A23"/>
    <w:rsid w:val="00E82DC4"/>
    <w:rsid w:val="00E8337D"/>
    <w:rsid w:val="00E841C4"/>
    <w:rsid w:val="00E842F9"/>
    <w:rsid w:val="00E84630"/>
    <w:rsid w:val="00E84A0D"/>
    <w:rsid w:val="00E85395"/>
    <w:rsid w:val="00E8558E"/>
    <w:rsid w:val="00E85685"/>
    <w:rsid w:val="00E86211"/>
    <w:rsid w:val="00E865D6"/>
    <w:rsid w:val="00E86642"/>
    <w:rsid w:val="00E86D28"/>
    <w:rsid w:val="00E86D8A"/>
    <w:rsid w:val="00E8752C"/>
    <w:rsid w:val="00E876AC"/>
    <w:rsid w:val="00E87DA5"/>
    <w:rsid w:val="00E900E7"/>
    <w:rsid w:val="00E904C3"/>
    <w:rsid w:val="00E905B8"/>
    <w:rsid w:val="00E90ECA"/>
    <w:rsid w:val="00E912A1"/>
    <w:rsid w:val="00E915C2"/>
    <w:rsid w:val="00E91665"/>
    <w:rsid w:val="00E92BE7"/>
    <w:rsid w:val="00E92FCC"/>
    <w:rsid w:val="00E9328F"/>
    <w:rsid w:val="00E934DA"/>
    <w:rsid w:val="00E93709"/>
    <w:rsid w:val="00E94032"/>
    <w:rsid w:val="00E9408A"/>
    <w:rsid w:val="00E94831"/>
    <w:rsid w:val="00E9530C"/>
    <w:rsid w:val="00E95633"/>
    <w:rsid w:val="00E95AC2"/>
    <w:rsid w:val="00E9641E"/>
    <w:rsid w:val="00E9646B"/>
    <w:rsid w:val="00E96AF1"/>
    <w:rsid w:val="00E972C4"/>
    <w:rsid w:val="00E97403"/>
    <w:rsid w:val="00EA063B"/>
    <w:rsid w:val="00EA1772"/>
    <w:rsid w:val="00EA1B7F"/>
    <w:rsid w:val="00EA29F6"/>
    <w:rsid w:val="00EA3009"/>
    <w:rsid w:val="00EA3D11"/>
    <w:rsid w:val="00EA55B5"/>
    <w:rsid w:val="00EA584A"/>
    <w:rsid w:val="00EA6A7B"/>
    <w:rsid w:val="00EB01B2"/>
    <w:rsid w:val="00EB056A"/>
    <w:rsid w:val="00EB126F"/>
    <w:rsid w:val="00EB12AB"/>
    <w:rsid w:val="00EB2771"/>
    <w:rsid w:val="00EB2F0E"/>
    <w:rsid w:val="00EB2F4B"/>
    <w:rsid w:val="00EB310E"/>
    <w:rsid w:val="00EB3327"/>
    <w:rsid w:val="00EB45D8"/>
    <w:rsid w:val="00EB4BF0"/>
    <w:rsid w:val="00EB4EBB"/>
    <w:rsid w:val="00EB6717"/>
    <w:rsid w:val="00EB6893"/>
    <w:rsid w:val="00EB7AAC"/>
    <w:rsid w:val="00EB7D80"/>
    <w:rsid w:val="00EC05A7"/>
    <w:rsid w:val="00EC0A40"/>
    <w:rsid w:val="00EC0BE6"/>
    <w:rsid w:val="00EC144D"/>
    <w:rsid w:val="00EC28EB"/>
    <w:rsid w:val="00EC2F27"/>
    <w:rsid w:val="00EC30B9"/>
    <w:rsid w:val="00EC4DB3"/>
    <w:rsid w:val="00EC5339"/>
    <w:rsid w:val="00EC59E9"/>
    <w:rsid w:val="00EC5A54"/>
    <w:rsid w:val="00EC673B"/>
    <w:rsid w:val="00EC6B69"/>
    <w:rsid w:val="00EC6E36"/>
    <w:rsid w:val="00EC7318"/>
    <w:rsid w:val="00EC7A19"/>
    <w:rsid w:val="00EC7BD0"/>
    <w:rsid w:val="00EC7DD5"/>
    <w:rsid w:val="00ED0097"/>
    <w:rsid w:val="00ED082B"/>
    <w:rsid w:val="00ED0A3C"/>
    <w:rsid w:val="00ED0F9A"/>
    <w:rsid w:val="00ED108B"/>
    <w:rsid w:val="00ED1520"/>
    <w:rsid w:val="00ED152E"/>
    <w:rsid w:val="00ED18BB"/>
    <w:rsid w:val="00ED34C9"/>
    <w:rsid w:val="00ED3D43"/>
    <w:rsid w:val="00ED48C5"/>
    <w:rsid w:val="00ED6157"/>
    <w:rsid w:val="00ED63C8"/>
    <w:rsid w:val="00ED66BC"/>
    <w:rsid w:val="00ED70E2"/>
    <w:rsid w:val="00ED79C0"/>
    <w:rsid w:val="00ED7B51"/>
    <w:rsid w:val="00ED7B84"/>
    <w:rsid w:val="00EE0745"/>
    <w:rsid w:val="00EE1B63"/>
    <w:rsid w:val="00EE2FD1"/>
    <w:rsid w:val="00EE34FF"/>
    <w:rsid w:val="00EE4946"/>
    <w:rsid w:val="00EE5497"/>
    <w:rsid w:val="00EE705D"/>
    <w:rsid w:val="00EE70A7"/>
    <w:rsid w:val="00EE7574"/>
    <w:rsid w:val="00EE7673"/>
    <w:rsid w:val="00EE79E9"/>
    <w:rsid w:val="00EE7A32"/>
    <w:rsid w:val="00EE7C9B"/>
    <w:rsid w:val="00EE7E24"/>
    <w:rsid w:val="00EF0DC8"/>
    <w:rsid w:val="00EF173F"/>
    <w:rsid w:val="00EF1F59"/>
    <w:rsid w:val="00EF25A2"/>
    <w:rsid w:val="00EF2717"/>
    <w:rsid w:val="00EF28F3"/>
    <w:rsid w:val="00EF2B74"/>
    <w:rsid w:val="00EF2BEA"/>
    <w:rsid w:val="00EF34BB"/>
    <w:rsid w:val="00EF3E3B"/>
    <w:rsid w:val="00EF406D"/>
    <w:rsid w:val="00EF5153"/>
    <w:rsid w:val="00EF5458"/>
    <w:rsid w:val="00EF5ECB"/>
    <w:rsid w:val="00EF62A6"/>
    <w:rsid w:val="00EF6673"/>
    <w:rsid w:val="00EF6882"/>
    <w:rsid w:val="00EF6CAE"/>
    <w:rsid w:val="00EF732C"/>
    <w:rsid w:val="00EF7D31"/>
    <w:rsid w:val="00EF7E72"/>
    <w:rsid w:val="00F00311"/>
    <w:rsid w:val="00F00369"/>
    <w:rsid w:val="00F00A18"/>
    <w:rsid w:val="00F00BA7"/>
    <w:rsid w:val="00F00D1D"/>
    <w:rsid w:val="00F01542"/>
    <w:rsid w:val="00F0169F"/>
    <w:rsid w:val="00F028B2"/>
    <w:rsid w:val="00F02A91"/>
    <w:rsid w:val="00F02BE3"/>
    <w:rsid w:val="00F02F95"/>
    <w:rsid w:val="00F03275"/>
    <w:rsid w:val="00F03346"/>
    <w:rsid w:val="00F0409A"/>
    <w:rsid w:val="00F04A5E"/>
    <w:rsid w:val="00F04DE2"/>
    <w:rsid w:val="00F04E21"/>
    <w:rsid w:val="00F05282"/>
    <w:rsid w:val="00F055A5"/>
    <w:rsid w:val="00F0597C"/>
    <w:rsid w:val="00F0710E"/>
    <w:rsid w:val="00F071FD"/>
    <w:rsid w:val="00F0746A"/>
    <w:rsid w:val="00F07D0D"/>
    <w:rsid w:val="00F10843"/>
    <w:rsid w:val="00F10A31"/>
    <w:rsid w:val="00F10D0B"/>
    <w:rsid w:val="00F10D21"/>
    <w:rsid w:val="00F10D36"/>
    <w:rsid w:val="00F10DEC"/>
    <w:rsid w:val="00F123AF"/>
    <w:rsid w:val="00F123B5"/>
    <w:rsid w:val="00F133A9"/>
    <w:rsid w:val="00F138D0"/>
    <w:rsid w:val="00F13E9A"/>
    <w:rsid w:val="00F14090"/>
    <w:rsid w:val="00F1443C"/>
    <w:rsid w:val="00F14CB1"/>
    <w:rsid w:val="00F1508E"/>
    <w:rsid w:val="00F154AE"/>
    <w:rsid w:val="00F15911"/>
    <w:rsid w:val="00F163B2"/>
    <w:rsid w:val="00F1689A"/>
    <w:rsid w:val="00F17052"/>
    <w:rsid w:val="00F1748E"/>
    <w:rsid w:val="00F17DDC"/>
    <w:rsid w:val="00F204A5"/>
    <w:rsid w:val="00F204F7"/>
    <w:rsid w:val="00F20D92"/>
    <w:rsid w:val="00F216E8"/>
    <w:rsid w:val="00F21B92"/>
    <w:rsid w:val="00F21DB5"/>
    <w:rsid w:val="00F21EB7"/>
    <w:rsid w:val="00F21EB9"/>
    <w:rsid w:val="00F22A69"/>
    <w:rsid w:val="00F22B76"/>
    <w:rsid w:val="00F22FFB"/>
    <w:rsid w:val="00F2313D"/>
    <w:rsid w:val="00F23150"/>
    <w:rsid w:val="00F234C6"/>
    <w:rsid w:val="00F23819"/>
    <w:rsid w:val="00F2439D"/>
    <w:rsid w:val="00F24AAD"/>
    <w:rsid w:val="00F24D38"/>
    <w:rsid w:val="00F24DC4"/>
    <w:rsid w:val="00F25163"/>
    <w:rsid w:val="00F252A8"/>
    <w:rsid w:val="00F25934"/>
    <w:rsid w:val="00F26060"/>
    <w:rsid w:val="00F26A0E"/>
    <w:rsid w:val="00F27513"/>
    <w:rsid w:val="00F27CE2"/>
    <w:rsid w:val="00F27F46"/>
    <w:rsid w:val="00F3017D"/>
    <w:rsid w:val="00F30B9D"/>
    <w:rsid w:val="00F30BA4"/>
    <w:rsid w:val="00F30D91"/>
    <w:rsid w:val="00F30F1B"/>
    <w:rsid w:val="00F3105E"/>
    <w:rsid w:val="00F31825"/>
    <w:rsid w:val="00F3244D"/>
    <w:rsid w:val="00F338B3"/>
    <w:rsid w:val="00F33D7D"/>
    <w:rsid w:val="00F34024"/>
    <w:rsid w:val="00F34384"/>
    <w:rsid w:val="00F34975"/>
    <w:rsid w:val="00F34AF5"/>
    <w:rsid w:val="00F35230"/>
    <w:rsid w:val="00F352A5"/>
    <w:rsid w:val="00F35E97"/>
    <w:rsid w:val="00F36802"/>
    <w:rsid w:val="00F3718D"/>
    <w:rsid w:val="00F4041C"/>
    <w:rsid w:val="00F40734"/>
    <w:rsid w:val="00F4083F"/>
    <w:rsid w:val="00F40E01"/>
    <w:rsid w:val="00F41353"/>
    <w:rsid w:val="00F41AB5"/>
    <w:rsid w:val="00F41CC1"/>
    <w:rsid w:val="00F42332"/>
    <w:rsid w:val="00F42543"/>
    <w:rsid w:val="00F426DB"/>
    <w:rsid w:val="00F427BF"/>
    <w:rsid w:val="00F42C22"/>
    <w:rsid w:val="00F44746"/>
    <w:rsid w:val="00F451F6"/>
    <w:rsid w:val="00F4570C"/>
    <w:rsid w:val="00F4595F"/>
    <w:rsid w:val="00F45B5E"/>
    <w:rsid w:val="00F47193"/>
    <w:rsid w:val="00F47884"/>
    <w:rsid w:val="00F50348"/>
    <w:rsid w:val="00F5034C"/>
    <w:rsid w:val="00F5078D"/>
    <w:rsid w:val="00F50D8A"/>
    <w:rsid w:val="00F51091"/>
    <w:rsid w:val="00F510FC"/>
    <w:rsid w:val="00F52CCD"/>
    <w:rsid w:val="00F533DB"/>
    <w:rsid w:val="00F53581"/>
    <w:rsid w:val="00F535D1"/>
    <w:rsid w:val="00F537E3"/>
    <w:rsid w:val="00F53941"/>
    <w:rsid w:val="00F53FC7"/>
    <w:rsid w:val="00F54D1E"/>
    <w:rsid w:val="00F567E3"/>
    <w:rsid w:val="00F56AC7"/>
    <w:rsid w:val="00F56FD9"/>
    <w:rsid w:val="00F5728B"/>
    <w:rsid w:val="00F57339"/>
    <w:rsid w:val="00F57584"/>
    <w:rsid w:val="00F5780A"/>
    <w:rsid w:val="00F57B78"/>
    <w:rsid w:val="00F57CB9"/>
    <w:rsid w:val="00F6037A"/>
    <w:rsid w:val="00F60770"/>
    <w:rsid w:val="00F619FB"/>
    <w:rsid w:val="00F61A84"/>
    <w:rsid w:val="00F61DD2"/>
    <w:rsid w:val="00F61E6B"/>
    <w:rsid w:val="00F61EB6"/>
    <w:rsid w:val="00F626E9"/>
    <w:rsid w:val="00F62748"/>
    <w:rsid w:val="00F63209"/>
    <w:rsid w:val="00F63430"/>
    <w:rsid w:val="00F64500"/>
    <w:rsid w:val="00F645E6"/>
    <w:rsid w:val="00F649B6"/>
    <w:rsid w:val="00F64E57"/>
    <w:rsid w:val="00F64F63"/>
    <w:rsid w:val="00F654C8"/>
    <w:rsid w:val="00F655CA"/>
    <w:rsid w:val="00F66F93"/>
    <w:rsid w:val="00F6780E"/>
    <w:rsid w:val="00F7026A"/>
    <w:rsid w:val="00F714D0"/>
    <w:rsid w:val="00F7265A"/>
    <w:rsid w:val="00F72AA8"/>
    <w:rsid w:val="00F72CB1"/>
    <w:rsid w:val="00F73364"/>
    <w:rsid w:val="00F73DA3"/>
    <w:rsid w:val="00F73E63"/>
    <w:rsid w:val="00F74660"/>
    <w:rsid w:val="00F74F89"/>
    <w:rsid w:val="00F75544"/>
    <w:rsid w:val="00F7674D"/>
    <w:rsid w:val="00F767B7"/>
    <w:rsid w:val="00F77567"/>
    <w:rsid w:val="00F80440"/>
    <w:rsid w:val="00F81BCD"/>
    <w:rsid w:val="00F822C6"/>
    <w:rsid w:val="00F82765"/>
    <w:rsid w:val="00F83E0A"/>
    <w:rsid w:val="00F85484"/>
    <w:rsid w:val="00F85DA4"/>
    <w:rsid w:val="00F86156"/>
    <w:rsid w:val="00F8619B"/>
    <w:rsid w:val="00F86629"/>
    <w:rsid w:val="00F86798"/>
    <w:rsid w:val="00F9010B"/>
    <w:rsid w:val="00F90280"/>
    <w:rsid w:val="00F90BD1"/>
    <w:rsid w:val="00F9118D"/>
    <w:rsid w:val="00F92700"/>
    <w:rsid w:val="00F92793"/>
    <w:rsid w:val="00F92AB2"/>
    <w:rsid w:val="00F93111"/>
    <w:rsid w:val="00F9314D"/>
    <w:rsid w:val="00F93188"/>
    <w:rsid w:val="00F933A8"/>
    <w:rsid w:val="00F935D4"/>
    <w:rsid w:val="00F938F1"/>
    <w:rsid w:val="00F93C65"/>
    <w:rsid w:val="00F93EE3"/>
    <w:rsid w:val="00F9431A"/>
    <w:rsid w:val="00F94766"/>
    <w:rsid w:val="00F94C8A"/>
    <w:rsid w:val="00F95060"/>
    <w:rsid w:val="00F956A2"/>
    <w:rsid w:val="00F95B5D"/>
    <w:rsid w:val="00F95D39"/>
    <w:rsid w:val="00F96089"/>
    <w:rsid w:val="00F963B3"/>
    <w:rsid w:val="00F97AE1"/>
    <w:rsid w:val="00FA0211"/>
    <w:rsid w:val="00FA06A3"/>
    <w:rsid w:val="00FA073A"/>
    <w:rsid w:val="00FA0DD0"/>
    <w:rsid w:val="00FA1958"/>
    <w:rsid w:val="00FA22C0"/>
    <w:rsid w:val="00FA2E05"/>
    <w:rsid w:val="00FA2E18"/>
    <w:rsid w:val="00FA2F4D"/>
    <w:rsid w:val="00FA3180"/>
    <w:rsid w:val="00FA35D4"/>
    <w:rsid w:val="00FA3AA0"/>
    <w:rsid w:val="00FA3C20"/>
    <w:rsid w:val="00FA4538"/>
    <w:rsid w:val="00FA4B21"/>
    <w:rsid w:val="00FA5147"/>
    <w:rsid w:val="00FA530C"/>
    <w:rsid w:val="00FA63EA"/>
    <w:rsid w:val="00FA6404"/>
    <w:rsid w:val="00FA7DCB"/>
    <w:rsid w:val="00FB1475"/>
    <w:rsid w:val="00FB1650"/>
    <w:rsid w:val="00FB1ABF"/>
    <w:rsid w:val="00FB243D"/>
    <w:rsid w:val="00FB25CD"/>
    <w:rsid w:val="00FB27C1"/>
    <w:rsid w:val="00FB2CC1"/>
    <w:rsid w:val="00FB2D3D"/>
    <w:rsid w:val="00FB30F2"/>
    <w:rsid w:val="00FB5282"/>
    <w:rsid w:val="00FB5650"/>
    <w:rsid w:val="00FB5667"/>
    <w:rsid w:val="00FB5DCE"/>
    <w:rsid w:val="00FB5EE5"/>
    <w:rsid w:val="00FB6027"/>
    <w:rsid w:val="00FB617C"/>
    <w:rsid w:val="00FB6E3D"/>
    <w:rsid w:val="00FB6F29"/>
    <w:rsid w:val="00FB6FB7"/>
    <w:rsid w:val="00FB7361"/>
    <w:rsid w:val="00FB767E"/>
    <w:rsid w:val="00FB7D25"/>
    <w:rsid w:val="00FC063C"/>
    <w:rsid w:val="00FC0B9B"/>
    <w:rsid w:val="00FC0BD0"/>
    <w:rsid w:val="00FC0C5D"/>
    <w:rsid w:val="00FC0F39"/>
    <w:rsid w:val="00FC0FF3"/>
    <w:rsid w:val="00FC102A"/>
    <w:rsid w:val="00FC1A7C"/>
    <w:rsid w:val="00FC1FA4"/>
    <w:rsid w:val="00FC26C3"/>
    <w:rsid w:val="00FC351C"/>
    <w:rsid w:val="00FC36F8"/>
    <w:rsid w:val="00FC3E30"/>
    <w:rsid w:val="00FC4687"/>
    <w:rsid w:val="00FC4D5C"/>
    <w:rsid w:val="00FC4F71"/>
    <w:rsid w:val="00FC5359"/>
    <w:rsid w:val="00FC5E82"/>
    <w:rsid w:val="00FC6AC4"/>
    <w:rsid w:val="00FC7CBC"/>
    <w:rsid w:val="00FD0E3E"/>
    <w:rsid w:val="00FD0F14"/>
    <w:rsid w:val="00FD0F8D"/>
    <w:rsid w:val="00FD157E"/>
    <w:rsid w:val="00FD15E7"/>
    <w:rsid w:val="00FD1B81"/>
    <w:rsid w:val="00FD20D8"/>
    <w:rsid w:val="00FD33C3"/>
    <w:rsid w:val="00FD3F1F"/>
    <w:rsid w:val="00FD45B2"/>
    <w:rsid w:val="00FD46D0"/>
    <w:rsid w:val="00FD470F"/>
    <w:rsid w:val="00FD5301"/>
    <w:rsid w:val="00FD5AC9"/>
    <w:rsid w:val="00FD5D46"/>
    <w:rsid w:val="00FD6B0B"/>
    <w:rsid w:val="00FD6F84"/>
    <w:rsid w:val="00FD7880"/>
    <w:rsid w:val="00FE0494"/>
    <w:rsid w:val="00FE056B"/>
    <w:rsid w:val="00FE1927"/>
    <w:rsid w:val="00FE1DBD"/>
    <w:rsid w:val="00FE208E"/>
    <w:rsid w:val="00FE20D4"/>
    <w:rsid w:val="00FE2272"/>
    <w:rsid w:val="00FE2364"/>
    <w:rsid w:val="00FE24CA"/>
    <w:rsid w:val="00FE31C0"/>
    <w:rsid w:val="00FE37C3"/>
    <w:rsid w:val="00FE3BCF"/>
    <w:rsid w:val="00FE3E7C"/>
    <w:rsid w:val="00FE49BE"/>
    <w:rsid w:val="00FE4D60"/>
    <w:rsid w:val="00FE50B1"/>
    <w:rsid w:val="00FE50C7"/>
    <w:rsid w:val="00FE67E9"/>
    <w:rsid w:val="00FE700F"/>
    <w:rsid w:val="00FE77B4"/>
    <w:rsid w:val="00FE7CE7"/>
    <w:rsid w:val="00FF0532"/>
    <w:rsid w:val="00FF0A76"/>
    <w:rsid w:val="00FF0D98"/>
    <w:rsid w:val="00FF1087"/>
    <w:rsid w:val="00FF11A8"/>
    <w:rsid w:val="00FF1E7A"/>
    <w:rsid w:val="00FF289B"/>
    <w:rsid w:val="00FF2DAE"/>
    <w:rsid w:val="00FF3098"/>
    <w:rsid w:val="00FF4119"/>
    <w:rsid w:val="00FF4DE8"/>
    <w:rsid w:val="00FF530C"/>
    <w:rsid w:val="00FF57A3"/>
    <w:rsid w:val="00FF5C41"/>
    <w:rsid w:val="00FF5DE5"/>
    <w:rsid w:val="00FF67B9"/>
    <w:rsid w:val="00FF723E"/>
    <w:rsid w:val="00FF7282"/>
    <w:rsid w:val="00FF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905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905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374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16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6C65C6"/>
  </w:style>
  <w:style w:type="character" w:customStyle="1" w:styleId="WW8Num2z0">
    <w:name w:val="WW8Num2z0"/>
    <w:rsid w:val="006C65C6"/>
    <w:rPr>
      <w:rFonts w:ascii="Symbol" w:hAnsi="Symbol" w:cs="OpenSymbol"/>
    </w:rPr>
  </w:style>
  <w:style w:type="character" w:customStyle="1" w:styleId="WW8Num3z0">
    <w:name w:val="WW8Num3z0"/>
    <w:rsid w:val="006C65C6"/>
    <w:rPr>
      <w:rFonts w:ascii="Symbol" w:hAnsi="Symbol" w:cs="OpenSymbol"/>
    </w:rPr>
  </w:style>
  <w:style w:type="character" w:customStyle="1" w:styleId="WW8Num4z0">
    <w:name w:val="WW8Num4z0"/>
    <w:rsid w:val="006C65C6"/>
    <w:rPr>
      <w:rFonts w:ascii="Symbol" w:hAnsi="Symbol" w:cs="OpenSymbol"/>
    </w:rPr>
  </w:style>
  <w:style w:type="character" w:customStyle="1" w:styleId="WW8Num5z0">
    <w:name w:val="WW8Num5z0"/>
    <w:rsid w:val="006C65C6"/>
    <w:rPr>
      <w:rFonts w:ascii="Symbol" w:hAnsi="Symbol" w:cs="OpenSymbol"/>
    </w:rPr>
  </w:style>
  <w:style w:type="character" w:customStyle="1" w:styleId="3">
    <w:name w:val="Основной шрифт абзаца3"/>
    <w:rsid w:val="006C65C6"/>
  </w:style>
  <w:style w:type="character" w:customStyle="1" w:styleId="21">
    <w:name w:val="Основной шрифт абзаца2"/>
    <w:rsid w:val="006C65C6"/>
  </w:style>
  <w:style w:type="character" w:customStyle="1" w:styleId="WW-Absatz-Standardschriftart">
    <w:name w:val="WW-Absatz-Standardschriftart"/>
    <w:rsid w:val="006C65C6"/>
  </w:style>
  <w:style w:type="character" w:customStyle="1" w:styleId="11">
    <w:name w:val="Основной шрифт абзаца1"/>
    <w:rsid w:val="006C65C6"/>
  </w:style>
  <w:style w:type="character" w:customStyle="1" w:styleId="ab">
    <w:name w:val="Текст Знак"/>
    <w:rsid w:val="006C65C6"/>
    <w:rPr>
      <w:rFonts w:ascii="Courier New" w:hAnsi="Courier New"/>
    </w:rPr>
  </w:style>
  <w:style w:type="character" w:customStyle="1" w:styleId="ac">
    <w:name w:val="Основной текст Знак"/>
    <w:rsid w:val="006C65C6"/>
    <w:rPr>
      <w:rFonts w:ascii="Calibri" w:eastAsia="Times New Roman" w:hAnsi="Calibri" w:cs="Times New Roman"/>
      <w:sz w:val="22"/>
      <w:szCs w:val="22"/>
    </w:rPr>
  </w:style>
  <w:style w:type="character" w:styleId="ad">
    <w:name w:val="Hyperlink"/>
    <w:uiPriority w:val="99"/>
    <w:rsid w:val="006C65C6"/>
    <w:rPr>
      <w:color w:val="0000FF"/>
      <w:u w:val="single"/>
    </w:rPr>
  </w:style>
  <w:style w:type="character" w:customStyle="1" w:styleId="WW8Num4z2">
    <w:name w:val="WW8Num4z2"/>
    <w:rsid w:val="006C65C6"/>
    <w:rPr>
      <w:rFonts w:ascii="Times New Roman" w:hAnsi="Times New Roman" w:cs="Times New Roman"/>
      <w:b w:val="0"/>
      <w:bCs w:val="0"/>
    </w:rPr>
  </w:style>
  <w:style w:type="character" w:customStyle="1" w:styleId="ae">
    <w:name w:val="Маркеры списка"/>
    <w:rsid w:val="006C65C6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6C65C6"/>
  </w:style>
  <w:style w:type="paragraph" w:customStyle="1" w:styleId="af0">
    <w:name w:val="Заголовок"/>
    <w:basedOn w:val="a"/>
    <w:next w:val="af1"/>
    <w:rsid w:val="006C65C6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SimSun" w:hAnsi="Arial" w:cs="Mangal"/>
      <w:szCs w:val="28"/>
      <w:lang w:eastAsia="ar-SA"/>
    </w:rPr>
  </w:style>
  <w:style w:type="paragraph" w:styleId="af1">
    <w:name w:val="Body Text"/>
    <w:basedOn w:val="a"/>
    <w:link w:val="12"/>
    <w:rsid w:val="006C65C6"/>
    <w:pPr>
      <w:suppressAutoHyphens/>
      <w:overflowPunct/>
      <w:autoSpaceDE/>
      <w:autoSpaceDN/>
      <w:adjustRightInd/>
      <w:spacing w:after="120" w:line="276" w:lineRule="auto"/>
      <w:textAlignment w:val="auto"/>
    </w:pPr>
    <w:rPr>
      <w:rFonts w:ascii="Calibri" w:hAnsi="Calibri"/>
      <w:sz w:val="22"/>
      <w:szCs w:val="22"/>
      <w:lang w:eastAsia="ar-SA"/>
    </w:rPr>
  </w:style>
  <w:style w:type="character" w:customStyle="1" w:styleId="12">
    <w:name w:val="Основной текст Знак1"/>
    <w:basedOn w:val="a0"/>
    <w:link w:val="af1"/>
    <w:rsid w:val="006C65C6"/>
    <w:rPr>
      <w:rFonts w:ascii="Calibri" w:eastAsia="Times New Roman" w:hAnsi="Calibri" w:cs="Times New Roman"/>
      <w:lang w:eastAsia="ar-SA"/>
    </w:rPr>
  </w:style>
  <w:style w:type="paragraph" w:styleId="af2">
    <w:name w:val="List"/>
    <w:basedOn w:val="af1"/>
    <w:rsid w:val="006C65C6"/>
    <w:rPr>
      <w:rFonts w:cs="Mangal"/>
    </w:rPr>
  </w:style>
  <w:style w:type="paragraph" w:customStyle="1" w:styleId="30">
    <w:name w:val="Название3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22">
    <w:name w:val="Название2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13">
    <w:name w:val="Название1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styleId="af3">
    <w:name w:val="Body Text Indent"/>
    <w:basedOn w:val="a"/>
    <w:link w:val="af4"/>
    <w:rsid w:val="006C65C6"/>
    <w:pPr>
      <w:suppressAutoHyphens/>
      <w:overflowPunct/>
      <w:autoSpaceDE/>
      <w:autoSpaceDN/>
      <w:adjustRightInd/>
      <w:ind w:firstLine="851"/>
      <w:jc w:val="both"/>
      <w:textAlignment w:val="auto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C65C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4">
    <w:name w:val="Текст2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02statia2">
    <w:name w:val="02statia2"/>
    <w:basedOn w:val="a"/>
    <w:rsid w:val="006C65C6"/>
    <w:pPr>
      <w:suppressAutoHyphens/>
      <w:overflowPunct/>
      <w:autoSpaceDE/>
      <w:autoSpaceDN/>
      <w:adjustRightInd/>
      <w:spacing w:before="120" w:line="320" w:lineRule="atLeast"/>
      <w:ind w:left="2020" w:hanging="880"/>
      <w:jc w:val="both"/>
      <w:textAlignment w:val="auto"/>
    </w:pPr>
    <w:rPr>
      <w:rFonts w:ascii="GaramondNarrowC" w:hAnsi="GaramondNarrowC"/>
      <w:color w:val="000000"/>
      <w:sz w:val="21"/>
      <w:szCs w:val="21"/>
      <w:lang w:eastAsia="ar-SA"/>
    </w:rPr>
  </w:style>
  <w:style w:type="paragraph" w:customStyle="1" w:styleId="15">
    <w:name w:val="Текст1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af5">
    <w:name w:val="Содержимое таблицы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6C65C6"/>
    <w:pPr>
      <w:jc w:val="center"/>
    </w:pPr>
    <w:rPr>
      <w:b/>
      <w:bCs/>
    </w:rPr>
  </w:style>
  <w:style w:type="paragraph" w:customStyle="1" w:styleId="16">
    <w:name w:val="Абзац списка1"/>
    <w:basedOn w:val="a"/>
    <w:rsid w:val="006C65C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а2"/>
    <w:basedOn w:val="a"/>
    <w:rsid w:val="00A6733A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6733A"/>
    <w:rPr>
      <w:color w:val="800080"/>
      <w:u w:val="single"/>
    </w:rPr>
  </w:style>
  <w:style w:type="paragraph" w:customStyle="1" w:styleId="32">
    <w:name w:val="Абзац списка3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5">
    <w:name w:val="Абзац списка5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1B35B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6154AB97-F891-4134-9C14-7B7E5F6129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2</cp:revision>
  <cp:lastPrinted>2023-10-04T10:02:00Z</cp:lastPrinted>
  <dcterms:created xsi:type="dcterms:W3CDTF">2023-11-14T07:54:00Z</dcterms:created>
  <dcterms:modified xsi:type="dcterms:W3CDTF">2023-11-14T07:54:00Z</dcterms:modified>
</cp:coreProperties>
</file>