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233" w:rsidRPr="00F07D0D" w:rsidRDefault="00690896" w:rsidP="00AE27DC">
      <w:pPr>
        <w:pStyle w:val="ConsPlusNormal"/>
        <w:ind w:left="4820"/>
        <w:jc w:val="center"/>
        <w:outlineLvl w:val="0"/>
        <w:rPr>
          <w:szCs w:val="28"/>
        </w:rPr>
      </w:pPr>
      <w:r w:rsidRPr="00F07D0D">
        <w:rPr>
          <w:szCs w:val="28"/>
        </w:rPr>
        <w:t>УТВЕРЖДЕНЫ</w:t>
      </w:r>
    </w:p>
    <w:p w:rsidR="00B65233" w:rsidRDefault="00B7660F" w:rsidP="00AE27DC">
      <w:pPr>
        <w:pStyle w:val="ConsPlusNormal"/>
        <w:ind w:left="4820"/>
        <w:jc w:val="center"/>
        <w:rPr>
          <w:szCs w:val="28"/>
        </w:rPr>
      </w:pPr>
      <w:r w:rsidRPr="00F07D0D">
        <w:rPr>
          <w:szCs w:val="28"/>
        </w:rPr>
        <w:t>п</w:t>
      </w:r>
      <w:r w:rsidR="00B65233" w:rsidRPr="00F07D0D">
        <w:rPr>
          <w:szCs w:val="28"/>
        </w:rPr>
        <w:t>остановлением</w:t>
      </w:r>
      <w:r w:rsidRPr="00F07D0D">
        <w:rPr>
          <w:szCs w:val="28"/>
        </w:rPr>
        <w:t xml:space="preserve"> </w:t>
      </w:r>
      <w:r w:rsidR="00A90AB7">
        <w:rPr>
          <w:szCs w:val="28"/>
        </w:rPr>
        <w:t>Правительства</w:t>
      </w:r>
      <w:r w:rsidR="00B65233" w:rsidRPr="00F07D0D">
        <w:rPr>
          <w:szCs w:val="28"/>
        </w:rPr>
        <w:t xml:space="preserve"> Курской области</w:t>
      </w:r>
    </w:p>
    <w:p w:rsidR="00B65233" w:rsidRPr="00F07D0D" w:rsidRDefault="00B65233" w:rsidP="00AE27DC">
      <w:pPr>
        <w:pStyle w:val="ConsPlusNormal"/>
        <w:ind w:left="4820"/>
        <w:jc w:val="center"/>
        <w:rPr>
          <w:szCs w:val="28"/>
        </w:rPr>
      </w:pPr>
      <w:r w:rsidRPr="00F07D0D">
        <w:rPr>
          <w:szCs w:val="28"/>
        </w:rPr>
        <w:t xml:space="preserve">от </w:t>
      </w:r>
      <w:r w:rsidR="002C1F96" w:rsidRPr="00F07D0D">
        <w:rPr>
          <w:szCs w:val="28"/>
        </w:rPr>
        <w:t>_____</w:t>
      </w:r>
      <w:r w:rsidR="0025777A">
        <w:rPr>
          <w:szCs w:val="28"/>
        </w:rPr>
        <w:t>__</w:t>
      </w:r>
      <w:r w:rsidR="00AE27DC">
        <w:rPr>
          <w:szCs w:val="28"/>
        </w:rPr>
        <w:t>_____</w:t>
      </w:r>
      <w:r w:rsidR="0025777A">
        <w:rPr>
          <w:szCs w:val="28"/>
        </w:rPr>
        <w:t>_</w:t>
      </w:r>
      <w:r w:rsidR="002C1F96" w:rsidRPr="00F07D0D">
        <w:rPr>
          <w:szCs w:val="28"/>
        </w:rPr>
        <w:t>_</w:t>
      </w:r>
      <w:r w:rsidR="00690896" w:rsidRPr="00F07D0D">
        <w:rPr>
          <w:szCs w:val="28"/>
        </w:rPr>
        <w:t>__</w:t>
      </w:r>
      <w:r w:rsidRPr="00F07D0D">
        <w:rPr>
          <w:szCs w:val="28"/>
        </w:rPr>
        <w:t xml:space="preserve"> </w:t>
      </w:r>
      <w:r w:rsidR="002C1F96" w:rsidRPr="00F07D0D">
        <w:rPr>
          <w:szCs w:val="28"/>
        </w:rPr>
        <w:t>№</w:t>
      </w:r>
      <w:r w:rsidRPr="00F07D0D">
        <w:rPr>
          <w:szCs w:val="28"/>
        </w:rPr>
        <w:t xml:space="preserve"> </w:t>
      </w:r>
      <w:r w:rsidR="00565069" w:rsidRPr="00F07D0D">
        <w:rPr>
          <w:szCs w:val="28"/>
        </w:rPr>
        <w:t>_</w:t>
      </w:r>
      <w:r w:rsidR="0025777A">
        <w:rPr>
          <w:szCs w:val="28"/>
        </w:rPr>
        <w:t>__</w:t>
      </w:r>
      <w:r w:rsidR="00F85484" w:rsidRPr="00F07D0D">
        <w:rPr>
          <w:szCs w:val="28"/>
        </w:rPr>
        <w:t>_</w:t>
      </w:r>
      <w:r w:rsidR="00565069" w:rsidRPr="00F07D0D">
        <w:rPr>
          <w:szCs w:val="28"/>
        </w:rPr>
        <w:t>___</w:t>
      </w:r>
      <w:r w:rsidR="00F85484" w:rsidRPr="00F07D0D">
        <w:rPr>
          <w:szCs w:val="28"/>
        </w:rPr>
        <w:t>_</w:t>
      </w:r>
      <w:r w:rsidR="00565069" w:rsidRPr="00F07D0D">
        <w:rPr>
          <w:szCs w:val="28"/>
        </w:rPr>
        <w:t>_</w:t>
      </w:r>
    </w:p>
    <w:p w:rsidR="005076FB" w:rsidRDefault="005076FB" w:rsidP="00A56F95">
      <w:pPr>
        <w:pStyle w:val="ConsPlusTitle"/>
        <w:ind w:left="8222"/>
        <w:jc w:val="center"/>
        <w:rPr>
          <w:szCs w:val="28"/>
        </w:rPr>
      </w:pPr>
      <w:bookmarkStart w:id="0" w:name="P28"/>
      <w:bookmarkEnd w:id="0"/>
    </w:p>
    <w:p w:rsidR="00AE27DC" w:rsidRPr="009F7CF6" w:rsidRDefault="00AE27DC" w:rsidP="00A56F95">
      <w:pPr>
        <w:pStyle w:val="ConsPlusTitle"/>
        <w:ind w:left="8222"/>
        <w:jc w:val="center"/>
        <w:rPr>
          <w:szCs w:val="28"/>
        </w:rPr>
      </w:pPr>
    </w:p>
    <w:p w:rsidR="00CF3274" w:rsidRPr="009F7CF6" w:rsidRDefault="00690896" w:rsidP="00CF3274">
      <w:pPr>
        <w:pStyle w:val="ConsPlusTitle"/>
        <w:jc w:val="center"/>
        <w:rPr>
          <w:szCs w:val="28"/>
        </w:rPr>
      </w:pPr>
      <w:r w:rsidRPr="009F7CF6">
        <w:rPr>
          <w:szCs w:val="28"/>
        </w:rPr>
        <w:t>ИЗМЕНЕНИЯ,</w:t>
      </w:r>
      <w:r w:rsidR="00CF3274" w:rsidRPr="009F7CF6">
        <w:rPr>
          <w:szCs w:val="28"/>
        </w:rPr>
        <w:t xml:space="preserve"> </w:t>
      </w:r>
    </w:p>
    <w:p w:rsidR="00161BCA" w:rsidRPr="009F7CF6" w:rsidRDefault="00161BCA" w:rsidP="00CF3274">
      <w:pPr>
        <w:pStyle w:val="ConsPlusTitle"/>
        <w:jc w:val="center"/>
        <w:rPr>
          <w:szCs w:val="28"/>
        </w:rPr>
      </w:pPr>
      <w:proofErr w:type="gramStart"/>
      <w:r w:rsidRPr="009F7CF6">
        <w:rPr>
          <w:szCs w:val="28"/>
        </w:rPr>
        <w:t>которые</w:t>
      </w:r>
      <w:proofErr w:type="gramEnd"/>
      <w:r w:rsidRPr="009F7CF6">
        <w:rPr>
          <w:szCs w:val="28"/>
        </w:rPr>
        <w:t xml:space="preserve"> вносятся в государственную программу</w:t>
      </w:r>
      <w:r w:rsidR="00CF3274" w:rsidRPr="009F7CF6">
        <w:rPr>
          <w:szCs w:val="28"/>
        </w:rPr>
        <w:t xml:space="preserve"> </w:t>
      </w:r>
      <w:r w:rsidRPr="009F7CF6">
        <w:rPr>
          <w:szCs w:val="28"/>
        </w:rPr>
        <w:t xml:space="preserve">Курской </w:t>
      </w:r>
      <w:r w:rsidR="00FE056B" w:rsidRPr="009F7CF6">
        <w:rPr>
          <w:szCs w:val="28"/>
        </w:rPr>
        <w:t>о</w:t>
      </w:r>
      <w:r w:rsidRPr="009F7CF6">
        <w:rPr>
          <w:szCs w:val="28"/>
        </w:rPr>
        <w:t xml:space="preserve">бласти </w:t>
      </w:r>
      <w:r w:rsidR="006D2737" w:rsidRPr="009F7CF6">
        <w:rPr>
          <w:szCs w:val="28"/>
        </w:rPr>
        <w:br/>
      </w:r>
      <w:r w:rsidRPr="009F7CF6">
        <w:rPr>
          <w:szCs w:val="28"/>
        </w:rPr>
        <w:t>«Управление имуществом Курской области»</w:t>
      </w:r>
    </w:p>
    <w:p w:rsidR="00904135" w:rsidRDefault="00904135">
      <w:pPr>
        <w:pStyle w:val="ConsPlusNormal"/>
        <w:jc w:val="center"/>
        <w:rPr>
          <w:szCs w:val="28"/>
        </w:rPr>
      </w:pPr>
    </w:p>
    <w:p w:rsidR="00AE27DC" w:rsidRPr="009F7CF6" w:rsidRDefault="00AE27DC">
      <w:pPr>
        <w:pStyle w:val="ConsPlusNormal"/>
        <w:jc w:val="center"/>
        <w:rPr>
          <w:szCs w:val="28"/>
        </w:rPr>
      </w:pPr>
    </w:p>
    <w:p w:rsidR="004B2574" w:rsidRDefault="001F561D" w:rsidP="002F0DD9">
      <w:pPr>
        <w:pStyle w:val="ConsPlusNormal"/>
        <w:numPr>
          <w:ilvl w:val="0"/>
          <w:numId w:val="42"/>
        </w:numPr>
        <w:tabs>
          <w:tab w:val="left" w:pos="1134"/>
        </w:tabs>
        <w:ind w:left="0" w:firstLine="709"/>
        <w:jc w:val="both"/>
        <w:rPr>
          <w:szCs w:val="28"/>
        </w:rPr>
      </w:pPr>
      <w:r>
        <w:rPr>
          <w:szCs w:val="28"/>
        </w:rPr>
        <w:t>А</w:t>
      </w:r>
      <w:r w:rsidR="00087AD9">
        <w:rPr>
          <w:szCs w:val="28"/>
        </w:rPr>
        <w:t xml:space="preserve">бзац </w:t>
      </w:r>
      <w:r w:rsidR="006E60E9">
        <w:rPr>
          <w:szCs w:val="28"/>
        </w:rPr>
        <w:t>тридцать второ</w:t>
      </w:r>
      <w:r>
        <w:rPr>
          <w:szCs w:val="28"/>
        </w:rPr>
        <w:t>й</w:t>
      </w:r>
      <w:r w:rsidR="00087AD9">
        <w:rPr>
          <w:szCs w:val="28"/>
        </w:rPr>
        <w:t xml:space="preserve"> </w:t>
      </w:r>
      <w:hyperlink r:id="rId8" w:history="1">
        <w:r w:rsidR="00087AD9">
          <w:rPr>
            <w:rStyle w:val="ad"/>
            <w:color w:val="auto"/>
            <w:szCs w:val="28"/>
            <w:u w:val="none"/>
          </w:rPr>
          <w:t>р</w:t>
        </w:r>
        <w:r w:rsidR="00FC0B9B" w:rsidRPr="00FC0B9B">
          <w:rPr>
            <w:rStyle w:val="ad"/>
            <w:color w:val="auto"/>
            <w:szCs w:val="28"/>
            <w:u w:val="none"/>
          </w:rPr>
          <w:t>аздел</w:t>
        </w:r>
        <w:r w:rsidR="00087AD9">
          <w:rPr>
            <w:rStyle w:val="ad"/>
            <w:color w:val="auto"/>
            <w:szCs w:val="28"/>
            <w:u w:val="none"/>
          </w:rPr>
          <w:t>а</w:t>
        </w:r>
        <w:r w:rsidR="00FC0B9B" w:rsidRPr="00FC0B9B">
          <w:rPr>
            <w:rStyle w:val="ad"/>
            <w:color w:val="auto"/>
            <w:szCs w:val="28"/>
            <w:u w:val="none"/>
          </w:rPr>
          <w:t xml:space="preserve"> 3</w:t>
        </w:r>
      </w:hyperlink>
      <w:r w:rsidR="00FC0B9B" w:rsidRPr="00FC0B9B">
        <w:rPr>
          <w:szCs w:val="28"/>
        </w:rPr>
        <w:t xml:space="preserve"> государственной программы</w:t>
      </w:r>
      <w:r w:rsidR="004B2574">
        <w:rPr>
          <w:szCs w:val="28"/>
        </w:rPr>
        <w:t xml:space="preserve"> изложить в новой редакции:</w:t>
      </w:r>
    </w:p>
    <w:p w:rsidR="00AC5173" w:rsidRDefault="00AC5173" w:rsidP="00CE11B3">
      <w:pPr>
        <w:ind w:firstLine="709"/>
        <w:jc w:val="both"/>
        <w:rPr>
          <w:szCs w:val="28"/>
        </w:rPr>
      </w:pPr>
      <w:r>
        <w:rPr>
          <w:szCs w:val="28"/>
        </w:rPr>
        <w:t>«</w:t>
      </w:r>
      <w:r w:rsidR="00CE11B3" w:rsidRPr="00C94C0F">
        <w:rPr>
          <w:szCs w:val="28"/>
        </w:rPr>
        <w:t>Показатель «</w:t>
      </w:r>
      <w:r w:rsidR="00CE11B3" w:rsidRPr="00C94C0F">
        <w:rPr>
          <w:szCs w:val="28"/>
          <w:lang w:eastAsia="en-US"/>
        </w:rPr>
        <w:t xml:space="preserve">Экономия, сложившаяся в ходе проведения процедур </w:t>
      </w:r>
      <w:r w:rsidR="00CE11B3" w:rsidRPr="00D11030">
        <w:rPr>
          <w:szCs w:val="28"/>
          <w:lang w:eastAsia="en-US"/>
        </w:rPr>
        <w:t>определения поставщиков (подрядчиков, исполнителей</w:t>
      </w:r>
      <w:proofErr w:type="gramStart"/>
      <w:r w:rsidR="00CE11B3" w:rsidRPr="00D11030">
        <w:rPr>
          <w:szCs w:val="28"/>
          <w:lang w:eastAsia="en-US"/>
        </w:rPr>
        <w:t>) (%)</w:t>
      </w:r>
      <w:r w:rsidR="00CE11B3" w:rsidRPr="00D11030">
        <w:rPr>
          <w:szCs w:val="28"/>
        </w:rPr>
        <w:t xml:space="preserve">» </w:t>
      </w:r>
      <w:r w:rsidR="00CE11B3" w:rsidRPr="00D11030">
        <w:rPr>
          <w:szCs w:val="28"/>
        </w:rPr>
        <w:br/>
      </w:r>
      <w:proofErr w:type="gramEnd"/>
      <w:r w:rsidR="00CE11B3" w:rsidRPr="00D11030">
        <w:rPr>
          <w:szCs w:val="28"/>
        </w:rPr>
        <w:t>рассчитывается ежегодно и определяется как процент от суммы начальных максимальных цен контрактов по</w:t>
      </w:r>
      <w:r w:rsidR="00456DDB">
        <w:rPr>
          <w:szCs w:val="28"/>
        </w:rPr>
        <w:t xml:space="preserve"> централизованным</w:t>
      </w:r>
      <w:r w:rsidR="00CE11B3" w:rsidRPr="00D11030">
        <w:rPr>
          <w:szCs w:val="28"/>
        </w:rPr>
        <w:t xml:space="preserve"> </w:t>
      </w:r>
      <w:r w:rsidR="00456DDB">
        <w:rPr>
          <w:szCs w:val="28"/>
        </w:rPr>
        <w:t xml:space="preserve">закупкам товаров, работ, услуг </w:t>
      </w:r>
      <w:r w:rsidR="00CE11B3" w:rsidRPr="00D11030">
        <w:rPr>
          <w:szCs w:val="28"/>
        </w:rPr>
        <w:t>в отчётном году.</w:t>
      </w:r>
      <w:r w:rsidR="001F561D">
        <w:rPr>
          <w:szCs w:val="28"/>
        </w:rPr>
        <w:t>»</w:t>
      </w:r>
      <w:r>
        <w:rPr>
          <w:szCs w:val="28"/>
        </w:rPr>
        <w:t>.</w:t>
      </w:r>
    </w:p>
    <w:p w:rsidR="00073369" w:rsidRDefault="00073369" w:rsidP="00073369">
      <w:pPr>
        <w:pStyle w:val="a9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823C21">
        <w:rPr>
          <w:rFonts w:ascii="Times New Roman" w:hAnsi="Times New Roman"/>
          <w:sz w:val="28"/>
          <w:szCs w:val="28"/>
        </w:rPr>
        <w:t>раздел</w:t>
      </w:r>
      <w:r>
        <w:rPr>
          <w:rFonts w:ascii="Times New Roman" w:hAnsi="Times New Roman"/>
          <w:sz w:val="28"/>
          <w:szCs w:val="28"/>
        </w:rPr>
        <w:t>е</w:t>
      </w:r>
      <w:r w:rsidRPr="00823C21">
        <w:rPr>
          <w:rFonts w:ascii="Times New Roman" w:hAnsi="Times New Roman"/>
          <w:sz w:val="28"/>
          <w:szCs w:val="28"/>
        </w:rPr>
        <w:t xml:space="preserve"> «Подпрограмма 1 «Совершенствование системы управления имуществом Курской области и земельными ресурсами на территории Курской области» приложени</w:t>
      </w:r>
      <w:r>
        <w:rPr>
          <w:rFonts w:ascii="Times New Roman" w:hAnsi="Times New Roman"/>
          <w:sz w:val="28"/>
          <w:szCs w:val="28"/>
        </w:rPr>
        <w:t>я</w:t>
      </w:r>
      <w:r w:rsidRPr="00823C21">
        <w:rPr>
          <w:rFonts w:ascii="Times New Roman" w:hAnsi="Times New Roman"/>
          <w:sz w:val="28"/>
          <w:szCs w:val="28"/>
        </w:rPr>
        <w:t xml:space="preserve"> № 1 к государственной программе</w:t>
      </w:r>
      <w:r>
        <w:rPr>
          <w:rFonts w:ascii="Times New Roman" w:hAnsi="Times New Roman"/>
          <w:sz w:val="28"/>
          <w:szCs w:val="28"/>
        </w:rPr>
        <w:t>:</w:t>
      </w:r>
    </w:p>
    <w:p w:rsidR="00073369" w:rsidRDefault="00073369" w:rsidP="00073369">
      <w:pPr>
        <w:pStyle w:val="a9"/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позиции 58:</w:t>
      </w:r>
    </w:p>
    <w:p w:rsidR="00073369" w:rsidRDefault="00073369" w:rsidP="00073369">
      <w:pPr>
        <w:pStyle w:val="a9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ab/>
        <w:t xml:space="preserve">в графе «2023 г.» цифру «1» заменить </w:t>
      </w:r>
      <w:r w:rsidR="00357D18">
        <w:rPr>
          <w:rFonts w:ascii="Times New Roman" w:hAnsi="Times New Roman"/>
          <w:sz w:val="28"/>
          <w:szCs w:val="28"/>
        </w:rPr>
        <w:t>знаком</w:t>
      </w:r>
      <w:r>
        <w:rPr>
          <w:rFonts w:ascii="Times New Roman" w:hAnsi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/>
          <w:sz w:val="28"/>
          <w:szCs w:val="28"/>
        </w:rPr>
        <w:t>-»</w:t>
      </w:r>
      <w:proofErr w:type="gramEnd"/>
      <w:r>
        <w:rPr>
          <w:rFonts w:ascii="Times New Roman" w:hAnsi="Times New Roman"/>
          <w:sz w:val="28"/>
          <w:szCs w:val="28"/>
        </w:rPr>
        <w:t>;</w:t>
      </w:r>
    </w:p>
    <w:p w:rsidR="00073369" w:rsidRDefault="00073369" w:rsidP="00073369">
      <w:pPr>
        <w:pStyle w:val="a9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</w:t>
      </w:r>
      <w:r>
        <w:rPr>
          <w:rFonts w:ascii="Times New Roman" w:hAnsi="Times New Roman"/>
          <w:sz w:val="28"/>
          <w:szCs w:val="28"/>
        </w:rPr>
        <w:tab/>
        <w:t xml:space="preserve">в графе «2024 г.» </w:t>
      </w:r>
      <w:r w:rsidR="00357D18">
        <w:rPr>
          <w:rFonts w:ascii="Times New Roman" w:hAnsi="Times New Roman"/>
          <w:sz w:val="28"/>
          <w:szCs w:val="28"/>
        </w:rPr>
        <w:t xml:space="preserve">знак </w:t>
      </w:r>
      <w:proofErr w:type="gramStart"/>
      <w:r>
        <w:rPr>
          <w:rFonts w:ascii="Times New Roman" w:hAnsi="Times New Roman"/>
          <w:sz w:val="28"/>
          <w:szCs w:val="28"/>
        </w:rPr>
        <w:t>«-</w:t>
      </w:r>
      <w:proofErr w:type="gramEnd"/>
      <w:r>
        <w:rPr>
          <w:rFonts w:ascii="Times New Roman" w:hAnsi="Times New Roman"/>
          <w:sz w:val="28"/>
          <w:szCs w:val="28"/>
        </w:rPr>
        <w:t>» заменить цифрой «1»;</w:t>
      </w:r>
    </w:p>
    <w:p w:rsidR="00073369" w:rsidRPr="00073369" w:rsidRDefault="00073369" w:rsidP="00073369">
      <w:pPr>
        <w:pStyle w:val="a9"/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позиции 59</w:t>
      </w:r>
      <w:r w:rsidR="00F63430">
        <w:rPr>
          <w:rFonts w:ascii="Times New Roman" w:hAnsi="Times New Roman"/>
          <w:sz w:val="28"/>
          <w:szCs w:val="28"/>
        </w:rPr>
        <w:t>:</w:t>
      </w:r>
    </w:p>
    <w:p w:rsidR="00F63430" w:rsidRPr="00F63430" w:rsidRDefault="00F63430" w:rsidP="00F63430">
      <w:pPr>
        <w:tabs>
          <w:tab w:val="left" w:pos="1134"/>
        </w:tabs>
        <w:ind w:firstLine="709"/>
        <w:jc w:val="both"/>
        <w:rPr>
          <w:szCs w:val="28"/>
        </w:rPr>
      </w:pPr>
      <w:r w:rsidRPr="00F63430">
        <w:rPr>
          <w:szCs w:val="28"/>
        </w:rPr>
        <w:t>а)</w:t>
      </w:r>
      <w:r w:rsidRPr="00F63430">
        <w:rPr>
          <w:szCs w:val="28"/>
        </w:rPr>
        <w:tab/>
        <w:t>в графе «202</w:t>
      </w:r>
      <w:r>
        <w:rPr>
          <w:szCs w:val="28"/>
        </w:rPr>
        <w:t>4</w:t>
      </w:r>
      <w:r w:rsidRPr="00F63430">
        <w:rPr>
          <w:szCs w:val="28"/>
        </w:rPr>
        <w:t xml:space="preserve"> г.» цифр</w:t>
      </w:r>
      <w:r>
        <w:rPr>
          <w:szCs w:val="28"/>
        </w:rPr>
        <w:t>ы</w:t>
      </w:r>
      <w:r w:rsidRPr="00F63430">
        <w:rPr>
          <w:szCs w:val="28"/>
        </w:rPr>
        <w:t xml:space="preserve"> «</w:t>
      </w:r>
      <w:r>
        <w:rPr>
          <w:szCs w:val="28"/>
        </w:rPr>
        <w:t>380 / 3 168</w:t>
      </w:r>
      <w:r w:rsidRPr="00F63430">
        <w:rPr>
          <w:szCs w:val="28"/>
        </w:rPr>
        <w:t>» заменить знаком «</w:t>
      </w:r>
      <w:proofErr w:type="gramStart"/>
      <w:r w:rsidRPr="00F63430">
        <w:rPr>
          <w:szCs w:val="28"/>
        </w:rPr>
        <w:t>-»</w:t>
      </w:r>
      <w:proofErr w:type="gramEnd"/>
      <w:r w:rsidRPr="00F63430">
        <w:rPr>
          <w:szCs w:val="28"/>
        </w:rPr>
        <w:t>;</w:t>
      </w:r>
    </w:p>
    <w:p w:rsidR="00F63430" w:rsidRDefault="00F63430" w:rsidP="00F63430">
      <w:pPr>
        <w:tabs>
          <w:tab w:val="left" w:pos="1134"/>
        </w:tabs>
        <w:ind w:firstLine="709"/>
        <w:jc w:val="both"/>
        <w:rPr>
          <w:szCs w:val="28"/>
        </w:rPr>
      </w:pPr>
      <w:r w:rsidRPr="00F63430">
        <w:rPr>
          <w:szCs w:val="28"/>
        </w:rPr>
        <w:t>б)</w:t>
      </w:r>
      <w:r w:rsidRPr="00F63430">
        <w:rPr>
          <w:szCs w:val="28"/>
        </w:rPr>
        <w:tab/>
        <w:t>в графе «202</w:t>
      </w:r>
      <w:r>
        <w:rPr>
          <w:szCs w:val="28"/>
        </w:rPr>
        <w:t>5</w:t>
      </w:r>
      <w:r w:rsidRPr="00F63430">
        <w:rPr>
          <w:szCs w:val="28"/>
        </w:rPr>
        <w:t xml:space="preserve"> г.» знак </w:t>
      </w:r>
      <w:proofErr w:type="gramStart"/>
      <w:r w:rsidRPr="00F63430">
        <w:rPr>
          <w:szCs w:val="28"/>
        </w:rPr>
        <w:t>«-</w:t>
      </w:r>
      <w:proofErr w:type="gramEnd"/>
      <w:r w:rsidRPr="00F63430">
        <w:rPr>
          <w:szCs w:val="28"/>
        </w:rPr>
        <w:t>» заменить цифр</w:t>
      </w:r>
      <w:r>
        <w:rPr>
          <w:szCs w:val="28"/>
        </w:rPr>
        <w:t>ами</w:t>
      </w:r>
      <w:r w:rsidRPr="00F63430">
        <w:rPr>
          <w:szCs w:val="28"/>
        </w:rPr>
        <w:t xml:space="preserve"> «</w:t>
      </w:r>
      <w:r>
        <w:rPr>
          <w:szCs w:val="28"/>
        </w:rPr>
        <w:t>380 / 3 168</w:t>
      </w:r>
      <w:r w:rsidRPr="00F63430">
        <w:rPr>
          <w:szCs w:val="28"/>
        </w:rPr>
        <w:t>»</w:t>
      </w:r>
      <w:r w:rsidR="00061DD1">
        <w:rPr>
          <w:szCs w:val="28"/>
        </w:rPr>
        <w:t>.</w:t>
      </w:r>
    </w:p>
    <w:p w:rsidR="0074009F" w:rsidRDefault="0074009F" w:rsidP="00F63430">
      <w:pPr>
        <w:tabs>
          <w:tab w:val="left" w:pos="1134"/>
        </w:tabs>
        <w:ind w:firstLine="709"/>
        <w:jc w:val="both"/>
        <w:rPr>
          <w:szCs w:val="28"/>
        </w:rPr>
      </w:pPr>
      <w:r>
        <w:rPr>
          <w:szCs w:val="28"/>
        </w:rPr>
        <w:t>3.</w:t>
      </w:r>
      <w:r>
        <w:rPr>
          <w:szCs w:val="28"/>
        </w:rPr>
        <w:tab/>
        <w:t xml:space="preserve">В </w:t>
      </w:r>
      <w:r w:rsidR="00152004">
        <w:rPr>
          <w:szCs w:val="28"/>
        </w:rPr>
        <w:t xml:space="preserve">содержании государственной работы в </w:t>
      </w:r>
      <w:r w:rsidR="004C2DFC">
        <w:rPr>
          <w:szCs w:val="28"/>
        </w:rPr>
        <w:t>пункте 8</w:t>
      </w:r>
      <w:r>
        <w:rPr>
          <w:szCs w:val="28"/>
        </w:rPr>
        <w:t xml:space="preserve"> приложения </w:t>
      </w:r>
      <w:r w:rsidR="00152004">
        <w:rPr>
          <w:szCs w:val="28"/>
        </w:rPr>
        <w:br/>
      </w:r>
      <w:r>
        <w:rPr>
          <w:szCs w:val="28"/>
        </w:rPr>
        <w:t>№ 4 к государственной программе</w:t>
      </w:r>
      <w:r w:rsidR="00152004">
        <w:rPr>
          <w:szCs w:val="28"/>
        </w:rPr>
        <w:t xml:space="preserve"> слова «государственной власти» исключить.</w:t>
      </w:r>
    </w:p>
    <w:sectPr w:rsidR="0074009F" w:rsidSect="00D01473">
      <w:headerReference w:type="default" r:id="rId9"/>
      <w:pgSz w:w="11905" w:h="16838" w:code="9"/>
      <w:pgMar w:top="1134" w:right="1134" w:bottom="1134" w:left="1701" w:header="567" w:footer="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15E2" w:rsidRDefault="00E715E2" w:rsidP="009B5C40">
      <w:r>
        <w:separator/>
      </w:r>
    </w:p>
  </w:endnote>
  <w:endnote w:type="continuationSeparator" w:id="0">
    <w:p w:rsidR="00E715E2" w:rsidRDefault="00E715E2" w:rsidP="009B5C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NarrowC">
    <w:altName w:val="Courier New"/>
    <w:charset w:val="0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15E2" w:rsidRDefault="00E715E2" w:rsidP="009B5C40">
      <w:r>
        <w:separator/>
      </w:r>
    </w:p>
  </w:footnote>
  <w:footnote w:type="continuationSeparator" w:id="0">
    <w:p w:rsidR="00E715E2" w:rsidRDefault="00E715E2" w:rsidP="009B5C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73485"/>
      <w:docPartObj>
        <w:docPartGallery w:val="Page Numbers (Top of Page)"/>
        <w:docPartUnique/>
      </w:docPartObj>
    </w:sdtPr>
    <w:sdtContent>
      <w:p w:rsidR="004616EA" w:rsidRDefault="00C152CE">
        <w:pPr>
          <w:pStyle w:val="a3"/>
          <w:jc w:val="center"/>
        </w:pPr>
        <w:r>
          <w:rPr>
            <w:noProof/>
          </w:rPr>
          <w:fldChar w:fldCharType="begin"/>
        </w:r>
        <w:r w:rsidR="00835365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B9495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16EA" w:rsidRDefault="004616E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01674E7"/>
    <w:multiLevelType w:val="hybridMultilevel"/>
    <w:tmpl w:val="2036FAC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525CEC"/>
    <w:multiLevelType w:val="hybridMultilevel"/>
    <w:tmpl w:val="95F8DFD2"/>
    <w:lvl w:ilvl="0" w:tplc="EAAEB3A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66167DC"/>
    <w:multiLevelType w:val="hybridMultilevel"/>
    <w:tmpl w:val="F81031E4"/>
    <w:lvl w:ilvl="0" w:tplc="0276A7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8A30B40"/>
    <w:multiLevelType w:val="hybridMultilevel"/>
    <w:tmpl w:val="223225CC"/>
    <w:lvl w:ilvl="0" w:tplc="50EA87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5B33144"/>
    <w:multiLevelType w:val="hybridMultilevel"/>
    <w:tmpl w:val="39C6F2F2"/>
    <w:lvl w:ilvl="0" w:tplc="058AEF8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A074346"/>
    <w:multiLevelType w:val="hybridMultilevel"/>
    <w:tmpl w:val="B662573C"/>
    <w:lvl w:ilvl="0" w:tplc="0E32EE78">
      <w:start w:val="1"/>
      <w:numFmt w:val="decimal"/>
      <w:lvlText w:val="%1."/>
      <w:lvlJc w:val="left"/>
      <w:pPr>
        <w:ind w:left="1849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436B8C"/>
    <w:multiLevelType w:val="hybridMultilevel"/>
    <w:tmpl w:val="77FC9A66"/>
    <w:lvl w:ilvl="0" w:tplc="8A18287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C453DE"/>
    <w:multiLevelType w:val="hybridMultilevel"/>
    <w:tmpl w:val="108E9712"/>
    <w:lvl w:ilvl="0" w:tplc="993E810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FED7A0F"/>
    <w:multiLevelType w:val="hybridMultilevel"/>
    <w:tmpl w:val="F2D442B0"/>
    <w:lvl w:ilvl="0" w:tplc="21DA1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81149C3"/>
    <w:multiLevelType w:val="hybridMultilevel"/>
    <w:tmpl w:val="690ECADE"/>
    <w:lvl w:ilvl="0" w:tplc="C82E30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83F2027"/>
    <w:multiLevelType w:val="hybridMultilevel"/>
    <w:tmpl w:val="3E5816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A96E3B"/>
    <w:multiLevelType w:val="hybridMultilevel"/>
    <w:tmpl w:val="DC041CA0"/>
    <w:lvl w:ilvl="0" w:tplc="F6BC44CC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CEF048D"/>
    <w:multiLevelType w:val="hybridMultilevel"/>
    <w:tmpl w:val="4066EADC"/>
    <w:lvl w:ilvl="0" w:tplc="5484A0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2DCD53DA"/>
    <w:multiLevelType w:val="hybridMultilevel"/>
    <w:tmpl w:val="FED4954A"/>
    <w:lvl w:ilvl="0" w:tplc="DBFAB96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EA816B9"/>
    <w:multiLevelType w:val="hybridMultilevel"/>
    <w:tmpl w:val="7EECC418"/>
    <w:lvl w:ilvl="0" w:tplc="30FC83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31471D39"/>
    <w:multiLevelType w:val="hybridMultilevel"/>
    <w:tmpl w:val="63A89B86"/>
    <w:lvl w:ilvl="0" w:tplc="AF527776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9">
    <w:nsid w:val="35827BE3"/>
    <w:multiLevelType w:val="hybridMultilevel"/>
    <w:tmpl w:val="FF58A02C"/>
    <w:lvl w:ilvl="0" w:tplc="8E84E4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5B10345"/>
    <w:multiLevelType w:val="hybridMultilevel"/>
    <w:tmpl w:val="B662573C"/>
    <w:lvl w:ilvl="0" w:tplc="0E32EE78">
      <w:start w:val="1"/>
      <w:numFmt w:val="decimal"/>
      <w:lvlText w:val="%1."/>
      <w:lvlJc w:val="left"/>
      <w:pPr>
        <w:ind w:left="1850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3C6C380F"/>
    <w:multiLevelType w:val="hybridMultilevel"/>
    <w:tmpl w:val="3E78DC02"/>
    <w:lvl w:ilvl="0" w:tplc="F744A4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3CDE4E00"/>
    <w:multiLevelType w:val="hybridMultilevel"/>
    <w:tmpl w:val="4E126C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DCE4EC3"/>
    <w:multiLevelType w:val="hybridMultilevel"/>
    <w:tmpl w:val="D94A8804"/>
    <w:lvl w:ilvl="0" w:tplc="3F6C732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E325327"/>
    <w:multiLevelType w:val="hybridMultilevel"/>
    <w:tmpl w:val="33802558"/>
    <w:lvl w:ilvl="0" w:tplc="0A501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0427185"/>
    <w:multiLevelType w:val="hybridMultilevel"/>
    <w:tmpl w:val="8E70DADA"/>
    <w:lvl w:ilvl="0" w:tplc="9FFC17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48FE032F"/>
    <w:multiLevelType w:val="hybridMultilevel"/>
    <w:tmpl w:val="7436BC3A"/>
    <w:lvl w:ilvl="0" w:tplc="04741E4A">
      <w:start w:val="1"/>
      <w:numFmt w:val="decimal"/>
      <w:lvlText w:val="%1."/>
      <w:lvlJc w:val="left"/>
      <w:pPr>
        <w:ind w:left="3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1" w:hanging="360"/>
      </w:pPr>
    </w:lvl>
    <w:lvl w:ilvl="2" w:tplc="0419001B" w:tentative="1">
      <w:start w:val="1"/>
      <w:numFmt w:val="lowerRoman"/>
      <w:lvlText w:val="%3."/>
      <w:lvlJc w:val="right"/>
      <w:pPr>
        <w:ind w:left="1811" w:hanging="180"/>
      </w:pPr>
    </w:lvl>
    <w:lvl w:ilvl="3" w:tplc="0419000F" w:tentative="1">
      <w:start w:val="1"/>
      <w:numFmt w:val="decimal"/>
      <w:lvlText w:val="%4."/>
      <w:lvlJc w:val="left"/>
      <w:pPr>
        <w:ind w:left="2531" w:hanging="360"/>
      </w:pPr>
    </w:lvl>
    <w:lvl w:ilvl="4" w:tplc="04190019" w:tentative="1">
      <w:start w:val="1"/>
      <w:numFmt w:val="lowerLetter"/>
      <w:lvlText w:val="%5."/>
      <w:lvlJc w:val="left"/>
      <w:pPr>
        <w:ind w:left="3251" w:hanging="360"/>
      </w:pPr>
    </w:lvl>
    <w:lvl w:ilvl="5" w:tplc="0419001B" w:tentative="1">
      <w:start w:val="1"/>
      <w:numFmt w:val="lowerRoman"/>
      <w:lvlText w:val="%6."/>
      <w:lvlJc w:val="right"/>
      <w:pPr>
        <w:ind w:left="3971" w:hanging="180"/>
      </w:pPr>
    </w:lvl>
    <w:lvl w:ilvl="6" w:tplc="0419000F" w:tentative="1">
      <w:start w:val="1"/>
      <w:numFmt w:val="decimal"/>
      <w:lvlText w:val="%7."/>
      <w:lvlJc w:val="left"/>
      <w:pPr>
        <w:ind w:left="4691" w:hanging="360"/>
      </w:pPr>
    </w:lvl>
    <w:lvl w:ilvl="7" w:tplc="04190019" w:tentative="1">
      <w:start w:val="1"/>
      <w:numFmt w:val="lowerLetter"/>
      <w:lvlText w:val="%8."/>
      <w:lvlJc w:val="left"/>
      <w:pPr>
        <w:ind w:left="5411" w:hanging="360"/>
      </w:pPr>
    </w:lvl>
    <w:lvl w:ilvl="8" w:tplc="0419001B" w:tentative="1">
      <w:start w:val="1"/>
      <w:numFmt w:val="lowerRoman"/>
      <w:lvlText w:val="%9."/>
      <w:lvlJc w:val="right"/>
      <w:pPr>
        <w:ind w:left="6131" w:hanging="180"/>
      </w:pPr>
    </w:lvl>
  </w:abstractNum>
  <w:abstractNum w:abstractNumId="27">
    <w:nsid w:val="4BB4768D"/>
    <w:multiLevelType w:val="hybridMultilevel"/>
    <w:tmpl w:val="99BC5ED0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9B42BC"/>
    <w:multiLevelType w:val="hybridMultilevel"/>
    <w:tmpl w:val="77E275B0"/>
    <w:lvl w:ilvl="0" w:tplc="CB9CDE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4FA64C3A"/>
    <w:multiLevelType w:val="hybridMultilevel"/>
    <w:tmpl w:val="D94A8804"/>
    <w:lvl w:ilvl="0" w:tplc="3F6C7326">
      <w:start w:val="1"/>
      <w:numFmt w:val="decimal"/>
      <w:lvlText w:val="%1)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9F66A58"/>
    <w:multiLevelType w:val="hybridMultilevel"/>
    <w:tmpl w:val="E898B03E"/>
    <w:lvl w:ilvl="0" w:tplc="C2F48E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5DE4366D"/>
    <w:multiLevelType w:val="hybridMultilevel"/>
    <w:tmpl w:val="1CDA3E04"/>
    <w:lvl w:ilvl="0" w:tplc="801C1C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5E7A357D"/>
    <w:multiLevelType w:val="hybridMultilevel"/>
    <w:tmpl w:val="15A82B1A"/>
    <w:lvl w:ilvl="0" w:tplc="7B00214E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FF924CE"/>
    <w:multiLevelType w:val="hybridMultilevel"/>
    <w:tmpl w:val="B662573C"/>
    <w:lvl w:ilvl="0" w:tplc="0E32EE78">
      <w:start w:val="1"/>
      <w:numFmt w:val="decimal"/>
      <w:lvlText w:val="%1."/>
      <w:lvlJc w:val="left"/>
      <w:pPr>
        <w:ind w:left="1850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43638DF"/>
    <w:multiLevelType w:val="hybridMultilevel"/>
    <w:tmpl w:val="2DA0DEB2"/>
    <w:lvl w:ilvl="0" w:tplc="2CB444D6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67487D6E"/>
    <w:multiLevelType w:val="hybridMultilevel"/>
    <w:tmpl w:val="57BC2004"/>
    <w:lvl w:ilvl="0" w:tplc="B3FA181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19C2BC3"/>
    <w:multiLevelType w:val="hybridMultilevel"/>
    <w:tmpl w:val="77D0D3DC"/>
    <w:lvl w:ilvl="0" w:tplc="AFFE2DB2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26B41E6"/>
    <w:multiLevelType w:val="hybridMultilevel"/>
    <w:tmpl w:val="7964533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3B776D6"/>
    <w:multiLevelType w:val="hybridMultilevel"/>
    <w:tmpl w:val="9572C14C"/>
    <w:lvl w:ilvl="0" w:tplc="C1F2F28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4F2454C"/>
    <w:multiLevelType w:val="hybridMultilevel"/>
    <w:tmpl w:val="AC66616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F94AD7"/>
    <w:multiLevelType w:val="hybridMultilevel"/>
    <w:tmpl w:val="D94A8804"/>
    <w:lvl w:ilvl="0" w:tplc="3F6C7326">
      <w:start w:val="1"/>
      <w:numFmt w:val="decimal"/>
      <w:lvlText w:val="%1)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>
    <w:nsid w:val="7B9674B0"/>
    <w:multiLevelType w:val="hybridMultilevel"/>
    <w:tmpl w:val="079C57A6"/>
    <w:lvl w:ilvl="0" w:tplc="1CBEF4EE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>
    <w:nsid w:val="7FAC3175"/>
    <w:multiLevelType w:val="hybridMultilevel"/>
    <w:tmpl w:val="C9B23AFC"/>
    <w:lvl w:ilvl="0" w:tplc="BD0CEA1C">
      <w:start w:val="1"/>
      <w:numFmt w:val="decimal"/>
      <w:lvlText w:val="%1)"/>
      <w:lvlJc w:val="left"/>
      <w:pPr>
        <w:ind w:left="220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929" w:hanging="360"/>
      </w:pPr>
    </w:lvl>
    <w:lvl w:ilvl="2" w:tplc="0419001B" w:tentative="1">
      <w:start w:val="1"/>
      <w:numFmt w:val="lowerRoman"/>
      <w:lvlText w:val="%3."/>
      <w:lvlJc w:val="right"/>
      <w:pPr>
        <w:ind w:left="3649" w:hanging="180"/>
      </w:pPr>
    </w:lvl>
    <w:lvl w:ilvl="3" w:tplc="0419000F" w:tentative="1">
      <w:start w:val="1"/>
      <w:numFmt w:val="decimal"/>
      <w:lvlText w:val="%4."/>
      <w:lvlJc w:val="left"/>
      <w:pPr>
        <w:ind w:left="4369" w:hanging="360"/>
      </w:pPr>
    </w:lvl>
    <w:lvl w:ilvl="4" w:tplc="04190019" w:tentative="1">
      <w:start w:val="1"/>
      <w:numFmt w:val="lowerLetter"/>
      <w:lvlText w:val="%5."/>
      <w:lvlJc w:val="left"/>
      <w:pPr>
        <w:ind w:left="5089" w:hanging="360"/>
      </w:pPr>
    </w:lvl>
    <w:lvl w:ilvl="5" w:tplc="0419001B" w:tentative="1">
      <w:start w:val="1"/>
      <w:numFmt w:val="lowerRoman"/>
      <w:lvlText w:val="%6."/>
      <w:lvlJc w:val="right"/>
      <w:pPr>
        <w:ind w:left="5809" w:hanging="180"/>
      </w:pPr>
    </w:lvl>
    <w:lvl w:ilvl="6" w:tplc="0419000F" w:tentative="1">
      <w:start w:val="1"/>
      <w:numFmt w:val="decimal"/>
      <w:lvlText w:val="%7."/>
      <w:lvlJc w:val="left"/>
      <w:pPr>
        <w:ind w:left="6529" w:hanging="360"/>
      </w:pPr>
    </w:lvl>
    <w:lvl w:ilvl="7" w:tplc="04190019" w:tentative="1">
      <w:start w:val="1"/>
      <w:numFmt w:val="lowerLetter"/>
      <w:lvlText w:val="%8."/>
      <w:lvlJc w:val="left"/>
      <w:pPr>
        <w:ind w:left="7249" w:hanging="360"/>
      </w:pPr>
    </w:lvl>
    <w:lvl w:ilvl="8" w:tplc="0419001B" w:tentative="1">
      <w:start w:val="1"/>
      <w:numFmt w:val="lowerRoman"/>
      <w:lvlText w:val="%9."/>
      <w:lvlJc w:val="right"/>
      <w:pPr>
        <w:ind w:left="796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7"/>
  </w:num>
  <w:num w:numId="5">
    <w:abstractNumId w:val="10"/>
  </w:num>
  <w:num w:numId="6">
    <w:abstractNumId w:val="3"/>
  </w:num>
  <w:num w:numId="7">
    <w:abstractNumId w:val="13"/>
  </w:num>
  <w:num w:numId="8">
    <w:abstractNumId w:val="39"/>
  </w:num>
  <w:num w:numId="9">
    <w:abstractNumId w:val="31"/>
  </w:num>
  <w:num w:numId="10">
    <w:abstractNumId w:val="22"/>
  </w:num>
  <w:num w:numId="11">
    <w:abstractNumId w:val="4"/>
  </w:num>
  <w:num w:numId="12">
    <w:abstractNumId w:val="27"/>
  </w:num>
  <w:num w:numId="13">
    <w:abstractNumId w:val="26"/>
  </w:num>
  <w:num w:numId="14">
    <w:abstractNumId w:val="7"/>
  </w:num>
  <w:num w:numId="15">
    <w:abstractNumId w:val="37"/>
  </w:num>
  <w:num w:numId="16">
    <w:abstractNumId w:val="33"/>
  </w:num>
  <w:num w:numId="17">
    <w:abstractNumId w:val="6"/>
  </w:num>
  <w:num w:numId="1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8"/>
  </w:num>
  <w:num w:numId="20">
    <w:abstractNumId w:val="24"/>
  </w:num>
  <w:num w:numId="21">
    <w:abstractNumId w:val="9"/>
  </w:num>
  <w:num w:numId="22">
    <w:abstractNumId w:val="8"/>
  </w:num>
  <w:num w:numId="23">
    <w:abstractNumId w:val="16"/>
  </w:num>
  <w:num w:numId="24">
    <w:abstractNumId w:val="29"/>
  </w:num>
  <w:num w:numId="25">
    <w:abstractNumId w:val="36"/>
  </w:num>
  <w:num w:numId="26">
    <w:abstractNumId w:val="5"/>
  </w:num>
  <w:num w:numId="27">
    <w:abstractNumId w:val="34"/>
  </w:num>
  <w:num w:numId="28">
    <w:abstractNumId w:val="32"/>
  </w:num>
  <w:num w:numId="29">
    <w:abstractNumId w:val="42"/>
  </w:num>
  <w:num w:numId="30">
    <w:abstractNumId w:val="14"/>
  </w:num>
  <w:num w:numId="31">
    <w:abstractNumId w:val="35"/>
  </w:num>
  <w:num w:numId="32">
    <w:abstractNumId w:val="23"/>
  </w:num>
  <w:num w:numId="33">
    <w:abstractNumId w:val="40"/>
  </w:num>
  <w:num w:numId="34">
    <w:abstractNumId w:val="28"/>
  </w:num>
  <w:num w:numId="35">
    <w:abstractNumId w:val="20"/>
  </w:num>
  <w:num w:numId="36">
    <w:abstractNumId w:val="15"/>
  </w:num>
  <w:num w:numId="37">
    <w:abstractNumId w:val="21"/>
  </w:num>
  <w:num w:numId="38">
    <w:abstractNumId w:val="25"/>
  </w:num>
  <w:num w:numId="39">
    <w:abstractNumId w:val="30"/>
  </w:num>
  <w:num w:numId="40">
    <w:abstractNumId w:val="41"/>
  </w:num>
  <w:num w:numId="41">
    <w:abstractNumId w:val="19"/>
  </w:num>
  <w:num w:numId="42">
    <w:abstractNumId w:val="11"/>
  </w:num>
  <w:num w:numId="43">
    <w:abstractNumId w:val="12"/>
  </w:num>
  <w:num w:numId="44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B65233"/>
    <w:rsid w:val="00000655"/>
    <w:rsid w:val="0000070B"/>
    <w:rsid w:val="00000BC7"/>
    <w:rsid w:val="00000D59"/>
    <w:rsid w:val="00000FFE"/>
    <w:rsid w:val="000013AC"/>
    <w:rsid w:val="00002129"/>
    <w:rsid w:val="00002F25"/>
    <w:rsid w:val="0000303B"/>
    <w:rsid w:val="000030B2"/>
    <w:rsid w:val="0000334F"/>
    <w:rsid w:val="000045BF"/>
    <w:rsid w:val="00004632"/>
    <w:rsid w:val="00004ADA"/>
    <w:rsid w:val="00005515"/>
    <w:rsid w:val="00005DE0"/>
    <w:rsid w:val="00006849"/>
    <w:rsid w:val="00006B1D"/>
    <w:rsid w:val="00007280"/>
    <w:rsid w:val="00007882"/>
    <w:rsid w:val="0000794C"/>
    <w:rsid w:val="00007C31"/>
    <w:rsid w:val="0001062F"/>
    <w:rsid w:val="00011C8B"/>
    <w:rsid w:val="000128AB"/>
    <w:rsid w:val="00012E1E"/>
    <w:rsid w:val="00013372"/>
    <w:rsid w:val="00013C1F"/>
    <w:rsid w:val="00013F31"/>
    <w:rsid w:val="000148FB"/>
    <w:rsid w:val="00014AA0"/>
    <w:rsid w:val="00015489"/>
    <w:rsid w:val="000155DB"/>
    <w:rsid w:val="00015F8D"/>
    <w:rsid w:val="000165A1"/>
    <w:rsid w:val="000165D9"/>
    <w:rsid w:val="00016990"/>
    <w:rsid w:val="00016A34"/>
    <w:rsid w:val="00016AE1"/>
    <w:rsid w:val="000172A9"/>
    <w:rsid w:val="00017CC7"/>
    <w:rsid w:val="000200C8"/>
    <w:rsid w:val="00020973"/>
    <w:rsid w:val="0002098D"/>
    <w:rsid w:val="000209E3"/>
    <w:rsid w:val="00020A9B"/>
    <w:rsid w:val="0002130E"/>
    <w:rsid w:val="00021756"/>
    <w:rsid w:val="00021F1B"/>
    <w:rsid w:val="00023461"/>
    <w:rsid w:val="00023DD5"/>
    <w:rsid w:val="000242EB"/>
    <w:rsid w:val="000243C2"/>
    <w:rsid w:val="000252E3"/>
    <w:rsid w:val="00026133"/>
    <w:rsid w:val="00027007"/>
    <w:rsid w:val="00027CE1"/>
    <w:rsid w:val="00030409"/>
    <w:rsid w:val="000304B9"/>
    <w:rsid w:val="000307B5"/>
    <w:rsid w:val="00030952"/>
    <w:rsid w:val="00031442"/>
    <w:rsid w:val="000325AB"/>
    <w:rsid w:val="00032B6E"/>
    <w:rsid w:val="00033705"/>
    <w:rsid w:val="00033CF0"/>
    <w:rsid w:val="00033F8A"/>
    <w:rsid w:val="00035605"/>
    <w:rsid w:val="00036A2F"/>
    <w:rsid w:val="00036BBF"/>
    <w:rsid w:val="00037009"/>
    <w:rsid w:val="000373A8"/>
    <w:rsid w:val="00037454"/>
    <w:rsid w:val="000409D0"/>
    <w:rsid w:val="00040F2E"/>
    <w:rsid w:val="000416E3"/>
    <w:rsid w:val="00041C43"/>
    <w:rsid w:val="00041E31"/>
    <w:rsid w:val="0004216B"/>
    <w:rsid w:val="00043761"/>
    <w:rsid w:val="0004383D"/>
    <w:rsid w:val="00043A86"/>
    <w:rsid w:val="00043BE3"/>
    <w:rsid w:val="000442F5"/>
    <w:rsid w:val="000445E0"/>
    <w:rsid w:val="00044AB5"/>
    <w:rsid w:val="00045278"/>
    <w:rsid w:val="000457B6"/>
    <w:rsid w:val="0004581E"/>
    <w:rsid w:val="000459BD"/>
    <w:rsid w:val="00045A9E"/>
    <w:rsid w:val="00046BAF"/>
    <w:rsid w:val="000477CD"/>
    <w:rsid w:val="000500F7"/>
    <w:rsid w:val="0005081A"/>
    <w:rsid w:val="00050C70"/>
    <w:rsid w:val="000512B8"/>
    <w:rsid w:val="00052377"/>
    <w:rsid w:val="00052B1B"/>
    <w:rsid w:val="00053810"/>
    <w:rsid w:val="00053CE9"/>
    <w:rsid w:val="00053F27"/>
    <w:rsid w:val="00054589"/>
    <w:rsid w:val="00054C53"/>
    <w:rsid w:val="0005578D"/>
    <w:rsid w:val="00056EE2"/>
    <w:rsid w:val="0005717D"/>
    <w:rsid w:val="000573F6"/>
    <w:rsid w:val="00057F59"/>
    <w:rsid w:val="000603F1"/>
    <w:rsid w:val="00060BCF"/>
    <w:rsid w:val="00061DD1"/>
    <w:rsid w:val="000620D5"/>
    <w:rsid w:val="00062560"/>
    <w:rsid w:val="00062787"/>
    <w:rsid w:val="000628BA"/>
    <w:rsid w:val="0006303C"/>
    <w:rsid w:val="00063B51"/>
    <w:rsid w:val="000640CC"/>
    <w:rsid w:val="000642F0"/>
    <w:rsid w:val="000652FC"/>
    <w:rsid w:val="000664F6"/>
    <w:rsid w:val="00066904"/>
    <w:rsid w:val="00067E24"/>
    <w:rsid w:val="0007008B"/>
    <w:rsid w:val="0007063C"/>
    <w:rsid w:val="00070D05"/>
    <w:rsid w:val="0007106D"/>
    <w:rsid w:val="0007173E"/>
    <w:rsid w:val="000720C9"/>
    <w:rsid w:val="0007292A"/>
    <w:rsid w:val="00073369"/>
    <w:rsid w:val="000742DD"/>
    <w:rsid w:val="00074819"/>
    <w:rsid w:val="00074951"/>
    <w:rsid w:val="00075371"/>
    <w:rsid w:val="000755AF"/>
    <w:rsid w:val="00075762"/>
    <w:rsid w:val="00075895"/>
    <w:rsid w:val="00075FCF"/>
    <w:rsid w:val="000763F8"/>
    <w:rsid w:val="00076730"/>
    <w:rsid w:val="00076CE6"/>
    <w:rsid w:val="0007758B"/>
    <w:rsid w:val="000802EF"/>
    <w:rsid w:val="00080F74"/>
    <w:rsid w:val="000819EB"/>
    <w:rsid w:val="000822CB"/>
    <w:rsid w:val="00082456"/>
    <w:rsid w:val="000826AE"/>
    <w:rsid w:val="000827EE"/>
    <w:rsid w:val="000830F3"/>
    <w:rsid w:val="0008315B"/>
    <w:rsid w:val="000837A8"/>
    <w:rsid w:val="00083E63"/>
    <w:rsid w:val="00083EE8"/>
    <w:rsid w:val="00083F54"/>
    <w:rsid w:val="0008400A"/>
    <w:rsid w:val="00084AB9"/>
    <w:rsid w:val="000854CB"/>
    <w:rsid w:val="0008647B"/>
    <w:rsid w:val="0008650D"/>
    <w:rsid w:val="000867F6"/>
    <w:rsid w:val="000870FB"/>
    <w:rsid w:val="00087801"/>
    <w:rsid w:val="000879B5"/>
    <w:rsid w:val="00087A53"/>
    <w:rsid w:val="00087AD9"/>
    <w:rsid w:val="00087E6E"/>
    <w:rsid w:val="00087EB5"/>
    <w:rsid w:val="000901B3"/>
    <w:rsid w:val="00090469"/>
    <w:rsid w:val="0009339F"/>
    <w:rsid w:val="0009363F"/>
    <w:rsid w:val="0009377F"/>
    <w:rsid w:val="00093850"/>
    <w:rsid w:val="00093CDB"/>
    <w:rsid w:val="00093E25"/>
    <w:rsid w:val="000940ED"/>
    <w:rsid w:val="000945A9"/>
    <w:rsid w:val="00094768"/>
    <w:rsid w:val="00094B47"/>
    <w:rsid w:val="00094DF0"/>
    <w:rsid w:val="000951A0"/>
    <w:rsid w:val="000954BB"/>
    <w:rsid w:val="000955DF"/>
    <w:rsid w:val="00095A50"/>
    <w:rsid w:val="00095CD8"/>
    <w:rsid w:val="0009686C"/>
    <w:rsid w:val="000974F8"/>
    <w:rsid w:val="00097ABE"/>
    <w:rsid w:val="00097E10"/>
    <w:rsid w:val="000A0263"/>
    <w:rsid w:val="000A0E82"/>
    <w:rsid w:val="000A14F5"/>
    <w:rsid w:val="000A19F0"/>
    <w:rsid w:val="000A1BBA"/>
    <w:rsid w:val="000A26D3"/>
    <w:rsid w:val="000A28B3"/>
    <w:rsid w:val="000A2CD4"/>
    <w:rsid w:val="000A38D1"/>
    <w:rsid w:val="000A3F65"/>
    <w:rsid w:val="000A4790"/>
    <w:rsid w:val="000A57BE"/>
    <w:rsid w:val="000A58CC"/>
    <w:rsid w:val="000A5A0D"/>
    <w:rsid w:val="000A604C"/>
    <w:rsid w:val="000A6F7D"/>
    <w:rsid w:val="000A7166"/>
    <w:rsid w:val="000A77D6"/>
    <w:rsid w:val="000A7992"/>
    <w:rsid w:val="000A7D78"/>
    <w:rsid w:val="000B0CB0"/>
    <w:rsid w:val="000B11A6"/>
    <w:rsid w:val="000B1262"/>
    <w:rsid w:val="000B1E0C"/>
    <w:rsid w:val="000B2317"/>
    <w:rsid w:val="000B2B92"/>
    <w:rsid w:val="000B53E3"/>
    <w:rsid w:val="000B55A6"/>
    <w:rsid w:val="000B57E3"/>
    <w:rsid w:val="000B5D69"/>
    <w:rsid w:val="000B6D29"/>
    <w:rsid w:val="000B716D"/>
    <w:rsid w:val="000B7540"/>
    <w:rsid w:val="000B7A07"/>
    <w:rsid w:val="000B7F3E"/>
    <w:rsid w:val="000C017B"/>
    <w:rsid w:val="000C045B"/>
    <w:rsid w:val="000C0EA7"/>
    <w:rsid w:val="000C1094"/>
    <w:rsid w:val="000C1113"/>
    <w:rsid w:val="000C1799"/>
    <w:rsid w:val="000C1C6A"/>
    <w:rsid w:val="000C207A"/>
    <w:rsid w:val="000C215A"/>
    <w:rsid w:val="000C2222"/>
    <w:rsid w:val="000C2534"/>
    <w:rsid w:val="000C2A1C"/>
    <w:rsid w:val="000C2B08"/>
    <w:rsid w:val="000C2B6C"/>
    <w:rsid w:val="000C2C9F"/>
    <w:rsid w:val="000C2F6D"/>
    <w:rsid w:val="000C35AA"/>
    <w:rsid w:val="000C5263"/>
    <w:rsid w:val="000C53AE"/>
    <w:rsid w:val="000C54BE"/>
    <w:rsid w:val="000C5794"/>
    <w:rsid w:val="000C5B71"/>
    <w:rsid w:val="000C5FA2"/>
    <w:rsid w:val="000C6169"/>
    <w:rsid w:val="000C6D0F"/>
    <w:rsid w:val="000D100B"/>
    <w:rsid w:val="000D1038"/>
    <w:rsid w:val="000D1D64"/>
    <w:rsid w:val="000D1E8D"/>
    <w:rsid w:val="000D20F3"/>
    <w:rsid w:val="000D26B6"/>
    <w:rsid w:val="000D27D3"/>
    <w:rsid w:val="000D2A50"/>
    <w:rsid w:val="000D3461"/>
    <w:rsid w:val="000D3B25"/>
    <w:rsid w:val="000D3C8C"/>
    <w:rsid w:val="000D4D5E"/>
    <w:rsid w:val="000D4F8C"/>
    <w:rsid w:val="000D57D3"/>
    <w:rsid w:val="000D58D2"/>
    <w:rsid w:val="000D5E00"/>
    <w:rsid w:val="000D609F"/>
    <w:rsid w:val="000D6503"/>
    <w:rsid w:val="000D7D28"/>
    <w:rsid w:val="000E0360"/>
    <w:rsid w:val="000E0456"/>
    <w:rsid w:val="000E05A1"/>
    <w:rsid w:val="000E0D05"/>
    <w:rsid w:val="000E1342"/>
    <w:rsid w:val="000E16C7"/>
    <w:rsid w:val="000E1857"/>
    <w:rsid w:val="000E1CC3"/>
    <w:rsid w:val="000E1E58"/>
    <w:rsid w:val="000E202B"/>
    <w:rsid w:val="000E234B"/>
    <w:rsid w:val="000E24CD"/>
    <w:rsid w:val="000E2B85"/>
    <w:rsid w:val="000E3259"/>
    <w:rsid w:val="000E414D"/>
    <w:rsid w:val="000E4BF5"/>
    <w:rsid w:val="000E4D20"/>
    <w:rsid w:val="000E576F"/>
    <w:rsid w:val="000E62E1"/>
    <w:rsid w:val="000E67B0"/>
    <w:rsid w:val="000E768A"/>
    <w:rsid w:val="000F048C"/>
    <w:rsid w:val="000F0C78"/>
    <w:rsid w:val="000F0D72"/>
    <w:rsid w:val="000F13F9"/>
    <w:rsid w:val="000F2A86"/>
    <w:rsid w:val="000F2D3B"/>
    <w:rsid w:val="000F3C24"/>
    <w:rsid w:val="000F4100"/>
    <w:rsid w:val="000F611C"/>
    <w:rsid w:val="000F7672"/>
    <w:rsid w:val="0010135B"/>
    <w:rsid w:val="00101746"/>
    <w:rsid w:val="001018FC"/>
    <w:rsid w:val="001019E9"/>
    <w:rsid w:val="00102731"/>
    <w:rsid w:val="0010287A"/>
    <w:rsid w:val="00103893"/>
    <w:rsid w:val="00104710"/>
    <w:rsid w:val="00104E02"/>
    <w:rsid w:val="00105DB4"/>
    <w:rsid w:val="00106DEC"/>
    <w:rsid w:val="00107183"/>
    <w:rsid w:val="00107C36"/>
    <w:rsid w:val="00110465"/>
    <w:rsid w:val="00110D89"/>
    <w:rsid w:val="00110F3B"/>
    <w:rsid w:val="00111767"/>
    <w:rsid w:val="001118C3"/>
    <w:rsid w:val="0011198D"/>
    <w:rsid w:val="001120D4"/>
    <w:rsid w:val="00112164"/>
    <w:rsid w:val="00112183"/>
    <w:rsid w:val="00112399"/>
    <w:rsid w:val="00112D0E"/>
    <w:rsid w:val="00113991"/>
    <w:rsid w:val="001146ED"/>
    <w:rsid w:val="001149EE"/>
    <w:rsid w:val="00114A4F"/>
    <w:rsid w:val="00114DB6"/>
    <w:rsid w:val="00115E16"/>
    <w:rsid w:val="0011640C"/>
    <w:rsid w:val="001168E5"/>
    <w:rsid w:val="00116A7B"/>
    <w:rsid w:val="00116A83"/>
    <w:rsid w:val="001170E1"/>
    <w:rsid w:val="001203AB"/>
    <w:rsid w:val="001205DB"/>
    <w:rsid w:val="00120BA2"/>
    <w:rsid w:val="00120D67"/>
    <w:rsid w:val="0012115B"/>
    <w:rsid w:val="00121A41"/>
    <w:rsid w:val="0012207B"/>
    <w:rsid w:val="00122735"/>
    <w:rsid w:val="00122DA2"/>
    <w:rsid w:val="0012373B"/>
    <w:rsid w:val="00123FA5"/>
    <w:rsid w:val="001242ED"/>
    <w:rsid w:val="00125799"/>
    <w:rsid w:val="00125B5B"/>
    <w:rsid w:val="001263E1"/>
    <w:rsid w:val="001268AF"/>
    <w:rsid w:val="001268EA"/>
    <w:rsid w:val="00126955"/>
    <w:rsid w:val="001269F3"/>
    <w:rsid w:val="00127367"/>
    <w:rsid w:val="00127434"/>
    <w:rsid w:val="0012747D"/>
    <w:rsid w:val="001277F8"/>
    <w:rsid w:val="00127A0C"/>
    <w:rsid w:val="00127AE0"/>
    <w:rsid w:val="00130F4D"/>
    <w:rsid w:val="00131143"/>
    <w:rsid w:val="00131187"/>
    <w:rsid w:val="00131C8C"/>
    <w:rsid w:val="0013267A"/>
    <w:rsid w:val="00132A91"/>
    <w:rsid w:val="00132ACD"/>
    <w:rsid w:val="00133A05"/>
    <w:rsid w:val="001341EB"/>
    <w:rsid w:val="00134C5D"/>
    <w:rsid w:val="00134DAF"/>
    <w:rsid w:val="00135121"/>
    <w:rsid w:val="001354B1"/>
    <w:rsid w:val="001354EA"/>
    <w:rsid w:val="00135726"/>
    <w:rsid w:val="00136CE5"/>
    <w:rsid w:val="001370A1"/>
    <w:rsid w:val="001374A4"/>
    <w:rsid w:val="00140CD8"/>
    <w:rsid w:val="00140D54"/>
    <w:rsid w:val="0014142B"/>
    <w:rsid w:val="00141BAA"/>
    <w:rsid w:val="00142B9E"/>
    <w:rsid w:val="00143135"/>
    <w:rsid w:val="00143E69"/>
    <w:rsid w:val="00144655"/>
    <w:rsid w:val="001449E0"/>
    <w:rsid w:val="00144B15"/>
    <w:rsid w:val="0014553E"/>
    <w:rsid w:val="00145BC7"/>
    <w:rsid w:val="00145CD8"/>
    <w:rsid w:val="00146720"/>
    <w:rsid w:val="0014682E"/>
    <w:rsid w:val="001468E9"/>
    <w:rsid w:val="00147102"/>
    <w:rsid w:val="00147184"/>
    <w:rsid w:val="001478FC"/>
    <w:rsid w:val="00147C95"/>
    <w:rsid w:val="0015012B"/>
    <w:rsid w:val="001506D1"/>
    <w:rsid w:val="00150A49"/>
    <w:rsid w:val="00150B87"/>
    <w:rsid w:val="00150F41"/>
    <w:rsid w:val="0015105D"/>
    <w:rsid w:val="00152004"/>
    <w:rsid w:val="00152146"/>
    <w:rsid w:val="00152770"/>
    <w:rsid w:val="00152C34"/>
    <w:rsid w:val="00152CAF"/>
    <w:rsid w:val="00153619"/>
    <w:rsid w:val="00154882"/>
    <w:rsid w:val="00154E8B"/>
    <w:rsid w:val="00154F24"/>
    <w:rsid w:val="001559DA"/>
    <w:rsid w:val="001565EF"/>
    <w:rsid w:val="00156F11"/>
    <w:rsid w:val="00156F77"/>
    <w:rsid w:val="00157071"/>
    <w:rsid w:val="00161960"/>
    <w:rsid w:val="00161BCA"/>
    <w:rsid w:val="0016245B"/>
    <w:rsid w:val="00162473"/>
    <w:rsid w:val="00162759"/>
    <w:rsid w:val="0016299B"/>
    <w:rsid w:val="00162BAA"/>
    <w:rsid w:val="0016315D"/>
    <w:rsid w:val="001638B4"/>
    <w:rsid w:val="00163991"/>
    <w:rsid w:val="00163FE3"/>
    <w:rsid w:val="00164776"/>
    <w:rsid w:val="00164ED4"/>
    <w:rsid w:val="00165CD3"/>
    <w:rsid w:val="00165D34"/>
    <w:rsid w:val="00165F71"/>
    <w:rsid w:val="001661A0"/>
    <w:rsid w:val="001661DE"/>
    <w:rsid w:val="0016624A"/>
    <w:rsid w:val="00166E33"/>
    <w:rsid w:val="00167607"/>
    <w:rsid w:val="00170947"/>
    <w:rsid w:val="00170C39"/>
    <w:rsid w:val="00170DD6"/>
    <w:rsid w:val="00171F3D"/>
    <w:rsid w:val="00173B34"/>
    <w:rsid w:val="00173B9F"/>
    <w:rsid w:val="00174151"/>
    <w:rsid w:val="0017484B"/>
    <w:rsid w:val="00174972"/>
    <w:rsid w:val="00174F17"/>
    <w:rsid w:val="00175434"/>
    <w:rsid w:val="00175BC8"/>
    <w:rsid w:val="00175D01"/>
    <w:rsid w:val="001762DE"/>
    <w:rsid w:val="00176867"/>
    <w:rsid w:val="00176B0E"/>
    <w:rsid w:val="001770D3"/>
    <w:rsid w:val="00177FF4"/>
    <w:rsid w:val="00180496"/>
    <w:rsid w:val="00180CE5"/>
    <w:rsid w:val="00181234"/>
    <w:rsid w:val="00181691"/>
    <w:rsid w:val="00181CDB"/>
    <w:rsid w:val="00183441"/>
    <w:rsid w:val="0018469F"/>
    <w:rsid w:val="00184A00"/>
    <w:rsid w:val="00184D24"/>
    <w:rsid w:val="00185C7C"/>
    <w:rsid w:val="001862C0"/>
    <w:rsid w:val="00190083"/>
    <w:rsid w:val="0019013A"/>
    <w:rsid w:val="001904E8"/>
    <w:rsid w:val="00190A4F"/>
    <w:rsid w:val="00190FDC"/>
    <w:rsid w:val="001914D2"/>
    <w:rsid w:val="001918CA"/>
    <w:rsid w:val="0019201F"/>
    <w:rsid w:val="00192465"/>
    <w:rsid w:val="0019250F"/>
    <w:rsid w:val="00192598"/>
    <w:rsid w:val="001929DA"/>
    <w:rsid w:val="00192DA5"/>
    <w:rsid w:val="00193531"/>
    <w:rsid w:val="00193A20"/>
    <w:rsid w:val="00193EBE"/>
    <w:rsid w:val="00194577"/>
    <w:rsid w:val="00194C48"/>
    <w:rsid w:val="0019532D"/>
    <w:rsid w:val="00195529"/>
    <w:rsid w:val="00195F59"/>
    <w:rsid w:val="0019610A"/>
    <w:rsid w:val="001966FB"/>
    <w:rsid w:val="00196DC6"/>
    <w:rsid w:val="0019783B"/>
    <w:rsid w:val="001A0502"/>
    <w:rsid w:val="001A05B0"/>
    <w:rsid w:val="001A0DF1"/>
    <w:rsid w:val="001A0FC5"/>
    <w:rsid w:val="001A14D7"/>
    <w:rsid w:val="001A158B"/>
    <w:rsid w:val="001A284B"/>
    <w:rsid w:val="001A3BC0"/>
    <w:rsid w:val="001A4551"/>
    <w:rsid w:val="001A48F2"/>
    <w:rsid w:val="001A58F9"/>
    <w:rsid w:val="001A70C9"/>
    <w:rsid w:val="001B05C7"/>
    <w:rsid w:val="001B0C34"/>
    <w:rsid w:val="001B0FB9"/>
    <w:rsid w:val="001B1063"/>
    <w:rsid w:val="001B1992"/>
    <w:rsid w:val="001B1FE7"/>
    <w:rsid w:val="001B2278"/>
    <w:rsid w:val="001B2831"/>
    <w:rsid w:val="001B29EA"/>
    <w:rsid w:val="001B35B3"/>
    <w:rsid w:val="001B3704"/>
    <w:rsid w:val="001B464C"/>
    <w:rsid w:val="001B4F61"/>
    <w:rsid w:val="001B59AB"/>
    <w:rsid w:val="001B5A8A"/>
    <w:rsid w:val="001B6018"/>
    <w:rsid w:val="001B6682"/>
    <w:rsid w:val="001B67C4"/>
    <w:rsid w:val="001B686C"/>
    <w:rsid w:val="001B6DE2"/>
    <w:rsid w:val="001B6E1C"/>
    <w:rsid w:val="001B70D0"/>
    <w:rsid w:val="001B75ED"/>
    <w:rsid w:val="001B774F"/>
    <w:rsid w:val="001C00DD"/>
    <w:rsid w:val="001C0526"/>
    <w:rsid w:val="001C097C"/>
    <w:rsid w:val="001C1135"/>
    <w:rsid w:val="001C167F"/>
    <w:rsid w:val="001C1B89"/>
    <w:rsid w:val="001C1E8A"/>
    <w:rsid w:val="001C27AC"/>
    <w:rsid w:val="001C28B0"/>
    <w:rsid w:val="001C3605"/>
    <w:rsid w:val="001C3D95"/>
    <w:rsid w:val="001C475C"/>
    <w:rsid w:val="001C49F3"/>
    <w:rsid w:val="001C4FA8"/>
    <w:rsid w:val="001C502A"/>
    <w:rsid w:val="001C5A8E"/>
    <w:rsid w:val="001C5A96"/>
    <w:rsid w:val="001C5C93"/>
    <w:rsid w:val="001D0C11"/>
    <w:rsid w:val="001D10CB"/>
    <w:rsid w:val="001D1163"/>
    <w:rsid w:val="001D155F"/>
    <w:rsid w:val="001D190F"/>
    <w:rsid w:val="001D1B1F"/>
    <w:rsid w:val="001D1E69"/>
    <w:rsid w:val="001D205F"/>
    <w:rsid w:val="001D2177"/>
    <w:rsid w:val="001D2AAB"/>
    <w:rsid w:val="001D2C18"/>
    <w:rsid w:val="001D2CD2"/>
    <w:rsid w:val="001D2FF8"/>
    <w:rsid w:val="001D38D4"/>
    <w:rsid w:val="001D3A5E"/>
    <w:rsid w:val="001D4607"/>
    <w:rsid w:val="001D4F42"/>
    <w:rsid w:val="001D5B29"/>
    <w:rsid w:val="001D720B"/>
    <w:rsid w:val="001D777C"/>
    <w:rsid w:val="001D7918"/>
    <w:rsid w:val="001E02FD"/>
    <w:rsid w:val="001E0304"/>
    <w:rsid w:val="001E1ABF"/>
    <w:rsid w:val="001E1E4B"/>
    <w:rsid w:val="001E249E"/>
    <w:rsid w:val="001E305A"/>
    <w:rsid w:val="001E3558"/>
    <w:rsid w:val="001E4F12"/>
    <w:rsid w:val="001E54AF"/>
    <w:rsid w:val="001E5940"/>
    <w:rsid w:val="001E5AEB"/>
    <w:rsid w:val="001E616B"/>
    <w:rsid w:val="001E61F4"/>
    <w:rsid w:val="001E6B0F"/>
    <w:rsid w:val="001E7193"/>
    <w:rsid w:val="001E746A"/>
    <w:rsid w:val="001E7BEA"/>
    <w:rsid w:val="001E7C80"/>
    <w:rsid w:val="001F0407"/>
    <w:rsid w:val="001F0890"/>
    <w:rsid w:val="001F2A40"/>
    <w:rsid w:val="001F377C"/>
    <w:rsid w:val="001F3BDC"/>
    <w:rsid w:val="001F3C05"/>
    <w:rsid w:val="001F3FEA"/>
    <w:rsid w:val="001F40EA"/>
    <w:rsid w:val="001F445C"/>
    <w:rsid w:val="001F48D4"/>
    <w:rsid w:val="001F4D65"/>
    <w:rsid w:val="001F55BC"/>
    <w:rsid w:val="001F561D"/>
    <w:rsid w:val="001F689D"/>
    <w:rsid w:val="001F721A"/>
    <w:rsid w:val="001F7499"/>
    <w:rsid w:val="001F794C"/>
    <w:rsid w:val="001F7B24"/>
    <w:rsid w:val="001F7CDD"/>
    <w:rsid w:val="001F7F0C"/>
    <w:rsid w:val="002004C7"/>
    <w:rsid w:val="00200CEF"/>
    <w:rsid w:val="002015F7"/>
    <w:rsid w:val="00202487"/>
    <w:rsid w:val="0020261F"/>
    <w:rsid w:val="0020263F"/>
    <w:rsid w:val="002027C6"/>
    <w:rsid w:val="00202932"/>
    <w:rsid w:val="00204756"/>
    <w:rsid w:val="00204CB4"/>
    <w:rsid w:val="00204DF9"/>
    <w:rsid w:val="00204FD1"/>
    <w:rsid w:val="002054A2"/>
    <w:rsid w:val="00205828"/>
    <w:rsid w:val="0020582E"/>
    <w:rsid w:val="00205CEA"/>
    <w:rsid w:val="00206AAF"/>
    <w:rsid w:val="00207375"/>
    <w:rsid w:val="0020768A"/>
    <w:rsid w:val="00210E57"/>
    <w:rsid w:val="00211414"/>
    <w:rsid w:val="00211A26"/>
    <w:rsid w:val="00211CB8"/>
    <w:rsid w:val="00211DDD"/>
    <w:rsid w:val="00212100"/>
    <w:rsid w:val="0021247D"/>
    <w:rsid w:val="00212754"/>
    <w:rsid w:val="00212A54"/>
    <w:rsid w:val="00212BD1"/>
    <w:rsid w:val="00212CC7"/>
    <w:rsid w:val="00215794"/>
    <w:rsid w:val="00215B5B"/>
    <w:rsid w:val="00215B5D"/>
    <w:rsid w:val="00216672"/>
    <w:rsid w:val="00216B98"/>
    <w:rsid w:val="00217BA8"/>
    <w:rsid w:val="00220656"/>
    <w:rsid w:val="002207D3"/>
    <w:rsid w:val="00220F0B"/>
    <w:rsid w:val="002224F8"/>
    <w:rsid w:val="00223B35"/>
    <w:rsid w:val="00223B8B"/>
    <w:rsid w:val="00224663"/>
    <w:rsid w:val="00224DDC"/>
    <w:rsid w:val="00225D5A"/>
    <w:rsid w:val="0022614D"/>
    <w:rsid w:val="00226739"/>
    <w:rsid w:val="00226FB1"/>
    <w:rsid w:val="0022700E"/>
    <w:rsid w:val="00227A1B"/>
    <w:rsid w:val="00227A6A"/>
    <w:rsid w:val="002304E5"/>
    <w:rsid w:val="00230B87"/>
    <w:rsid w:val="00231768"/>
    <w:rsid w:val="002319E5"/>
    <w:rsid w:val="00232803"/>
    <w:rsid w:val="00232AF1"/>
    <w:rsid w:val="00234356"/>
    <w:rsid w:val="002346E6"/>
    <w:rsid w:val="00234746"/>
    <w:rsid w:val="00234EAD"/>
    <w:rsid w:val="00235383"/>
    <w:rsid w:val="00235739"/>
    <w:rsid w:val="00235CE0"/>
    <w:rsid w:val="00235D25"/>
    <w:rsid w:val="00235D2A"/>
    <w:rsid w:val="00235DA1"/>
    <w:rsid w:val="00235E7B"/>
    <w:rsid w:val="00236B27"/>
    <w:rsid w:val="0023740B"/>
    <w:rsid w:val="002378D9"/>
    <w:rsid w:val="00240188"/>
    <w:rsid w:val="00240358"/>
    <w:rsid w:val="00240AB6"/>
    <w:rsid w:val="00240E5B"/>
    <w:rsid w:val="00242346"/>
    <w:rsid w:val="00243259"/>
    <w:rsid w:val="0024377E"/>
    <w:rsid w:val="00243872"/>
    <w:rsid w:val="00244BFC"/>
    <w:rsid w:val="0024559C"/>
    <w:rsid w:val="00245790"/>
    <w:rsid w:val="00245C29"/>
    <w:rsid w:val="00246582"/>
    <w:rsid w:val="00246793"/>
    <w:rsid w:val="00246AAE"/>
    <w:rsid w:val="00246C86"/>
    <w:rsid w:val="002475A0"/>
    <w:rsid w:val="00250F9B"/>
    <w:rsid w:val="002510A6"/>
    <w:rsid w:val="002518DC"/>
    <w:rsid w:val="0025360F"/>
    <w:rsid w:val="00254826"/>
    <w:rsid w:val="00254AEC"/>
    <w:rsid w:val="002558FA"/>
    <w:rsid w:val="0025628A"/>
    <w:rsid w:val="002564D2"/>
    <w:rsid w:val="00256A0B"/>
    <w:rsid w:val="0025777A"/>
    <w:rsid w:val="00257FD0"/>
    <w:rsid w:val="0026000E"/>
    <w:rsid w:val="0026009B"/>
    <w:rsid w:val="002604D1"/>
    <w:rsid w:val="0026081F"/>
    <w:rsid w:val="00260F72"/>
    <w:rsid w:val="00261B18"/>
    <w:rsid w:val="00261D1F"/>
    <w:rsid w:val="00261F9F"/>
    <w:rsid w:val="0026301F"/>
    <w:rsid w:val="002637B7"/>
    <w:rsid w:val="00263F0C"/>
    <w:rsid w:val="002645C7"/>
    <w:rsid w:val="002645F3"/>
    <w:rsid w:val="00264A73"/>
    <w:rsid w:val="00265164"/>
    <w:rsid w:val="00265A15"/>
    <w:rsid w:val="00265C2B"/>
    <w:rsid w:val="00265C43"/>
    <w:rsid w:val="00265C44"/>
    <w:rsid w:val="002661A2"/>
    <w:rsid w:val="00266CEC"/>
    <w:rsid w:val="0026707B"/>
    <w:rsid w:val="002677E7"/>
    <w:rsid w:val="00267AC5"/>
    <w:rsid w:val="00267E32"/>
    <w:rsid w:val="00270062"/>
    <w:rsid w:val="002702DF"/>
    <w:rsid w:val="00271150"/>
    <w:rsid w:val="002715B1"/>
    <w:rsid w:val="0027184B"/>
    <w:rsid w:val="0027185E"/>
    <w:rsid w:val="00271987"/>
    <w:rsid w:val="00271AF3"/>
    <w:rsid w:val="0027318C"/>
    <w:rsid w:val="002733B7"/>
    <w:rsid w:val="00273560"/>
    <w:rsid w:val="002737B0"/>
    <w:rsid w:val="0027418E"/>
    <w:rsid w:val="00274220"/>
    <w:rsid w:val="00274241"/>
    <w:rsid w:val="00274812"/>
    <w:rsid w:val="002748B0"/>
    <w:rsid w:val="00274DB2"/>
    <w:rsid w:val="00276568"/>
    <w:rsid w:val="00276885"/>
    <w:rsid w:val="0028043D"/>
    <w:rsid w:val="00281849"/>
    <w:rsid w:val="00282B79"/>
    <w:rsid w:val="00282FF5"/>
    <w:rsid w:val="0028319B"/>
    <w:rsid w:val="00283A10"/>
    <w:rsid w:val="00283B23"/>
    <w:rsid w:val="00283CEC"/>
    <w:rsid w:val="002843D7"/>
    <w:rsid w:val="00284FAE"/>
    <w:rsid w:val="00286909"/>
    <w:rsid w:val="00286F66"/>
    <w:rsid w:val="00287323"/>
    <w:rsid w:val="002874DE"/>
    <w:rsid w:val="00287C4E"/>
    <w:rsid w:val="00291923"/>
    <w:rsid w:val="00291D28"/>
    <w:rsid w:val="002924FE"/>
    <w:rsid w:val="00292551"/>
    <w:rsid w:val="00293129"/>
    <w:rsid w:val="0029318D"/>
    <w:rsid w:val="00293A29"/>
    <w:rsid w:val="00293D00"/>
    <w:rsid w:val="00293E67"/>
    <w:rsid w:val="002940F3"/>
    <w:rsid w:val="00294613"/>
    <w:rsid w:val="00295316"/>
    <w:rsid w:val="00297300"/>
    <w:rsid w:val="00297468"/>
    <w:rsid w:val="002976C7"/>
    <w:rsid w:val="00297903"/>
    <w:rsid w:val="00297AE2"/>
    <w:rsid w:val="00297BBA"/>
    <w:rsid w:val="002A00DD"/>
    <w:rsid w:val="002A114C"/>
    <w:rsid w:val="002A148B"/>
    <w:rsid w:val="002A18A2"/>
    <w:rsid w:val="002A1B48"/>
    <w:rsid w:val="002A2B00"/>
    <w:rsid w:val="002A4523"/>
    <w:rsid w:val="002A4603"/>
    <w:rsid w:val="002A51F2"/>
    <w:rsid w:val="002A5200"/>
    <w:rsid w:val="002A5944"/>
    <w:rsid w:val="002A5BC4"/>
    <w:rsid w:val="002A6CA4"/>
    <w:rsid w:val="002A6FFB"/>
    <w:rsid w:val="002A706F"/>
    <w:rsid w:val="002A7D2D"/>
    <w:rsid w:val="002B005D"/>
    <w:rsid w:val="002B0070"/>
    <w:rsid w:val="002B01E0"/>
    <w:rsid w:val="002B0EC5"/>
    <w:rsid w:val="002B1181"/>
    <w:rsid w:val="002B1571"/>
    <w:rsid w:val="002B1BDF"/>
    <w:rsid w:val="002B1D4E"/>
    <w:rsid w:val="002B2042"/>
    <w:rsid w:val="002B23EE"/>
    <w:rsid w:val="002B25E9"/>
    <w:rsid w:val="002B34CF"/>
    <w:rsid w:val="002B3622"/>
    <w:rsid w:val="002B4480"/>
    <w:rsid w:val="002B4591"/>
    <w:rsid w:val="002B57B0"/>
    <w:rsid w:val="002B5D16"/>
    <w:rsid w:val="002B630B"/>
    <w:rsid w:val="002C0902"/>
    <w:rsid w:val="002C0F02"/>
    <w:rsid w:val="002C1F96"/>
    <w:rsid w:val="002C22C2"/>
    <w:rsid w:val="002C2D9E"/>
    <w:rsid w:val="002C3320"/>
    <w:rsid w:val="002C38DC"/>
    <w:rsid w:val="002C3F96"/>
    <w:rsid w:val="002C45CA"/>
    <w:rsid w:val="002C5098"/>
    <w:rsid w:val="002C59CE"/>
    <w:rsid w:val="002C6384"/>
    <w:rsid w:val="002C7084"/>
    <w:rsid w:val="002C7CA0"/>
    <w:rsid w:val="002C7D42"/>
    <w:rsid w:val="002D0C22"/>
    <w:rsid w:val="002D1B0A"/>
    <w:rsid w:val="002D1C2A"/>
    <w:rsid w:val="002D1C62"/>
    <w:rsid w:val="002D239F"/>
    <w:rsid w:val="002D24C9"/>
    <w:rsid w:val="002D288B"/>
    <w:rsid w:val="002D2B41"/>
    <w:rsid w:val="002D2FB1"/>
    <w:rsid w:val="002D3AD0"/>
    <w:rsid w:val="002D3F15"/>
    <w:rsid w:val="002D41F1"/>
    <w:rsid w:val="002D4659"/>
    <w:rsid w:val="002D4DFF"/>
    <w:rsid w:val="002D5082"/>
    <w:rsid w:val="002D6000"/>
    <w:rsid w:val="002D60C7"/>
    <w:rsid w:val="002D6C8E"/>
    <w:rsid w:val="002D7E00"/>
    <w:rsid w:val="002D7FB1"/>
    <w:rsid w:val="002E0CC2"/>
    <w:rsid w:val="002E0E81"/>
    <w:rsid w:val="002E2020"/>
    <w:rsid w:val="002E209F"/>
    <w:rsid w:val="002E2460"/>
    <w:rsid w:val="002E2C46"/>
    <w:rsid w:val="002E3664"/>
    <w:rsid w:val="002E41A1"/>
    <w:rsid w:val="002E457B"/>
    <w:rsid w:val="002E5102"/>
    <w:rsid w:val="002E521A"/>
    <w:rsid w:val="002E692D"/>
    <w:rsid w:val="002E6B89"/>
    <w:rsid w:val="002E6BFF"/>
    <w:rsid w:val="002E7D79"/>
    <w:rsid w:val="002E7F8A"/>
    <w:rsid w:val="002F00A7"/>
    <w:rsid w:val="002F015D"/>
    <w:rsid w:val="002F0616"/>
    <w:rsid w:val="002F0DD9"/>
    <w:rsid w:val="002F1109"/>
    <w:rsid w:val="002F1837"/>
    <w:rsid w:val="002F1A59"/>
    <w:rsid w:val="002F2439"/>
    <w:rsid w:val="002F27CD"/>
    <w:rsid w:val="002F2D5D"/>
    <w:rsid w:val="002F3899"/>
    <w:rsid w:val="002F4385"/>
    <w:rsid w:val="002F518E"/>
    <w:rsid w:val="002F5533"/>
    <w:rsid w:val="002F5771"/>
    <w:rsid w:val="002F6E38"/>
    <w:rsid w:val="002F767D"/>
    <w:rsid w:val="002F7CAC"/>
    <w:rsid w:val="003007FD"/>
    <w:rsid w:val="00300A38"/>
    <w:rsid w:val="0030133F"/>
    <w:rsid w:val="003015B7"/>
    <w:rsid w:val="0030165D"/>
    <w:rsid w:val="00301BC2"/>
    <w:rsid w:val="00302228"/>
    <w:rsid w:val="00303830"/>
    <w:rsid w:val="00303A7D"/>
    <w:rsid w:val="00303B39"/>
    <w:rsid w:val="003047CC"/>
    <w:rsid w:val="00305AF8"/>
    <w:rsid w:val="00305F35"/>
    <w:rsid w:val="003061D7"/>
    <w:rsid w:val="00306B8D"/>
    <w:rsid w:val="00306DAE"/>
    <w:rsid w:val="00307028"/>
    <w:rsid w:val="0031061E"/>
    <w:rsid w:val="00310F4C"/>
    <w:rsid w:val="00311560"/>
    <w:rsid w:val="00311C14"/>
    <w:rsid w:val="00312108"/>
    <w:rsid w:val="0031215B"/>
    <w:rsid w:val="00312C11"/>
    <w:rsid w:val="00312DA0"/>
    <w:rsid w:val="003131F7"/>
    <w:rsid w:val="00313CAB"/>
    <w:rsid w:val="00313FA6"/>
    <w:rsid w:val="003143C0"/>
    <w:rsid w:val="00314D8B"/>
    <w:rsid w:val="00315708"/>
    <w:rsid w:val="0031623A"/>
    <w:rsid w:val="00316F3E"/>
    <w:rsid w:val="003170C0"/>
    <w:rsid w:val="0031765F"/>
    <w:rsid w:val="003176E0"/>
    <w:rsid w:val="00317982"/>
    <w:rsid w:val="00317CEE"/>
    <w:rsid w:val="003204D4"/>
    <w:rsid w:val="0032071A"/>
    <w:rsid w:val="00320FE8"/>
    <w:rsid w:val="00321512"/>
    <w:rsid w:val="0032154A"/>
    <w:rsid w:val="00321D48"/>
    <w:rsid w:val="00321E99"/>
    <w:rsid w:val="00322D16"/>
    <w:rsid w:val="00322D30"/>
    <w:rsid w:val="00324717"/>
    <w:rsid w:val="003251E7"/>
    <w:rsid w:val="00325B65"/>
    <w:rsid w:val="00326911"/>
    <w:rsid w:val="003273AD"/>
    <w:rsid w:val="003274DA"/>
    <w:rsid w:val="003276D9"/>
    <w:rsid w:val="0032789F"/>
    <w:rsid w:val="003278F1"/>
    <w:rsid w:val="00327E2F"/>
    <w:rsid w:val="00330221"/>
    <w:rsid w:val="0033158C"/>
    <w:rsid w:val="00332C74"/>
    <w:rsid w:val="0033358F"/>
    <w:rsid w:val="00333DAE"/>
    <w:rsid w:val="00334808"/>
    <w:rsid w:val="0033556B"/>
    <w:rsid w:val="00336DBC"/>
    <w:rsid w:val="00336F5C"/>
    <w:rsid w:val="00337A3A"/>
    <w:rsid w:val="003400F0"/>
    <w:rsid w:val="0034030D"/>
    <w:rsid w:val="00340423"/>
    <w:rsid w:val="003404D5"/>
    <w:rsid w:val="003406DE"/>
    <w:rsid w:val="00340AF2"/>
    <w:rsid w:val="00340B12"/>
    <w:rsid w:val="00341000"/>
    <w:rsid w:val="00341975"/>
    <w:rsid w:val="00341A33"/>
    <w:rsid w:val="00341C6B"/>
    <w:rsid w:val="00342094"/>
    <w:rsid w:val="00342BB0"/>
    <w:rsid w:val="00342CE2"/>
    <w:rsid w:val="00342E22"/>
    <w:rsid w:val="003434E2"/>
    <w:rsid w:val="003454EA"/>
    <w:rsid w:val="0034599B"/>
    <w:rsid w:val="003464B9"/>
    <w:rsid w:val="0034733C"/>
    <w:rsid w:val="00347F71"/>
    <w:rsid w:val="00350150"/>
    <w:rsid w:val="003505EB"/>
    <w:rsid w:val="00350D7F"/>
    <w:rsid w:val="00351379"/>
    <w:rsid w:val="00351E04"/>
    <w:rsid w:val="00351F16"/>
    <w:rsid w:val="003520FB"/>
    <w:rsid w:val="00352776"/>
    <w:rsid w:val="00352912"/>
    <w:rsid w:val="00352AA3"/>
    <w:rsid w:val="00352E09"/>
    <w:rsid w:val="00353105"/>
    <w:rsid w:val="0035366A"/>
    <w:rsid w:val="00353CD6"/>
    <w:rsid w:val="00354279"/>
    <w:rsid w:val="003542A1"/>
    <w:rsid w:val="003545E9"/>
    <w:rsid w:val="00354F2F"/>
    <w:rsid w:val="00355510"/>
    <w:rsid w:val="0035562D"/>
    <w:rsid w:val="00356ECF"/>
    <w:rsid w:val="00357D18"/>
    <w:rsid w:val="0036012A"/>
    <w:rsid w:val="00360DC0"/>
    <w:rsid w:val="00360E7A"/>
    <w:rsid w:val="00361470"/>
    <w:rsid w:val="00362246"/>
    <w:rsid w:val="003623F0"/>
    <w:rsid w:val="003624D9"/>
    <w:rsid w:val="00362D41"/>
    <w:rsid w:val="00363426"/>
    <w:rsid w:val="00364E57"/>
    <w:rsid w:val="003665C3"/>
    <w:rsid w:val="00366821"/>
    <w:rsid w:val="00366C94"/>
    <w:rsid w:val="0037048D"/>
    <w:rsid w:val="003706DA"/>
    <w:rsid w:val="00370A59"/>
    <w:rsid w:val="00370C82"/>
    <w:rsid w:val="00370F63"/>
    <w:rsid w:val="00371518"/>
    <w:rsid w:val="003718B4"/>
    <w:rsid w:val="003735BB"/>
    <w:rsid w:val="00373D7C"/>
    <w:rsid w:val="00374044"/>
    <w:rsid w:val="00374115"/>
    <w:rsid w:val="00374523"/>
    <w:rsid w:val="00374589"/>
    <w:rsid w:val="0037478A"/>
    <w:rsid w:val="0037535A"/>
    <w:rsid w:val="003764A7"/>
    <w:rsid w:val="0037660E"/>
    <w:rsid w:val="0037756A"/>
    <w:rsid w:val="003776AB"/>
    <w:rsid w:val="00377AA2"/>
    <w:rsid w:val="00380960"/>
    <w:rsid w:val="003815D9"/>
    <w:rsid w:val="00381758"/>
    <w:rsid w:val="00382044"/>
    <w:rsid w:val="00382511"/>
    <w:rsid w:val="00382A5C"/>
    <w:rsid w:val="00382E02"/>
    <w:rsid w:val="00382EF6"/>
    <w:rsid w:val="00382F50"/>
    <w:rsid w:val="00383146"/>
    <w:rsid w:val="003833F6"/>
    <w:rsid w:val="00383990"/>
    <w:rsid w:val="00384845"/>
    <w:rsid w:val="00384A6D"/>
    <w:rsid w:val="00384E10"/>
    <w:rsid w:val="00384EB7"/>
    <w:rsid w:val="00385333"/>
    <w:rsid w:val="00385490"/>
    <w:rsid w:val="00385DD5"/>
    <w:rsid w:val="00385DDF"/>
    <w:rsid w:val="00386106"/>
    <w:rsid w:val="00386A20"/>
    <w:rsid w:val="00386B50"/>
    <w:rsid w:val="00386BBA"/>
    <w:rsid w:val="00386CFB"/>
    <w:rsid w:val="00386CFE"/>
    <w:rsid w:val="00386FE9"/>
    <w:rsid w:val="00390A7A"/>
    <w:rsid w:val="00391190"/>
    <w:rsid w:val="00391BEE"/>
    <w:rsid w:val="00392512"/>
    <w:rsid w:val="00392D11"/>
    <w:rsid w:val="00392E5C"/>
    <w:rsid w:val="003931E9"/>
    <w:rsid w:val="00393498"/>
    <w:rsid w:val="00393DBF"/>
    <w:rsid w:val="00393FFC"/>
    <w:rsid w:val="00395D60"/>
    <w:rsid w:val="00396AAC"/>
    <w:rsid w:val="00396BEE"/>
    <w:rsid w:val="00396E33"/>
    <w:rsid w:val="00396EFE"/>
    <w:rsid w:val="00397382"/>
    <w:rsid w:val="00397551"/>
    <w:rsid w:val="00397AD1"/>
    <w:rsid w:val="00397E09"/>
    <w:rsid w:val="00397F7F"/>
    <w:rsid w:val="003A0723"/>
    <w:rsid w:val="003A0E7C"/>
    <w:rsid w:val="003A109F"/>
    <w:rsid w:val="003A1E42"/>
    <w:rsid w:val="003A1ECE"/>
    <w:rsid w:val="003A203B"/>
    <w:rsid w:val="003A206F"/>
    <w:rsid w:val="003A2090"/>
    <w:rsid w:val="003A2321"/>
    <w:rsid w:val="003A24DD"/>
    <w:rsid w:val="003A252E"/>
    <w:rsid w:val="003A2FFB"/>
    <w:rsid w:val="003A3F9B"/>
    <w:rsid w:val="003A4863"/>
    <w:rsid w:val="003A48AC"/>
    <w:rsid w:val="003A4DB8"/>
    <w:rsid w:val="003A50B7"/>
    <w:rsid w:val="003A584D"/>
    <w:rsid w:val="003A5CD9"/>
    <w:rsid w:val="003A630B"/>
    <w:rsid w:val="003A66ED"/>
    <w:rsid w:val="003A6801"/>
    <w:rsid w:val="003A7496"/>
    <w:rsid w:val="003A7AA8"/>
    <w:rsid w:val="003B01B4"/>
    <w:rsid w:val="003B03E8"/>
    <w:rsid w:val="003B0573"/>
    <w:rsid w:val="003B11ED"/>
    <w:rsid w:val="003B16EA"/>
    <w:rsid w:val="003B2108"/>
    <w:rsid w:val="003B231D"/>
    <w:rsid w:val="003B2421"/>
    <w:rsid w:val="003B313C"/>
    <w:rsid w:val="003B3256"/>
    <w:rsid w:val="003B375C"/>
    <w:rsid w:val="003B38AB"/>
    <w:rsid w:val="003B444F"/>
    <w:rsid w:val="003B465E"/>
    <w:rsid w:val="003B4A12"/>
    <w:rsid w:val="003B4C65"/>
    <w:rsid w:val="003B58A5"/>
    <w:rsid w:val="003B5DE0"/>
    <w:rsid w:val="003B6B0F"/>
    <w:rsid w:val="003B6CB5"/>
    <w:rsid w:val="003B73EF"/>
    <w:rsid w:val="003C07D6"/>
    <w:rsid w:val="003C0C60"/>
    <w:rsid w:val="003C0D67"/>
    <w:rsid w:val="003C0DFD"/>
    <w:rsid w:val="003C15CC"/>
    <w:rsid w:val="003C18E9"/>
    <w:rsid w:val="003C18F0"/>
    <w:rsid w:val="003C1DDA"/>
    <w:rsid w:val="003C2845"/>
    <w:rsid w:val="003C2FAB"/>
    <w:rsid w:val="003C2FDD"/>
    <w:rsid w:val="003C4661"/>
    <w:rsid w:val="003C4A09"/>
    <w:rsid w:val="003C4C64"/>
    <w:rsid w:val="003C4EAA"/>
    <w:rsid w:val="003C5A00"/>
    <w:rsid w:val="003C5E30"/>
    <w:rsid w:val="003C5E35"/>
    <w:rsid w:val="003C6B02"/>
    <w:rsid w:val="003C6BC5"/>
    <w:rsid w:val="003C6DF0"/>
    <w:rsid w:val="003C7B04"/>
    <w:rsid w:val="003C7CDF"/>
    <w:rsid w:val="003D049D"/>
    <w:rsid w:val="003D07B7"/>
    <w:rsid w:val="003D0FC9"/>
    <w:rsid w:val="003D1087"/>
    <w:rsid w:val="003D13BB"/>
    <w:rsid w:val="003D168F"/>
    <w:rsid w:val="003D1C4A"/>
    <w:rsid w:val="003D1E4E"/>
    <w:rsid w:val="003D2431"/>
    <w:rsid w:val="003D35D1"/>
    <w:rsid w:val="003D392E"/>
    <w:rsid w:val="003D449C"/>
    <w:rsid w:val="003D4522"/>
    <w:rsid w:val="003D4A36"/>
    <w:rsid w:val="003D4EA3"/>
    <w:rsid w:val="003D59AA"/>
    <w:rsid w:val="003D5DBE"/>
    <w:rsid w:val="003D5DFC"/>
    <w:rsid w:val="003D5E3F"/>
    <w:rsid w:val="003D5FE3"/>
    <w:rsid w:val="003D6F40"/>
    <w:rsid w:val="003D70F7"/>
    <w:rsid w:val="003D7F0B"/>
    <w:rsid w:val="003D7F4F"/>
    <w:rsid w:val="003E0549"/>
    <w:rsid w:val="003E1652"/>
    <w:rsid w:val="003E1A83"/>
    <w:rsid w:val="003E21BE"/>
    <w:rsid w:val="003E2DDC"/>
    <w:rsid w:val="003E345C"/>
    <w:rsid w:val="003E4069"/>
    <w:rsid w:val="003E4111"/>
    <w:rsid w:val="003E466C"/>
    <w:rsid w:val="003E47F5"/>
    <w:rsid w:val="003E484E"/>
    <w:rsid w:val="003E516E"/>
    <w:rsid w:val="003E5271"/>
    <w:rsid w:val="003E568C"/>
    <w:rsid w:val="003E5B0E"/>
    <w:rsid w:val="003E5F9D"/>
    <w:rsid w:val="003E6A4F"/>
    <w:rsid w:val="003E70A7"/>
    <w:rsid w:val="003E736B"/>
    <w:rsid w:val="003E79F7"/>
    <w:rsid w:val="003F02D3"/>
    <w:rsid w:val="003F0C3F"/>
    <w:rsid w:val="003F15ED"/>
    <w:rsid w:val="003F170B"/>
    <w:rsid w:val="003F1723"/>
    <w:rsid w:val="003F17F8"/>
    <w:rsid w:val="003F1C5F"/>
    <w:rsid w:val="003F1F45"/>
    <w:rsid w:val="003F278A"/>
    <w:rsid w:val="003F3206"/>
    <w:rsid w:val="003F33CF"/>
    <w:rsid w:val="003F3983"/>
    <w:rsid w:val="003F3B8A"/>
    <w:rsid w:val="003F4BBD"/>
    <w:rsid w:val="003F525B"/>
    <w:rsid w:val="003F5902"/>
    <w:rsid w:val="003F5AF5"/>
    <w:rsid w:val="003F5FD1"/>
    <w:rsid w:val="003F6016"/>
    <w:rsid w:val="003F6FAB"/>
    <w:rsid w:val="003F7713"/>
    <w:rsid w:val="0040055E"/>
    <w:rsid w:val="00401098"/>
    <w:rsid w:val="00401A98"/>
    <w:rsid w:val="00401C59"/>
    <w:rsid w:val="00401EB3"/>
    <w:rsid w:val="00402265"/>
    <w:rsid w:val="00402372"/>
    <w:rsid w:val="00404341"/>
    <w:rsid w:val="00404432"/>
    <w:rsid w:val="004050CF"/>
    <w:rsid w:val="004053EF"/>
    <w:rsid w:val="00406104"/>
    <w:rsid w:val="004078BC"/>
    <w:rsid w:val="00407A30"/>
    <w:rsid w:val="00407AEF"/>
    <w:rsid w:val="004102D6"/>
    <w:rsid w:val="00410851"/>
    <w:rsid w:val="004109EA"/>
    <w:rsid w:val="0041145D"/>
    <w:rsid w:val="004118DC"/>
    <w:rsid w:val="00412553"/>
    <w:rsid w:val="004125C5"/>
    <w:rsid w:val="0041284B"/>
    <w:rsid w:val="00412DCC"/>
    <w:rsid w:val="004138C6"/>
    <w:rsid w:val="004140BB"/>
    <w:rsid w:val="004140EC"/>
    <w:rsid w:val="00415C6F"/>
    <w:rsid w:val="00415E20"/>
    <w:rsid w:val="00417331"/>
    <w:rsid w:val="00417D53"/>
    <w:rsid w:val="00420023"/>
    <w:rsid w:val="00421119"/>
    <w:rsid w:val="00421268"/>
    <w:rsid w:val="004215C8"/>
    <w:rsid w:val="00422745"/>
    <w:rsid w:val="00424341"/>
    <w:rsid w:val="00424AD4"/>
    <w:rsid w:val="00425202"/>
    <w:rsid w:val="00425C4A"/>
    <w:rsid w:val="00425ED9"/>
    <w:rsid w:val="00425F40"/>
    <w:rsid w:val="00426065"/>
    <w:rsid w:val="0042650E"/>
    <w:rsid w:val="0042670F"/>
    <w:rsid w:val="00426807"/>
    <w:rsid w:val="00430255"/>
    <w:rsid w:val="0043029E"/>
    <w:rsid w:val="004304D8"/>
    <w:rsid w:val="00430A5C"/>
    <w:rsid w:val="00431E47"/>
    <w:rsid w:val="00431F2E"/>
    <w:rsid w:val="004325CE"/>
    <w:rsid w:val="004330E7"/>
    <w:rsid w:val="00433150"/>
    <w:rsid w:val="00433530"/>
    <w:rsid w:val="00433839"/>
    <w:rsid w:val="00433ADA"/>
    <w:rsid w:val="00434B47"/>
    <w:rsid w:val="00434B88"/>
    <w:rsid w:val="00434E76"/>
    <w:rsid w:val="00435578"/>
    <w:rsid w:val="00436498"/>
    <w:rsid w:val="00436531"/>
    <w:rsid w:val="00436C80"/>
    <w:rsid w:val="004370B8"/>
    <w:rsid w:val="0043759C"/>
    <w:rsid w:val="00440152"/>
    <w:rsid w:val="0044169E"/>
    <w:rsid w:val="00441838"/>
    <w:rsid w:val="004419A0"/>
    <w:rsid w:val="00441C6A"/>
    <w:rsid w:val="00442179"/>
    <w:rsid w:val="004422FF"/>
    <w:rsid w:val="00442B2C"/>
    <w:rsid w:val="004433FE"/>
    <w:rsid w:val="004438EA"/>
    <w:rsid w:val="00443942"/>
    <w:rsid w:val="004441CB"/>
    <w:rsid w:val="00444232"/>
    <w:rsid w:val="004442A2"/>
    <w:rsid w:val="004442B2"/>
    <w:rsid w:val="004445E7"/>
    <w:rsid w:val="004450CE"/>
    <w:rsid w:val="00446398"/>
    <w:rsid w:val="004463ED"/>
    <w:rsid w:val="0044702C"/>
    <w:rsid w:val="00447465"/>
    <w:rsid w:val="0044759F"/>
    <w:rsid w:val="004476BF"/>
    <w:rsid w:val="0044797D"/>
    <w:rsid w:val="0045021D"/>
    <w:rsid w:val="00450B4B"/>
    <w:rsid w:val="00450C15"/>
    <w:rsid w:val="00451755"/>
    <w:rsid w:val="004517B9"/>
    <w:rsid w:val="00451C8D"/>
    <w:rsid w:val="00452CD8"/>
    <w:rsid w:val="004532BC"/>
    <w:rsid w:val="0045384E"/>
    <w:rsid w:val="00453891"/>
    <w:rsid w:val="0045395C"/>
    <w:rsid w:val="00453CAA"/>
    <w:rsid w:val="004540CA"/>
    <w:rsid w:val="0045429E"/>
    <w:rsid w:val="004550F2"/>
    <w:rsid w:val="0045531C"/>
    <w:rsid w:val="0045563E"/>
    <w:rsid w:val="00455758"/>
    <w:rsid w:val="0045594E"/>
    <w:rsid w:val="004560F2"/>
    <w:rsid w:val="00456CE8"/>
    <w:rsid w:val="00456DDB"/>
    <w:rsid w:val="004575B3"/>
    <w:rsid w:val="004578EF"/>
    <w:rsid w:val="00457BC7"/>
    <w:rsid w:val="00457F1F"/>
    <w:rsid w:val="00460132"/>
    <w:rsid w:val="0046016C"/>
    <w:rsid w:val="00460330"/>
    <w:rsid w:val="004606DF"/>
    <w:rsid w:val="00460ABC"/>
    <w:rsid w:val="00460BFC"/>
    <w:rsid w:val="00460E6A"/>
    <w:rsid w:val="0046106E"/>
    <w:rsid w:val="004616EA"/>
    <w:rsid w:val="004622C4"/>
    <w:rsid w:val="00462AF9"/>
    <w:rsid w:val="004640D8"/>
    <w:rsid w:val="00465363"/>
    <w:rsid w:val="00465855"/>
    <w:rsid w:val="0046626C"/>
    <w:rsid w:val="00466842"/>
    <w:rsid w:val="00466A11"/>
    <w:rsid w:val="004673CB"/>
    <w:rsid w:val="00470238"/>
    <w:rsid w:val="004704EF"/>
    <w:rsid w:val="00470C52"/>
    <w:rsid w:val="00470E10"/>
    <w:rsid w:val="0047112D"/>
    <w:rsid w:val="00471B32"/>
    <w:rsid w:val="0047215A"/>
    <w:rsid w:val="004725A6"/>
    <w:rsid w:val="00472BA4"/>
    <w:rsid w:val="00472E5C"/>
    <w:rsid w:val="0047334E"/>
    <w:rsid w:val="00473AA3"/>
    <w:rsid w:val="00473E29"/>
    <w:rsid w:val="00474100"/>
    <w:rsid w:val="004743C6"/>
    <w:rsid w:val="00475328"/>
    <w:rsid w:val="0047563F"/>
    <w:rsid w:val="004758C0"/>
    <w:rsid w:val="00475A72"/>
    <w:rsid w:val="00475B5A"/>
    <w:rsid w:val="00475C1C"/>
    <w:rsid w:val="00475E0E"/>
    <w:rsid w:val="004769E0"/>
    <w:rsid w:val="00476E31"/>
    <w:rsid w:val="00477158"/>
    <w:rsid w:val="00480B01"/>
    <w:rsid w:val="00481C32"/>
    <w:rsid w:val="0048234E"/>
    <w:rsid w:val="00482C31"/>
    <w:rsid w:val="00483469"/>
    <w:rsid w:val="00483F37"/>
    <w:rsid w:val="0048445C"/>
    <w:rsid w:val="004856AA"/>
    <w:rsid w:val="00485839"/>
    <w:rsid w:val="00485936"/>
    <w:rsid w:val="00485991"/>
    <w:rsid w:val="0048655E"/>
    <w:rsid w:val="00486FFF"/>
    <w:rsid w:val="00487544"/>
    <w:rsid w:val="00487554"/>
    <w:rsid w:val="00487832"/>
    <w:rsid w:val="00487CAF"/>
    <w:rsid w:val="00487EB9"/>
    <w:rsid w:val="00490090"/>
    <w:rsid w:val="00490B23"/>
    <w:rsid w:val="00490E23"/>
    <w:rsid w:val="00491008"/>
    <w:rsid w:val="00491989"/>
    <w:rsid w:val="00491CD7"/>
    <w:rsid w:val="00491CF0"/>
    <w:rsid w:val="00492799"/>
    <w:rsid w:val="00492A69"/>
    <w:rsid w:val="00492CAB"/>
    <w:rsid w:val="0049317C"/>
    <w:rsid w:val="004939F2"/>
    <w:rsid w:val="00494222"/>
    <w:rsid w:val="00494622"/>
    <w:rsid w:val="004962C5"/>
    <w:rsid w:val="00497982"/>
    <w:rsid w:val="004A01B6"/>
    <w:rsid w:val="004A02D8"/>
    <w:rsid w:val="004A0431"/>
    <w:rsid w:val="004A0637"/>
    <w:rsid w:val="004A0666"/>
    <w:rsid w:val="004A0CAB"/>
    <w:rsid w:val="004A21C4"/>
    <w:rsid w:val="004A25D9"/>
    <w:rsid w:val="004A26CE"/>
    <w:rsid w:val="004A3CB5"/>
    <w:rsid w:val="004A4653"/>
    <w:rsid w:val="004A4664"/>
    <w:rsid w:val="004A4C3D"/>
    <w:rsid w:val="004A52D9"/>
    <w:rsid w:val="004A560D"/>
    <w:rsid w:val="004A5642"/>
    <w:rsid w:val="004A5B34"/>
    <w:rsid w:val="004A5B81"/>
    <w:rsid w:val="004A64A3"/>
    <w:rsid w:val="004A64AB"/>
    <w:rsid w:val="004A6983"/>
    <w:rsid w:val="004A77B7"/>
    <w:rsid w:val="004B09A6"/>
    <w:rsid w:val="004B1911"/>
    <w:rsid w:val="004B1A30"/>
    <w:rsid w:val="004B1CED"/>
    <w:rsid w:val="004B2574"/>
    <w:rsid w:val="004B2985"/>
    <w:rsid w:val="004B2B8D"/>
    <w:rsid w:val="004B4EF0"/>
    <w:rsid w:val="004B5AB1"/>
    <w:rsid w:val="004B5AF4"/>
    <w:rsid w:val="004B6BFB"/>
    <w:rsid w:val="004B7161"/>
    <w:rsid w:val="004B7684"/>
    <w:rsid w:val="004B7A7A"/>
    <w:rsid w:val="004B7D06"/>
    <w:rsid w:val="004C0399"/>
    <w:rsid w:val="004C0514"/>
    <w:rsid w:val="004C0A0C"/>
    <w:rsid w:val="004C1EBD"/>
    <w:rsid w:val="004C2BA0"/>
    <w:rsid w:val="004C2DFC"/>
    <w:rsid w:val="004C311E"/>
    <w:rsid w:val="004C31FA"/>
    <w:rsid w:val="004C3716"/>
    <w:rsid w:val="004C3C07"/>
    <w:rsid w:val="004C3CCA"/>
    <w:rsid w:val="004C4633"/>
    <w:rsid w:val="004C486E"/>
    <w:rsid w:val="004C48BB"/>
    <w:rsid w:val="004C4A15"/>
    <w:rsid w:val="004C614B"/>
    <w:rsid w:val="004C6502"/>
    <w:rsid w:val="004C666E"/>
    <w:rsid w:val="004C6B08"/>
    <w:rsid w:val="004D0304"/>
    <w:rsid w:val="004D0C9E"/>
    <w:rsid w:val="004D1775"/>
    <w:rsid w:val="004D17A0"/>
    <w:rsid w:val="004D21BA"/>
    <w:rsid w:val="004D26BE"/>
    <w:rsid w:val="004D2F2A"/>
    <w:rsid w:val="004D31B7"/>
    <w:rsid w:val="004D32DF"/>
    <w:rsid w:val="004D37C2"/>
    <w:rsid w:val="004D3AA6"/>
    <w:rsid w:val="004D432E"/>
    <w:rsid w:val="004D49BD"/>
    <w:rsid w:val="004D4F4C"/>
    <w:rsid w:val="004D4FDE"/>
    <w:rsid w:val="004D50FB"/>
    <w:rsid w:val="004D6207"/>
    <w:rsid w:val="004D6708"/>
    <w:rsid w:val="004D6E28"/>
    <w:rsid w:val="004D6F56"/>
    <w:rsid w:val="004D77A9"/>
    <w:rsid w:val="004D7C09"/>
    <w:rsid w:val="004D7E03"/>
    <w:rsid w:val="004E0108"/>
    <w:rsid w:val="004E0125"/>
    <w:rsid w:val="004E0383"/>
    <w:rsid w:val="004E0F00"/>
    <w:rsid w:val="004E1E47"/>
    <w:rsid w:val="004E26F8"/>
    <w:rsid w:val="004E2DE8"/>
    <w:rsid w:val="004E313A"/>
    <w:rsid w:val="004E3D85"/>
    <w:rsid w:val="004E462F"/>
    <w:rsid w:val="004E4D4C"/>
    <w:rsid w:val="004E4DD4"/>
    <w:rsid w:val="004E56B0"/>
    <w:rsid w:val="004E57EB"/>
    <w:rsid w:val="004E5A44"/>
    <w:rsid w:val="004E5EA6"/>
    <w:rsid w:val="004E5FD2"/>
    <w:rsid w:val="004E65C8"/>
    <w:rsid w:val="004E698D"/>
    <w:rsid w:val="004E6ADB"/>
    <w:rsid w:val="004E76FD"/>
    <w:rsid w:val="004E7BBE"/>
    <w:rsid w:val="004E7EC0"/>
    <w:rsid w:val="004F0AEA"/>
    <w:rsid w:val="004F0C12"/>
    <w:rsid w:val="004F0D9A"/>
    <w:rsid w:val="004F0F85"/>
    <w:rsid w:val="004F15C1"/>
    <w:rsid w:val="004F176F"/>
    <w:rsid w:val="004F1CDF"/>
    <w:rsid w:val="004F2D65"/>
    <w:rsid w:val="004F33D5"/>
    <w:rsid w:val="004F37FF"/>
    <w:rsid w:val="004F3FC2"/>
    <w:rsid w:val="004F4369"/>
    <w:rsid w:val="004F44C4"/>
    <w:rsid w:val="004F4FFC"/>
    <w:rsid w:val="004F543D"/>
    <w:rsid w:val="004F5E48"/>
    <w:rsid w:val="004F6366"/>
    <w:rsid w:val="004F65CF"/>
    <w:rsid w:val="004F71A0"/>
    <w:rsid w:val="004F73C0"/>
    <w:rsid w:val="004F7439"/>
    <w:rsid w:val="004F77FD"/>
    <w:rsid w:val="004F7C2B"/>
    <w:rsid w:val="004F7EC9"/>
    <w:rsid w:val="00500648"/>
    <w:rsid w:val="00500711"/>
    <w:rsid w:val="00500858"/>
    <w:rsid w:val="00500D30"/>
    <w:rsid w:val="00503515"/>
    <w:rsid w:val="00503AE5"/>
    <w:rsid w:val="0050477A"/>
    <w:rsid w:val="00505071"/>
    <w:rsid w:val="005063CA"/>
    <w:rsid w:val="005065E7"/>
    <w:rsid w:val="00506AE0"/>
    <w:rsid w:val="00507308"/>
    <w:rsid w:val="005076FB"/>
    <w:rsid w:val="00507D65"/>
    <w:rsid w:val="00510724"/>
    <w:rsid w:val="00510ED1"/>
    <w:rsid w:val="00511AA6"/>
    <w:rsid w:val="00512168"/>
    <w:rsid w:val="0051282B"/>
    <w:rsid w:val="00512AF5"/>
    <w:rsid w:val="00513601"/>
    <w:rsid w:val="00513F49"/>
    <w:rsid w:val="005140AA"/>
    <w:rsid w:val="0051420F"/>
    <w:rsid w:val="0051436D"/>
    <w:rsid w:val="00514D41"/>
    <w:rsid w:val="00515836"/>
    <w:rsid w:val="00515CE3"/>
    <w:rsid w:val="0051603F"/>
    <w:rsid w:val="0051691C"/>
    <w:rsid w:val="005169E4"/>
    <w:rsid w:val="005175C8"/>
    <w:rsid w:val="00517E21"/>
    <w:rsid w:val="00520199"/>
    <w:rsid w:val="00520457"/>
    <w:rsid w:val="005204AE"/>
    <w:rsid w:val="00521053"/>
    <w:rsid w:val="005211C9"/>
    <w:rsid w:val="0052235A"/>
    <w:rsid w:val="005228BD"/>
    <w:rsid w:val="00523234"/>
    <w:rsid w:val="005243E4"/>
    <w:rsid w:val="00525CBB"/>
    <w:rsid w:val="005262C3"/>
    <w:rsid w:val="005264D9"/>
    <w:rsid w:val="005268ED"/>
    <w:rsid w:val="00526D90"/>
    <w:rsid w:val="00526EBA"/>
    <w:rsid w:val="00527F22"/>
    <w:rsid w:val="0053074E"/>
    <w:rsid w:val="00530D59"/>
    <w:rsid w:val="005313D6"/>
    <w:rsid w:val="00531ABB"/>
    <w:rsid w:val="00531DB1"/>
    <w:rsid w:val="005326DE"/>
    <w:rsid w:val="005329A8"/>
    <w:rsid w:val="00532CA1"/>
    <w:rsid w:val="00532CAE"/>
    <w:rsid w:val="00533315"/>
    <w:rsid w:val="00533390"/>
    <w:rsid w:val="00533654"/>
    <w:rsid w:val="00533826"/>
    <w:rsid w:val="00534331"/>
    <w:rsid w:val="00534FE5"/>
    <w:rsid w:val="00535B33"/>
    <w:rsid w:val="00535B60"/>
    <w:rsid w:val="00535E22"/>
    <w:rsid w:val="00535ECE"/>
    <w:rsid w:val="005363A0"/>
    <w:rsid w:val="00536A8C"/>
    <w:rsid w:val="005374D7"/>
    <w:rsid w:val="005404E9"/>
    <w:rsid w:val="00542B29"/>
    <w:rsid w:val="00543E82"/>
    <w:rsid w:val="00544070"/>
    <w:rsid w:val="00544214"/>
    <w:rsid w:val="0054430E"/>
    <w:rsid w:val="005453D5"/>
    <w:rsid w:val="0054570D"/>
    <w:rsid w:val="00545EC4"/>
    <w:rsid w:val="00545FCB"/>
    <w:rsid w:val="00546B76"/>
    <w:rsid w:val="005507A0"/>
    <w:rsid w:val="00550BA7"/>
    <w:rsid w:val="005518CA"/>
    <w:rsid w:val="00552B79"/>
    <w:rsid w:val="00552D46"/>
    <w:rsid w:val="005531CE"/>
    <w:rsid w:val="00553360"/>
    <w:rsid w:val="005533F1"/>
    <w:rsid w:val="005537AB"/>
    <w:rsid w:val="0055424C"/>
    <w:rsid w:val="00554481"/>
    <w:rsid w:val="00554A97"/>
    <w:rsid w:val="00554E04"/>
    <w:rsid w:val="00555CC3"/>
    <w:rsid w:val="0055627C"/>
    <w:rsid w:val="00556D69"/>
    <w:rsid w:val="005606D8"/>
    <w:rsid w:val="00560CA6"/>
    <w:rsid w:val="005612A4"/>
    <w:rsid w:val="00561C5F"/>
    <w:rsid w:val="00561DD1"/>
    <w:rsid w:val="005624C4"/>
    <w:rsid w:val="0056280B"/>
    <w:rsid w:val="0056282E"/>
    <w:rsid w:val="00562A5F"/>
    <w:rsid w:val="00562AA8"/>
    <w:rsid w:val="00562C9E"/>
    <w:rsid w:val="00562EF8"/>
    <w:rsid w:val="00563AA7"/>
    <w:rsid w:val="00564894"/>
    <w:rsid w:val="005648F1"/>
    <w:rsid w:val="00565069"/>
    <w:rsid w:val="0056569D"/>
    <w:rsid w:val="00565710"/>
    <w:rsid w:val="00565CF6"/>
    <w:rsid w:val="00566E50"/>
    <w:rsid w:val="00567381"/>
    <w:rsid w:val="005706C4"/>
    <w:rsid w:val="00570C7A"/>
    <w:rsid w:val="00570F0E"/>
    <w:rsid w:val="005715B7"/>
    <w:rsid w:val="00572681"/>
    <w:rsid w:val="00572B02"/>
    <w:rsid w:val="00573884"/>
    <w:rsid w:val="00573A3E"/>
    <w:rsid w:val="0057421B"/>
    <w:rsid w:val="00575023"/>
    <w:rsid w:val="0057572A"/>
    <w:rsid w:val="005757AC"/>
    <w:rsid w:val="00575881"/>
    <w:rsid w:val="00575D0C"/>
    <w:rsid w:val="00576DA7"/>
    <w:rsid w:val="00576E9A"/>
    <w:rsid w:val="005773B1"/>
    <w:rsid w:val="005773CD"/>
    <w:rsid w:val="005774EB"/>
    <w:rsid w:val="00580091"/>
    <w:rsid w:val="00580253"/>
    <w:rsid w:val="00580453"/>
    <w:rsid w:val="005804D5"/>
    <w:rsid w:val="005817D9"/>
    <w:rsid w:val="00581D99"/>
    <w:rsid w:val="00582635"/>
    <w:rsid w:val="00582CAF"/>
    <w:rsid w:val="0058304D"/>
    <w:rsid w:val="00583BF6"/>
    <w:rsid w:val="0058500D"/>
    <w:rsid w:val="00585170"/>
    <w:rsid w:val="00585327"/>
    <w:rsid w:val="0058556C"/>
    <w:rsid w:val="00585F64"/>
    <w:rsid w:val="00586321"/>
    <w:rsid w:val="005863B6"/>
    <w:rsid w:val="00586685"/>
    <w:rsid w:val="005873AD"/>
    <w:rsid w:val="0058792B"/>
    <w:rsid w:val="00587DD0"/>
    <w:rsid w:val="00587E48"/>
    <w:rsid w:val="00590200"/>
    <w:rsid w:val="005913B8"/>
    <w:rsid w:val="00591C38"/>
    <w:rsid w:val="00592679"/>
    <w:rsid w:val="00592B8D"/>
    <w:rsid w:val="00593205"/>
    <w:rsid w:val="005937B6"/>
    <w:rsid w:val="0059437B"/>
    <w:rsid w:val="005945B7"/>
    <w:rsid w:val="00594631"/>
    <w:rsid w:val="00594B7B"/>
    <w:rsid w:val="00595105"/>
    <w:rsid w:val="0059529C"/>
    <w:rsid w:val="0059577E"/>
    <w:rsid w:val="005958CE"/>
    <w:rsid w:val="005958D5"/>
    <w:rsid w:val="00595FBC"/>
    <w:rsid w:val="00596010"/>
    <w:rsid w:val="00596E37"/>
    <w:rsid w:val="005972F8"/>
    <w:rsid w:val="005A0C64"/>
    <w:rsid w:val="005A104A"/>
    <w:rsid w:val="005A1163"/>
    <w:rsid w:val="005A18FB"/>
    <w:rsid w:val="005A2A9F"/>
    <w:rsid w:val="005A31E5"/>
    <w:rsid w:val="005A32C7"/>
    <w:rsid w:val="005A3818"/>
    <w:rsid w:val="005A3E95"/>
    <w:rsid w:val="005A4407"/>
    <w:rsid w:val="005A45EA"/>
    <w:rsid w:val="005A4ADB"/>
    <w:rsid w:val="005A4EEF"/>
    <w:rsid w:val="005A55E0"/>
    <w:rsid w:val="005A5663"/>
    <w:rsid w:val="005A5934"/>
    <w:rsid w:val="005A5CC5"/>
    <w:rsid w:val="005A5ECC"/>
    <w:rsid w:val="005A643F"/>
    <w:rsid w:val="005A6631"/>
    <w:rsid w:val="005A678F"/>
    <w:rsid w:val="005A6B5D"/>
    <w:rsid w:val="005A6D59"/>
    <w:rsid w:val="005A702B"/>
    <w:rsid w:val="005A7051"/>
    <w:rsid w:val="005A75AC"/>
    <w:rsid w:val="005B0A5C"/>
    <w:rsid w:val="005B0CD5"/>
    <w:rsid w:val="005B21DC"/>
    <w:rsid w:val="005B26B3"/>
    <w:rsid w:val="005B2B89"/>
    <w:rsid w:val="005B2FB0"/>
    <w:rsid w:val="005B381C"/>
    <w:rsid w:val="005B3CB4"/>
    <w:rsid w:val="005B4B62"/>
    <w:rsid w:val="005B539C"/>
    <w:rsid w:val="005B6DEF"/>
    <w:rsid w:val="005B7459"/>
    <w:rsid w:val="005B7897"/>
    <w:rsid w:val="005B7F6C"/>
    <w:rsid w:val="005C0248"/>
    <w:rsid w:val="005C0798"/>
    <w:rsid w:val="005C1519"/>
    <w:rsid w:val="005C1B77"/>
    <w:rsid w:val="005C2AF6"/>
    <w:rsid w:val="005C33E4"/>
    <w:rsid w:val="005C3BB4"/>
    <w:rsid w:val="005C40F0"/>
    <w:rsid w:val="005C40F1"/>
    <w:rsid w:val="005C4AE0"/>
    <w:rsid w:val="005C50E4"/>
    <w:rsid w:val="005C5A58"/>
    <w:rsid w:val="005C6632"/>
    <w:rsid w:val="005C664B"/>
    <w:rsid w:val="005C692D"/>
    <w:rsid w:val="005C6E74"/>
    <w:rsid w:val="005D14AB"/>
    <w:rsid w:val="005D1B7E"/>
    <w:rsid w:val="005D1C3D"/>
    <w:rsid w:val="005D2024"/>
    <w:rsid w:val="005D26D1"/>
    <w:rsid w:val="005D3CC2"/>
    <w:rsid w:val="005D3D12"/>
    <w:rsid w:val="005D3D1D"/>
    <w:rsid w:val="005D4460"/>
    <w:rsid w:val="005D45CF"/>
    <w:rsid w:val="005D4ADD"/>
    <w:rsid w:val="005D5479"/>
    <w:rsid w:val="005D5805"/>
    <w:rsid w:val="005D5A87"/>
    <w:rsid w:val="005D5D45"/>
    <w:rsid w:val="005D7031"/>
    <w:rsid w:val="005E0A6B"/>
    <w:rsid w:val="005E1F2E"/>
    <w:rsid w:val="005E2B8E"/>
    <w:rsid w:val="005E2B9B"/>
    <w:rsid w:val="005E3E1E"/>
    <w:rsid w:val="005E3F83"/>
    <w:rsid w:val="005E415F"/>
    <w:rsid w:val="005E4730"/>
    <w:rsid w:val="005E4735"/>
    <w:rsid w:val="005E4762"/>
    <w:rsid w:val="005E5507"/>
    <w:rsid w:val="005E5615"/>
    <w:rsid w:val="005E5DCB"/>
    <w:rsid w:val="005E60E9"/>
    <w:rsid w:val="005E66FA"/>
    <w:rsid w:val="005E67DF"/>
    <w:rsid w:val="005E7E80"/>
    <w:rsid w:val="005F0031"/>
    <w:rsid w:val="005F02E0"/>
    <w:rsid w:val="005F0520"/>
    <w:rsid w:val="005F0A2C"/>
    <w:rsid w:val="005F0C2E"/>
    <w:rsid w:val="005F1FCC"/>
    <w:rsid w:val="005F2910"/>
    <w:rsid w:val="005F2AC4"/>
    <w:rsid w:val="005F321F"/>
    <w:rsid w:val="005F4306"/>
    <w:rsid w:val="005F4D6F"/>
    <w:rsid w:val="005F5A4E"/>
    <w:rsid w:val="005F6308"/>
    <w:rsid w:val="005F6413"/>
    <w:rsid w:val="005F6D43"/>
    <w:rsid w:val="005F7B5E"/>
    <w:rsid w:val="00600172"/>
    <w:rsid w:val="00600838"/>
    <w:rsid w:val="006014EC"/>
    <w:rsid w:val="00601E39"/>
    <w:rsid w:val="0060230F"/>
    <w:rsid w:val="00602C1C"/>
    <w:rsid w:val="00603062"/>
    <w:rsid w:val="006030F5"/>
    <w:rsid w:val="00603958"/>
    <w:rsid w:val="00603C78"/>
    <w:rsid w:val="00603F7C"/>
    <w:rsid w:val="006048F1"/>
    <w:rsid w:val="00606576"/>
    <w:rsid w:val="00606A2B"/>
    <w:rsid w:val="006070F2"/>
    <w:rsid w:val="00607997"/>
    <w:rsid w:val="00607B0D"/>
    <w:rsid w:val="00607F35"/>
    <w:rsid w:val="00610073"/>
    <w:rsid w:val="0061097D"/>
    <w:rsid w:val="00611047"/>
    <w:rsid w:val="00611664"/>
    <w:rsid w:val="00611B6B"/>
    <w:rsid w:val="0061273D"/>
    <w:rsid w:val="00612AA5"/>
    <w:rsid w:val="00612CE1"/>
    <w:rsid w:val="00612D1C"/>
    <w:rsid w:val="006134C6"/>
    <w:rsid w:val="00613641"/>
    <w:rsid w:val="00613A9A"/>
    <w:rsid w:val="00613FB3"/>
    <w:rsid w:val="00614139"/>
    <w:rsid w:val="00614613"/>
    <w:rsid w:val="00614A11"/>
    <w:rsid w:val="0061534D"/>
    <w:rsid w:val="00615FFE"/>
    <w:rsid w:val="00616087"/>
    <w:rsid w:val="00616A12"/>
    <w:rsid w:val="00616E18"/>
    <w:rsid w:val="00617008"/>
    <w:rsid w:val="006174EF"/>
    <w:rsid w:val="00620ACC"/>
    <w:rsid w:val="006212FC"/>
    <w:rsid w:val="00621328"/>
    <w:rsid w:val="00621F4F"/>
    <w:rsid w:val="0062216D"/>
    <w:rsid w:val="00622171"/>
    <w:rsid w:val="00622473"/>
    <w:rsid w:val="00622A0C"/>
    <w:rsid w:val="00622E8B"/>
    <w:rsid w:val="00623832"/>
    <w:rsid w:val="006238AB"/>
    <w:rsid w:val="00623DDA"/>
    <w:rsid w:val="00623E3D"/>
    <w:rsid w:val="00624B77"/>
    <w:rsid w:val="00625325"/>
    <w:rsid w:val="00625D89"/>
    <w:rsid w:val="00626498"/>
    <w:rsid w:val="006265F6"/>
    <w:rsid w:val="00626829"/>
    <w:rsid w:val="0062717D"/>
    <w:rsid w:val="00627791"/>
    <w:rsid w:val="00627C39"/>
    <w:rsid w:val="00627F9E"/>
    <w:rsid w:val="006304ED"/>
    <w:rsid w:val="00630BCC"/>
    <w:rsid w:val="006317C7"/>
    <w:rsid w:val="00632DD6"/>
    <w:rsid w:val="00633268"/>
    <w:rsid w:val="00633D72"/>
    <w:rsid w:val="00633FB4"/>
    <w:rsid w:val="0063425C"/>
    <w:rsid w:val="00634334"/>
    <w:rsid w:val="0063437E"/>
    <w:rsid w:val="006349C7"/>
    <w:rsid w:val="00634D4D"/>
    <w:rsid w:val="006357CF"/>
    <w:rsid w:val="006360B1"/>
    <w:rsid w:val="006368DB"/>
    <w:rsid w:val="00636903"/>
    <w:rsid w:val="00636CB5"/>
    <w:rsid w:val="00636D47"/>
    <w:rsid w:val="00640107"/>
    <w:rsid w:val="00640227"/>
    <w:rsid w:val="00640820"/>
    <w:rsid w:val="00640C8B"/>
    <w:rsid w:val="0064155F"/>
    <w:rsid w:val="006415F1"/>
    <w:rsid w:val="00641EA7"/>
    <w:rsid w:val="00642896"/>
    <w:rsid w:val="00643E2B"/>
    <w:rsid w:val="00644142"/>
    <w:rsid w:val="00644271"/>
    <w:rsid w:val="006444A1"/>
    <w:rsid w:val="00644788"/>
    <w:rsid w:val="00644BB0"/>
    <w:rsid w:val="00644EA5"/>
    <w:rsid w:val="006452B7"/>
    <w:rsid w:val="006456AB"/>
    <w:rsid w:val="00645A00"/>
    <w:rsid w:val="00645F4A"/>
    <w:rsid w:val="00645F88"/>
    <w:rsid w:val="00646E2C"/>
    <w:rsid w:val="006473D1"/>
    <w:rsid w:val="00647EF1"/>
    <w:rsid w:val="0065038D"/>
    <w:rsid w:val="006504D1"/>
    <w:rsid w:val="006507D0"/>
    <w:rsid w:val="00650A42"/>
    <w:rsid w:val="00651315"/>
    <w:rsid w:val="00652078"/>
    <w:rsid w:val="006527CC"/>
    <w:rsid w:val="006536CB"/>
    <w:rsid w:val="00653864"/>
    <w:rsid w:val="00653A2F"/>
    <w:rsid w:val="00653AFA"/>
    <w:rsid w:val="00653B21"/>
    <w:rsid w:val="00653B3A"/>
    <w:rsid w:val="006548F6"/>
    <w:rsid w:val="0065495A"/>
    <w:rsid w:val="00654AD2"/>
    <w:rsid w:val="00655995"/>
    <w:rsid w:val="00655BDA"/>
    <w:rsid w:val="0065615D"/>
    <w:rsid w:val="006566A4"/>
    <w:rsid w:val="00656886"/>
    <w:rsid w:val="00657768"/>
    <w:rsid w:val="00657A80"/>
    <w:rsid w:val="00657AA5"/>
    <w:rsid w:val="006606B6"/>
    <w:rsid w:val="00660F5B"/>
    <w:rsid w:val="00661C14"/>
    <w:rsid w:val="00661D6C"/>
    <w:rsid w:val="00662CD3"/>
    <w:rsid w:val="00663A3F"/>
    <w:rsid w:val="00664E05"/>
    <w:rsid w:val="0066547A"/>
    <w:rsid w:val="00665F2A"/>
    <w:rsid w:val="006661C5"/>
    <w:rsid w:val="006661CE"/>
    <w:rsid w:val="0066697D"/>
    <w:rsid w:val="00667814"/>
    <w:rsid w:val="00667FA9"/>
    <w:rsid w:val="00670208"/>
    <w:rsid w:val="00670534"/>
    <w:rsid w:val="006723A4"/>
    <w:rsid w:val="00672B87"/>
    <w:rsid w:val="00673C9B"/>
    <w:rsid w:val="0067414D"/>
    <w:rsid w:val="006741FB"/>
    <w:rsid w:val="00674971"/>
    <w:rsid w:val="006750BC"/>
    <w:rsid w:val="006758AA"/>
    <w:rsid w:val="006764FF"/>
    <w:rsid w:val="00676B95"/>
    <w:rsid w:val="00676E54"/>
    <w:rsid w:val="00676FB6"/>
    <w:rsid w:val="00677A7F"/>
    <w:rsid w:val="00677CC9"/>
    <w:rsid w:val="00681CC0"/>
    <w:rsid w:val="00682064"/>
    <w:rsid w:val="00682084"/>
    <w:rsid w:val="00682193"/>
    <w:rsid w:val="00682D67"/>
    <w:rsid w:val="00683452"/>
    <w:rsid w:val="006835A5"/>
    <w:rsid w:val="006838A8"/>
    <w:rsid w:val="00683FA6"/>
    <w:rsid w:val="0068411A"/>
    <w:rsid w:val="006858C0"/>
    <w:rsid w:val="006860DC"/>
    <w:rsid w:val="0068636F"/>
    <w:rsid w:val="006869A6"/>
    <w:rsid w:val="00686F18"/>
    <w:rsid w:val="00686F83"/>
    <w:rsid w:val="006871A9"/>
    <w:rsid w:val="006871F5"/>
    <w:rsid w:val="0068753D"/>
    <w:rsid w:val="00687EF1"/>
    <w:rsid w:val="006902BF"/>
    <w:rsid w:val="0069075E"/>
    <w:rsid w:val="00690896"/>
    <w:rsid w:val="00691617"/>
    <w:rsid w:val="006922E1"/>
    <w:rsid w:val="006931CF"/>
    <w:rsid w:val="00693544"/>
    <w:rsid w:val="00693682"/>
    <w:rsid w:val="006939A9"/>
    <w:rsid w:val="0069475C"/>
    <w:rsid w:val="0069490A"/>
    <w:rsid w:val="00694EA3"/>
    <w:rsid w:val="006954AB"/>
    <w:rsid w:val="006957E9"/>
    <w:rsid w:val="00695C62"/>
    <w:rsid w:val="00696243"/>
    <w:rsid w:val="006967DC"/>
    <w:rsid w:val="00696930"/>
    <w:rsid w:val="00696969"/>
    <w:rsid w:val="00696E94"/>
    <w:rsid w:val="006976BE"/>
    <w:rsid w:val="006977CE"/>
    <w:rsid w:val="0069794E"/>
    <w:rsid w:val="00697BD0"/>
    <w:rsid w:val="00697EF9"/>
    <w:rsid w:val="006A009F"/>
    <w:rsid w:val="006A06E4"/>
    <w:rsid w:val="006A0AB6"/>
    <w:rsid w:val="006A1179"/>
    <w:rsid w:val="006A16B0"/>
    <w:rsid w:val="006A1813"/>
    <w:rsid w:val="006A32E6"/>
    <w:rsid w:val="006A3674"/>
    <w:rsid w:val="006A38A5"/>
    <w:rsid w:val="006A3FFB"/>
    <w:rsid w:val="006A44D9"/>
    <w:rsid w:val="006A52F1"/>
    <w:rsid w:val="006A5355"/>
    <w:rsid w:val="006A5750"/>
    <w:rsid w:val="006A66CF"/>
    <w:rsid w:val="006A6729"/>
    <w:rsid w:val="006A70EE"/>
    <w:rsid w:val="006A76AF"/>
    <w:rsid w:val="006A7967"/>
    <w:rsid w:val="006A7E5D"/>
    <w:rsid w:val="006B11B8"/>
    <w:rsid w:val="006B1781"/>
    <w:rsid w:val="006B1BB0"/>
    <w:rsid w:val="006B5870"/>
    <w:rsid w:val="006B5C18"/>
    <w:rsid w:val="006B5ED9"/>
    <w:rsid w:val="006B6763"/>
    <w:rsid w:val="006B74CE"/>
    <w:rsid w:val="006B7894"/>
    <w:rsid w:val="006B7B1F"/>
    <w:rsid w:val="006C07FF"/>
    <w:rsid w:val="006C2516"/>
    <w:rsid w:val="006C26C3"/>
    <w:rsid w:val="006C2734"/>
    <w:rsid w:val="006C2CB3"/>
    <w:rsid w:val="006C30A6"/>
    <w:rsid w:val="006C32BF"/>
    <w:rsid w:val="006C34A8"/>
    <w:rsid w:val="006C3C08"/>
    <w:rsid w:val="006C50BD"/>
    <w:rsid w:val="006C5652"/>
    <w:rsid w:val="006C5760"/>
    <w:rsid w:val="006C5D5D"/>
    <w:rsid w:val="006C65C6"/>
    <w:rsid w:val="006C744F"/>
    <w:rsid w:val="006C7874"/>
    <w:rsid w:val="006C7E08"/>
    <w:rsid w:val="006D0763"/>
    <w:rsid w:val="006D0B78"/>
    <w:rsid w:val="006D2102"/>
    <w:rsid w:val="006D260B"/>
    <w:rsid w:val="006D2737"/>
    <w:rsid w:val="006D308C"/>
    <w:rsid w:val="006D3700"/>
    <w:rsid w:val="006D52F0"/>
    <w:rsid w:val="006D5877"/>
    <w:rsid w:val="006D6638"/>
    <w:rsid w:val="006D68FE"/>
    <w:rsid w:val="006E0082"/>
    <w:rsid w:val="006E0A61"/>
    <w:rsid w:val="006E14FA"/>
    <w:rsid w:val="006E18A8"/>
    <w:rsid w:val="006E1DBD"/>
    <w:rsid w:val="006E28EA"/>
    <w:rsid w:val="006E2E2E"/>
    <w:rsid w:val="006E3AA9"/>
    <w:rsid w:val="006E3C83"/>
    <w:rsid w:val="006E3D60"/>
    <w:rsid w:val="006E5AAB"/>
    <w:rsid w:val="006E5E86"/>
    <w:rsid w:val="006E60E9"/>
    <w:rsid w:val="006E6246"/>
    <w:rsid w:val="006E646A"/>
    <w:rsid w:val="006E656A"/>
    <w:rsid w:val="006E74EF"/>
    <w:rsid w:val="006E7B3A"/>
    <w:rsid w:val="006E7CAF"/>
    <w:rsid w:val="006F042E"/>
    <w:rsid w:val="006F09F6"/>
    <w:rsid w:val="006F0D15"/>
    <w:rsid w:val="006F0E29"/>
    <w:rsid w:val="006F13BB"/>
    <w:rsid w:val="006F13C2"/>
    <w:rsid w:val="006F1742"/>
    <w:rsid w:val="006F1BB8"/>
    <w:rsid w:val="006F242B"/>
    <w:rsid w:val="006F2B2E"/>
    <w:rsid w:val="006F2FCD"/>
    <w:rsid w:val="006F3A3B"/>
    <w:rsid w:val="006F4123"/>
    <w:rsid w:val="006F41A3"/>
    <w:rsid w:val="006F4968"/>
    <w:rsid w:val="006F4B4F"/>
    <w:rsid w:val="006F4DBC"/>
    <w:rsid w:val="006F5B37"/>
    <w:rsid w:val="006F616E"/>
    <w:rsid w:val="006F6888"/>
    <w:rsid w:val="006F78A4"/>
    <w:rsid w:val="006F7A28"/>
    <w:rsid w:val="006F7C29"/>
    <w:rsid w:val="007000CE"/>
    <w:rsid w:val="0070011E"/>
    <w:rsid w:val="00700F72"/>
    <w:rsid w:val="0070263B"/>
    <w:rsid w:val="0070279F"/>
    <w:rsid w:val="00702AD2"/>
    <w:rsid w:val="007033A0"/>
    <w:rsid w:val="00703450"/>
    <w:rsid w:val="00704939"/>
    <w:rsid w:val="00705B49"/>
    <w:rsid w:val="00706626"/>
    <w:rsid w:val="0070695A"/>
    <w:rsid w:val="00706A3F"/>
    <w:rsid w:val="00707297"/>
    <w:rsid w:val="007072E1"/>
    <w:rsid w:val="00707440"/>
    <w:rsid w:val="0070777F"/>
    <w:rsid w:val="00710EEC"/>
    <w:rsid w:val="00710FFF"/>
    <w:rsid w:val="00711625"/>
    <w:rsid w:val="00711EA0"/>
    <w:rsid w:val="00711EF3"/>
    <w:rsid w:val="00712422"/>
    <w:rsid w:val="007125B9"/>
    <w:rsid w:val="007126C3"/>
    <w:rsid w:val="0071335E"/>
    <w:rsid w:val="00713844"/>
    <w:rsid w:val="00714507"/>
    <w:rsid w:val="0071525A"/>
    <w:rsid w:val="00715640"/>
    <w:rsid w:val="00715810"/>
    <w:rsid w:val="00715D93"/>
    <w:rsid w:val="007164A1"/>
    <w:rsid w:val="00716F1F"/>
    <w:rsid w:val="00717AB0"/>
    <w:rsid w:val="00717DBA"/>
    <w:rsid w:val="00720E04"/>
    <w:rsid w:val="00720E42"/>
    <w:rsid w:val="00721699"/>
    <w:rsid w:val="00721BBB"/>
    <w:rsid w:val="0072293B"/>
    <w:rsid w:val="00722D5C"/>
    <w:rsid w:val="00722E86"/>
    <w:rsid w:val="00722F4F"/>
    <w:rsid w:val="00722F7C"/>
    <w:rsid w:val="007232EF"/>
    <w:rsid w:val="00723A9C"/>
    <w:rsid w:val="007254D4"/>
    <w:rsid w:val="0072772B"/>
    <w:rsid w:val="00727EC6"/>
    <w:rsid w:val="00727FAF"/>
    <w:rsid w:val="007300AE"/>
    <w:rsid w:val="0073106E"/>
    <w:rsid w:val="0073114B"/>
    <w:rsid w:val="0073170D"/>
    <w:rsid w:val="00732ACB"/>
    <w:rsid w:val="00732D85"/>
    <w:rsid w:val="007331A0"/>
    <w:rsid w:val="00733EC2"/>
    <w:rsid w:val="00735099"/>
    <w:rsid w:val="00735210"/>
    <w:rsid w:val="00735B71"/>
    <w:rsid w:val="00735E8C"/>
    <w:rsid w:val="0073608B"/>
    <w:rsid w:val="00736528"/>
    <w:rsid w:val="00737702"/>
    <w:rsid w:val="007377D4"/>
    <w:rsid w:val="007379C0"/>
    <w:rsid w:val="0074009F"/>
    <w:rsid w:val="007400D2"/>
    <w:rsid w:val="007402FC"/>
    <w:rsid w:val="0074064B"/>
    <w:rsid w:val="00740AE3"/>
    <w:rsid w:val="00740C3E"/>
    <w:rsid w:val="00741198"/>
    <w:rsid w:val="00741353"/>
    <w:rsid w:val="00741430"/>
    <w:rsid w:val="007417D5"/>
    <w:rsid w:val="00741D1B"/>
    <w:rsid w:val="00742245"/>
    <w:rsid w:val="00742C39"/>
    <w:rsid w:val="00742D0A"/>
    <w:rsid w:val="00742D39"/>
    <w:rsid w:val="00742D4A"/>
    <w:rsid w:val="00742DBD"/>
    <w:rsid w:val="00742FA9"/>
    <w:rsid w:val="00743838"/>
    <w:rsid w:val="00744F8B"/>
    <w:rsid w:val="00745208"/>
    <w:rsid w:val="007456BB"/>
    <w:rsid w:val="00745874"/>
    <w:rsid w:val="00745FC0"/>
    <w:rsid w:val="00746123"/>
    <w:rsid w:val="007461E4"/>
    <w:rsid w:val="0074628B"/>
    <w:rsid w:val="00746732"/>
    <w:rsid w:val="00746943"/>
    <w:rsid w:val="0074701A"/>
    <w:rsid w:val="007473A1"/>
    <w:rsid w:val="007473C3"/>
    <w:rsid w:val="00747502"/>
    <w:rsid w:val="0075153B"/>
    <w:rsid w:val="00752042"/>
    <w:rsid w:val="007530A6"/>
    <w:rsid w:val="007532E4"/>
    <w:rsid w:val="00753977"/>
    <w:rsid w:val="00755054"/>
    <w:rsid w:val="00755116"/>
    <w:rsid w:val="0075520F"/>
    <w:rsid w:val="007552F3"/>
    <w:rsid w:val="007556B3"/>
    <w:rsid w:val="00755FD8"/>
    <w:rsid w:val="00756353"/>
    <w:rsid w:val="00757526"/>
    <w:rsid w:val="00757906"/>
    <w:rsid w:val="00760968"/>
    <w:rsid w:val="0076131C"/>
    <w:rsid w:val="007617E8"/>
    <w:rsid w:val="00761861"/>
    <w:rsid w:val="00761E1B"/>
    <w:rsid w:val="00762DDD"/>
    <w:rsid w:val="00763BAF"/>
    <w:rsid w:val="00764135"/>
    <w:rsid w:val="0076575B"/>
    <w:rsid w:val="00765F4A"/>
    <w:rsid w:val="007671D3"/>
    <w:rsid w:val="00770EBA"/>
    <w:rsid w:val="00770F9A"/>
    <w:rsid w:val="007712DE"/>
    <w:rsid w:val="00772271"/>
    <w:rsid w:val="00774138"/>
    <w:rsid w:val="007741E7"/>
    <w:rsid w:val="0077559A"/>
    <w:rsid w:val="00775988"/>
    <w:rsid w:val="00775A66"/>
    <w:rsid w:val="00775EE5"/>
    <w:rsid w:val="00775FF7"/>
    <w:rsid w:val="00777A24"/>
    <w:rsid w:val="00777DFA"/>
    <w:rsid w:val="00780B41"/>
    <w:rsid w:val="00780DE5"/>
    <w:rsid w:val="00781F27"/>
    <w:rsid w:val="00782496"/>
    <w:rsid w:val="00783375"/>
    <w:rsid w:val="007837DC"/>
    <w:rsid w:val="00783BA8"/>
    <w:rsid w:val="00783F44"/>
    <w:rsid w:val="00784A2C"/>
    <w:rsid w:val="00785A61"/>
    <w:rsid w:val="00785AF1"/>
    <w:rsid w:val="00785EFD"/>
    <w:rsid w:val="00786AA1"/>
    <w:rsid w:val="0078712A"/>
    <w:rsid w:val="007872CE"/>
    <w:rsid w:val="00787324"/>
    <w:rsid w:val="00787C96"/>
    <w:rsid w:val="0079025C"/>
    <w:rsid w:val="0079042D"/>
    <w:rsid w:val="0079076B"/>
    <w:rsid w:val="00790F40"/>
    <w:rsid w:val="007910A1"/>
    <w:rsid w:val="0079199D"/>
    <w:rsid w:val="00791EF7"/>
    <w:rsid w:val="007923E1"/>
    <w:rsid w:val="007925F6"/>
    <w:rsid w:val="007932A6"/>
    <w:rsid w:val="00793408"/>
    <w:rsid w:val="00793BAC"/>
    <w:rsid w:val="00793C7B"/>
    <w:rsid w:val="007942AA"/>
    <w:rsid w:val="007954D5"/>
    <w:rsid w:val="0079574E"/>
    <w:rsid w:val="00795787"/>
    <w:rsid w:val="00795BC9"/>
    <w:rsid w:val="00795E63"/>
    <w:rsid w:val="00796437"/>
    <w:rsid w:val="00796A2D"/>
    <w:rsid w:val="00797778"/>
    <w:rsid w:val="007A01ED"/>
    <w:rsid w:val="007A0644"/>
    <w:rsid w:val="007A07EC"/>
    <w:rsid w:val="007A0830"/>
    <w:rsid w:val="007A146F"/>
    <w:rsid w:val="007A234A"/>
    <w:rsid w:val="007A32BD"/>
    <w:rsid w:val="007A32E7"/>
    <w:rsid w:val="007A3666"/>
    <w:rsid w:val="007A3875"/>
    <w:rsid w:val="007A42DF"/>
    <w:rsid w:val="007A55CD"/>
    <w:rsid w:val="007A5A40"/>
    <w:rsid w:val="007A6001"/>
    <w:rsid w:val="007A64F0"/>
    <w:rsid w:val="007A67A8"/>
    <w:rsid w:val="007A783F"/>
    <w:rsid w:val="007A792B"/>
    <w:rsid w:val="007A7FEB"/>
    <w:rsid w:val="007B0EAE"/>
    <w:rsid w:val="007B0F29"/>
    <w:rsid w:val="007B1340"/>
    <w:rsid w:val="007B19B3"/>
    <w:rsid w:val="007B2384"/>
    <w:rsid w:val="007B37C7"/>
    <w:rsid w:val="007B45E9"/>
    <w:rsid w:val="007B49A1"/>
    <w:rsid w:val="007B54CC"/>
    <w:rsid w:val="007B581F"/>
    <w:rsid w:val="007B6CA8"/>
    <w:rsid w:val="007B7172"/>
    <w:rsid w:val="007B7FCF"/>
    <w:rsid w:val="007C0ED3"/>
    <w:rsid w:val="007C26F3"/>
    <w:rsid w:val="007C2797"/>
    <w:rsid w:val="007C28BB"/>
    <w:rsid w:val="007C3033"/>
    <w:rsid w:val="007C321D"/>
    <w:rsid w:val="007C3771"/>
    <w:rsid w:val="007C483A"/>
    <w:rsid w:val="007C4B94"/>
    <w:rsid w:val="007C531B"/>
    <w:rsid w:val="007C5326"/>
    <w:rsid w:val="007C5341"/>
    <w:rsid w:val="007C594E"/>
    <w:rsid w:val="007C5AA0"/>
    <w:rsid w:val="007C5ABD"/>
    <w:rsid w:val="007C5DB0"/>
    <w:rsid w:val="007C5F5D"/>
    <w:rsid w:val="007C628B"/>
    <w:rsid w:val="007C67E1"/>
    <w:rsid w:val="007D03AC"/>
    <w:rsid w:val="007D08E0"/>
    <w:rsid w:val="007D10E5"/>
    <w:rsid w:val="007D13A7"/>
    <w:rsid w:val="007D216B"/>
    <w:rsid w:val="007D23F7"/>
    <w:rsid w:val="007D2DD7"/>
    <w:rsid w:val="007D304F"/>
    <w:rsid w:val="007D3891"/>
    <w:rsid w:val="007D3C2F"/>
    <w:rsid w:val="007D3D09"/>
    <w:rsid w:val="007D3DB6"/>
    <w:rsid w:val="007D3ED4"/>
    <w:rsid w:val="007D42FC"/>
    <w:rsid w:val="007D594F"/>
    <w:rsid w:val="007D5B84"/>
    <w:rsid w:val="007D65F9"/>
    <w:rsid w:val="007D666A"/>
    <w:rsid w:val="007D6A99"/>
    <w:rsid w:val="007D6E6B"/>
    <w:rsid w:val="007D6F1D"/>
    <w:rsid w:val="007D7801"/>
    <w:rsid w:val="007E0959"/>
    <w:rsid w:val="007E1BE8"/>
    <w:rsid w:val="007E2258"/>
    <w:rsid w:val="007E2CFD"/>
    <w:rsid w:val="007E3478"/>
    <w:rsid w:val="007E367B"/>
    <w:rsid w:val="007E38B3"/>
    <w:rsid w:val="007E3FC2"/>
    <w:rsid w:val="007E4866"/>
    <w:rsid w:val="007E4CAF"/>
    <w:rsid w:val="007E4D4B"/>
    <w:rsid w:val="007E50AB"/>
    <w:rsid w:val="007E5C0F"/>
    <w:rsid w:val="007E6908"/>
    <w:rsid w:val="007E711F"/>
    <w:rsid w:val="007F0643"/>
    <w:rsid w:val="007F0D22"/>
    <w:rsid w:val="007F0E1A"/>
    <w:rsid w:val="007F14E1"/>
    <w:rsid w:val="007F1A48"/>
    <w:rsid w:val="007F1E26"/>
    <w:rsid w:val="007F2160"/>
    <w:rsid w:val="007F2170"/>
    <w:rsid w:val="007F2D4F"/>
    <w:rsid w:val="007F33D6"/>
    <w:rsid w:val="007F3D1D"/>
    <w:rsid w:val="007F4037"/>
    <w:rsid w:val="007F45FB"/>
    <w:rsid w:val="007F4611"/>
    <w:rsid w:val="007F4756"/>
    <w:rsid w:val="007F479E"/>
    <w:rsid w:val="007F47BB"/>
    <w:rsid w:val="007F4900"/>
    <w:rsid w:val="007F4B9A"/>
    <w:rsid w:val="007F5A58"/>
    <w:rsid w:val="007F5FE1"/>
    <w:rsid w:val="007F6983"/>
    <w:rsid w:val="007F6A63"/>
    <w:rsid w:val="007F783C"/>
    <w:rsid w:val="00801DC1"/>
    <w:rsid w:val="00802141"/>
    <w:rsid w:val="0080217B"/>
    <w:rsid w:val="008023E7"/>
    <w:rsid w:val="00802CE1"/>
    <w:rsid w:val="00802EBA"/>
    <w:rsid w:val="008039BA"/>
    <w:rsid w:val="00803ACC"/>
    <w:rsid w:val="00804383"/>
    <w:rsid w:val="008055FB"/>
    <w:rsid w:val="00805B31"/>
    <w:rsid w:val="00805E9D"/>
    <w:rsid w:val="00805F5F"/>
    <w:rsid w:val="0080661B"/>
    <w:rsid w:val="00806C40"/>
    <w:rsid w:val="00806C73"/>
    <w:rsid w:val="00807140"/>
    <w:rsid w:val="008075F7"/>
    <w:rsid w:val="0081013C"/>
    <w:rsid w:val="00810385"/>
    <w:rsid w:val="00811058"/>
    <w:rsid w:val="008114FB"/>
    <w:rsid w:val="008128DD"/>
    <w:rsid w:val="00812D76"/>
    <w:rsid w:val="00812EC0"/>
    <w:rsid w:val="00812ECB"/>
    <w:rsid w:val="00813920"/>
    <w:rsid w:val="00813B45"/>
    <w:rsid w:val="00814A4B"/>
    <w:rsid w:val="008155FF"/>
    <w:rsid w:val="00816098"/>
    <w:rsid w:val="00816B59"/>
    <w:rsid w:val="00816E69"/>
    <w:rsid w:val="00817CAB"/>
    <w:rsid w:val="008201BC"/>
    <w:rsid w:val="008204B2"/>
    <w:rsid w:val="00820674"/>
    <w:rsid w:val="008209FC"/>
    <w:rsid w:val="00820C95"/>
    <w:rsid w:val="00822C4F"/>
    <w:rsid w:val="008233F4"/>
    <w:rsid w:val="0082362F"/>
    <w:rsid w:val="00823839"/>
    <w:rsid w:val="00823C21"/>
    <w:rsid w:val="00823F50"/>
    <w:rsid w:val="0082552D"/>
    <w:rsid w:val="00826161"/>
    <w:rsid w:val="008270D9"/>
    <w:rsid w:val="00830159"/>
    <w:rsid w:val="00830C2C"/>
    <w:rsid w:val="00831C40"/>
    <w:rsid w:val="008324DF"/>
    <w:rsid w:val="008326DE"/>
    <w:rsid w:val="00833450"/>
    <w:rsid w:val="00833A88"/>
    <w:rsid w:val="00833B93"/>
    <w:rsid w:val="00834059"/>
    <w:rsid w:val="0083494D"/>
    <w:rsid w:val="00835365"/>
    <w:rsid w:val="00835BCC"/>
    <w:rsid w:val="008364EB"/>
    <w:rsid w:val="008367B0"/>
    <w:rsid w:val="00837409"/>
    <w:rsid w:val="008374C0"/>
    <w:rsid w:val="0083797A"/>
    <w:rsid w:val="00837CC7"/>
    <w:rsid w:val="00837F91"/>
    <w:rsid w:val="00840046"/>
    <w:rsid w:val="008402A9"/>
    <w:rsid w:val="00840982"/>
    <w:rsid w:val="00840F5E"/>
    <w:rsid w:val="0084163B"/>
    <w:rsid w:val="00841780"/>
    <w:rsid w:val="008419DB"/>
    <w:rsid w:val="008419FE"/>
    <w:rsid w:val="00842061"/>
    <w:rsid w:val="008426C2"/>
    <w:rsid w:val="00842BE3"/>
    <w:rsid w:val="00842E5B"/>
    <w:rsid w:val="00843073"/>
    <w:rsid w:val="00843272"/>
    <w:rsid w:val="00843B96"/>
    <w:rsid w:val="00843CBB"/>
    <w:rsid w:val="008448C6"/>
    <w:rsid w:val="00844C10"/>
    <w:rsid w:val="0084527B"/>
    <w:rsid w:val="00845E26"/>
    <w:rsid w:val="008465A9"/>
    <w:rsid w:val="00846A87"/>
    <w:rsid w:val="00847426"/>
    <w:rsid w:val="00847446"/>
    <w:rsid w:val="0085128C"/>
    <w:rsid w:val="00851783"/>
    <w:rsid w:val="00851B19"/>
    <w:rsid w:val="00852EE7"/>
    <w:rsid w:val="008530F5"/>
    <w:rsid w:val="00854024"/>
    <w:rsid w:val="00854143"/>
    <w:rsid w:val="008543A1"/>
    <w:rsid w:val="00854981"/>
    <w:rsid w:val="00854CE5"/>
    <w:rsid w:val="00854D5E"/>
    <w:rsid w:val="00854E95"/>
    <w:rsid w:val="00854EB2"/>
    <w:rsid w:val="00854F13"/>
    <w:rsid w:val="008558B4"/>
    <w:rsid w:val="008564CD"/>
    <w:rsid w:val="00856A45"/>
    <w:rsid w:val="008573F6"/>
    <w:rsid w:val="00857410"/>
    <w:rsid w:val="0085750C"/>
    <w:rsid w:val="00857547"/>
    <w:rsid w:val="008578FD"/>
    <w:rsid w:val="00857F87"/>
    <w:rsid w:val="00860078"/>
    <w:rsid w:val="00860570"/>
    <w:rsid w:val="008606FD"/>
    <w:rsid w:val="00860A43"/>
    <w:rsid w:val="00860A7D"/>
    <w:rsid w:val="00860F81"/>
    <w:rsid w:val="0086199E"/>
    <w:rsid w:val="00861C01"/>
    <w:rsid w:val="00862DC5"/>
    <w:rsid w:val="00863736"/>
    <w:rsid w:val="00864F61"/>
    <w:rsid w:val="008653D5"/>
    <w:rsid w:val="008655BF"/>
    <w:rsid w:val="008657DD"/>
    <w:rsid w:val="00865960"/>
    <w:rsid w:val="00865C39"/>
    <w:rsid w:val="008665AC"/>
    <w:rsid w:val="008665FC"/>
    <w:rsid w:val="00866AAA"/>
    <w:rsid w:val="008672D7"/>
    <w:rsid w:val="0086741D"/>
    <w:rsid w:val="0086754E"/>
    <w:rsid w:val="0086757B"/>
    <w:rsid w:val="00867B12"/>
    <w:rsid w:val="00870BE9"/>
    <w:rsid w:val="00870C01"/>
    <w:rsid w:val="008715F8"/>
    <w:rsid w:val="00871911"/>
    <w:rsid w:val="00871CA3"/>
    <w:rsid w:val="0087203D"/>
    <w:rsid w:val="00872A9E"/>
    <w:rsid w:val="00872E0C"/>
    <w:rsid w:val="008731A4"/>
    <w:rsid w:val="008738BE"/>
    <w:rsid w:val="008739E5"/>
    <w:rsid w:val="00873B21"/>
    <w:rsid w:val="00874612"/>
    <w:rsid w:val="00876725"/>
    <w:rsid w:val="008768D9"/>
    <w:rsid w:val="008777F8"/>
    <w:rsid w:val="00877E2F"/>
    <w:rsid w:val="00880376"/>
    <w:rsid w:val="0088043F"/>
    <w:rsid w:val="008806CD"/>
    <w:rsid w:val="00880999"/>
    <w:rsid w:val="00880D9C"/>
    <w:rsid w:val="00880E35"/>
    <w:rsid w:val="00880F11"/>
    <w:rsid w:val="008814D5"/>
    <w:rsid w:val="00881C5B"/>
    <w:rsid w:val="00881F35"/>
    <w:rsid w:val="00883886"/>
    <w:rsid w:val="00885380"/>
    <w:rsid w:val="008857BC"/>
    <w:rsid w:val="00885A4B"/>
    <w:rsid w:val="00886595"/>
    <w:rsid w:val="008873F8"/>
    <w:rsid w:val="00890915"/>
    <w:rsid w:val="00891678"/>
    <w:rsid w:val="00891A88"/>
    <w:rsid w:val="008922E5"/>
    <w:rsid w:val="00892574"/>
    <w:rsid w:val="008929C0"/>
    <w:rsid w:val="00892DE4"/>
    <w:rsid w:val="00892EAE"/>
    <w:rsid w:val="0089372F"/>
    <w:rsid w:val="008952EC"/>
    <w:rsid w:val="008961C0"/>
    <w:rsid w:val="008965EA"/>
    <w:rsid w:val="0089670F"/>
    <w:rsid w:val="0089795B"/>
    <w:rsid w:val="008A0BE6"/>
    <w:rsid w:val="008A0DFF"/>
    <w:rsid w:val="008A0F96"/>
    <w:rsid w:val="008A17F2"/>
    <w:rsid w:val="008A1FB4"/>
    <w:rsid w:val="008A2A25"/>
    <w:rsid w:val="008A2BA7"/>
    <w:rsid w:val="008A2FD4"/>
    <w:rsid w:val="008A4A7D"/>
    <w:rsid w:val="008A4B07"/>
    <w:rsid w:val="008A4DBD"/>
    <w:rsid w:val="008A5CF5"/>
    <w:rsid w:val="008A6139"/>
    <w:rsid w:val="008A6141"/>
    <w:rsid w:val="008A628D"/>
    <w:rsid w:val="008A64E9"/>
    <w:rsid w:val="008A6C54"/>
    <w:rsid w:val="008A771A"/>
    <w:rsid w:val="008B0D74"/>
    <w:rsid w:val="008B10EB"/>
    <w:rsid w:val="008B1910"/>
    <w:rsid w:val="008B31AC"/>
    <w:rsid w:val="008B3B14"/>
    <w:rsid w:val="008B40D9"/>
    <w:rsid w:val="008B457D"/>
    <w:rsid w:val="008B49C1"/>
    <w:rsid w:val="008B5C6B"/>
    <w:rsid w:val="008B6094"/>
    <w:rsid w:val="008B6472"/>
    <w:rsid w:val="008B6877"/>
    <w:rsid w:val="008B700F"/>
    <w:rsid w:val="008B7362"/>
    <w:rsid w:val="008B7598"/>
    <w:rsid w:val="008B7AF3"/>
    <w:rsid w:val="008C1206"/>
    <w:rsid w:val="008C1663"/>
    <w:rsid w:val="008C1B64"/>
    <w:rsid w:val="008C23D7"/>
    <w:rsid w:val="008C23F3"/>
    <w:rsid w:val="008C2F88"/>
    <w:rsid w:val="008C3568"/>
    <w:rsid w:val="008C3B6C"/>
    <w:rsid w:val="008C3D7E"/>
    <w:rsid w:val="008C3FC7"/>
    <w:rsid w:val="008C45D7"/>
    <w:rsid w:val="008C47D9"/>
    <w:rsid w:val="008C4881"/>
    <w:rsid w:val="008C50D0"/>
    <w:rsid w:val="008C5299"/>
    <w:rsid w:val="008C52CB"/>
    <w:rsid w:val="008C5490"/>
    <w:rsid w:val="008C5A00"/>
    <w:rsid w:val="008C6901"/>
    <w:rsid w:val="008C72C5"/>
    <w:rsid w:val="008C7412"/>
    <w:rsid w:val="008C7609"/>
    <w:rsid w:val="008C780A"/>
    <w:rsid w:val="008C79AA"/>
    <w:rsid w:val="008D1573"/>
    <w:rsid w:val="008D1D0C"/>
    <w:rsid w:val="008D2233"/>
    <w:rsid w:val="008D23BB"/>
    <w:rsid w:val="008D2531"/>
    <w:rsid w:val="008D2A69"/>
    <w:rsid w:val="008D2D3C"/>
    <w:rsid w:val="008D382B"/>
    <w:rsid w:val="008D39F5"/>
    <w:rsid w:val="008D4E59"/>
    <w:rsid w:val="008D590E"/>
    <w:rsid w:val="008D595A"/>
    <w:rsid w:val="008D62D2"/>
    <w:rsid w:val="008D6CC2"/>
    <w:rsid w:val="008D7EC5"/>
    <w:rsid w:val="008E09A7"/>
    <w:rsid w:val="008E1119"/>
    <w:rsid w:val="008E1397"/>
    <w:rsid w:val="008E152D"/>
    <w:rsid w:val="008E17F3"/>
    <w:rsid w:val="008E27FA"/>
    <w:rsid w:val="008E282B"/>
    <w:rsid w:val="008E2891"/>
    <w:rsid w:val="008E2FD3"/>
    <w:rsid w:val="008E3021"/>
    <w:rsid w:val="008E36D4"/>
    <w:rsid w:val="008E3852"/>
    <w:rsid w:val="008E3BFD"/>
    <w:rsid w:val="008E4075"/>
    <w:rsid w:val="008E4138"/>
    <w:rsid w:val="008E4B9C"/>
    <w:rsid w:val="008E5DA5"/>
    <w:rsid w:val="008E6659"/>
    <w:rsid w:val="008E6865"/>
    <w:rsid w:val="008E7145"/>
    <w:rsid w:val="008E72CE"/>
    <w:rsid w:val="008E7700"/>
    <w:rsid w:val="008F0A94"/>
    <w:rsid w:val="008F0F7A"/>
    <w:rsid w:val="008F121B"/>
    <w:rsid w:val="008F1935"/>
    <w:rsid w:val="008F1F16"/>
    <w:rsid w:val="008F2313"/>
    <w:rsid w:val="008F2563"/>
    <w:rsid w:val="008F2CD7"/>
    <w:rsid w:val="008F308E"/>
    <w:rsid w:val="008F314B"/>
    <w:rsid w:val="008F34FF"/>
    <w:rsid w:val="008F392F"/>
    <w:rsid w:val="008F3951"/>
    <w:rsid w:val="008F4C1A"/>
    <w:rsid w:val="008F4C41"/>
    <w:rsid w:val="008F5834"/>
    <w:rsid w:val="008F5C89"/>
    <w:rsid w:val="008F5FC1"/>
    <w:rsid w:val="008F6787"/>
    <w:rsid w:val="008F69C9"/>
    <w:rsid w:val="008F69E5"/>
    <w:rsid w:val="008F6B08"/>
    <w:rsid w:val="008F7FEC"/>
    <w:rsid w:val="0090045C"/>
    <w:rsid w:val="00900873"/>
    <w:rsid w:val="00901432"/>
    <w:rsid w:val="00901609"/>
    <w:rsid w:val="00901817"/>
    <w:rsid w:val="00901AAB"/>
    <w:rsid w:val="009026D1"/>
    <w:rsid w:val="00902AE5"/>
    <w:rsid w:val="0090315E"/>
    <w:rsid w:val="00903B0C"/>
    <w:rsid w:val="00904135"/>
    <w:rsid w:val="00904933"/>
    <w:rsid w:val="00904C25"/>
    <w:rsid w:val="00904F38"/>
    <w:rsid w:val="00904F7D"/>
    <w:rsid w:val="00905793"/>
    <w:rsid w:val="00905972"/>
    <w:rsid w:val="00905C76"/>
    <w:rsid w:val="00905D55"/>
    <w:rsid w:val="00905DCF"/>
    <w:rsid w:val="00906833"/>
    <w:rsid w:val="009073BA"/>
    <w:rsid w:val="00907B60"/>
    <w:rsid w:val="0091002C"/>
    <w:rsid w:val="00910278"/>
    <w:rsid w:val="00910749"/>
    <w:rsid w:val="00911111"/>
    <w:rsid w:val="00911C4D"/>
    <w:rsid w:val="00912356"/>
    <w:rsid w:val="00912832"/>
    <w:rsid w:val="0091284B"/>
    <w:rsid w:val="00912AE8"/>
    <w:rsid w:val="00912B2A"/>
    <w:rsid w:val="00912E25"/>
    <w:rsid w:val="009130E3"/>
    <w:rsid w:val="009136FD"/>
    <w:rsid w:val="0091383F"/>
    <w:rsid w:val="00913D55"/>
    <w:rsid w:val="00914538"/>
    <w:rsid w:val="0091477C"/>
    <w:rsid w:val="0091483C"/>
    <w:rsid w:val="00915022"/>
    <w:rsid w:val="00915168"/>
    <w:rsid w:val="009156E8"/>
    <w:rsid w:val="009159C7"/>
    <w:rsid w:val="009160EE"/>
    <w:rsid w:val="009165FC"/>
    <w:rsid w:val="009169A4"/>
    <w:rsid w:val="0091734E"/>
    <w:rsid w:val="00920AA5"/>
    <w:rsid w:val="00920AAF"/>
    <w:rsid w:val="009228B8"/>
    <w:rsid w:val="00923AB0"/>
    <w:rsid w:val="00923B5C"/>
    <w:rsid w:val="00923F42"/>
    <w:rsid w:val="009241F8"/>
    <w:rsid w:val="0092486E"/>
    <w:rsid w:val="00924C86"/>
    <w:rsid w:val="0092500E"/>
    <w:rsid w:val="0092541E"/>
    <w:rsid w:val="0092580E"/>
    <w:rsid w:val="00925A88"/>
    <w:rsid w:val="00925B57"/>
    <w:rsid w:val="00925DAC"/>
    <w:rsid w:val="0092619A"/>
    <w:rsid w:val="00926666"/>
    <w:rsid w:val="009269D5"/>
    <w:rsid w:val="00927916"/>
    <w:rsid w:val="00927B97"/>
    <w:rsid w:val="0093074E"/>
    <w:rsid w:val="00931275"/>
    <w:rsid w:val="00931436"/>
    <w:rsid w:val="009314EC"/>
    <w:rsid w:val="009322A9"/>
    <w:rsid w:val="0093285A"/>
    <w:rsid w:val="0093319B"/>
    <w:rsid w:val="009335AF"/>
    <w:rsid w:val="00933D3D"/>
    <w:rsid w:val="009344EE"/>
    <w:rsid w:val="009349F6"/>
    <w:rsid w:val="00934DC1"/>
    <w:rsid w:val="00936CC2"/>
    <w:rsid w:val="00936EA2"/>
    <w:rsid w:val="00937150"/>
    <w:rsid w:val="00937265"/>
    <w:rsid w:val="009415A5"/>
    <w:rsid w:val="009421C1"/>
    <w:rsid w:val="009437B3"/>
    <w:rsid w:val="00945D5E"/>
    <w:rsid w:val="00946000"/>
    <w:rsid w:val="0094644D"/>
    <w:rsid w:val="009470CC"/>
    <w:rsid w:val="0094717C"/>
    <w:rsid w:val="00947693"/>
    <w:rsid w:val="00947754"/>
    <w:rsid w:val="00950130"/>
    <w:rsid w:val="009501BB"/>
    <w:rsid w:val="00950738"/>
    <w:rsid w:val="009507D6"/>
    <w:rsid w:val="009507E8"/>
    <w:rsid w:val="009509C6"/>
    <w:rsid w:val="00950FA6"/>
    <w:rsid w:val="0095141E"/>
    <w:rsid w:val="009517C0"/>
    <w:rsid w:val="009520EE"/>
    <w:rsid w:val="00952185"/>
    <w:rsid w:val="0095353D"/>
    <w:rsid w:val="00953975"/>
    <w:rsid w:val="009543A5"/>
    <w:rsid w:val="009545BD"/>
    <w:rsid w:val="0095496E"/>
    <w:rsid w:val="00954CAB"/>
    <w:rsid w:val="00955133"/>
    <w:rsid w:val="00955897"/>
    <w:rsid w:val="00955EC8"/>
    <w:rsid w:val="0095650E"/>
    <w:rsid w:val="00956AEF"/>
    <w:rsid w:val="00956DC4"/>
    <w:rsid w:val="00956E11"/>
    <w:rsid w:val="00957060"/>
    <w:rsid w:val="00957108"/>
    <w:rsid w:val="0095796C"/>
    <w:rsid w:val="00957BA6"/>
    <w:rsid w:val="00960025"/>
    <w:rsid w:val="009606C9"/>
    <w:rsid w:val="00961EB3"/>
    <w:rsid w:val="00962324"/>
    <w:rsid w:val="00962858"/>
    <w:rsid w:val="00962BDB"/>
    <w:rsid w:val="00962C26"/>
    <w:rsid w:val="009634B4"/>
    <w:rsid w:val="00964C2A"/>
    <w:rsid w:val="0096598A"/>
    <w:rsid w:val="0096634B"/>
    <w:rsid w:val="00967259"/>
    <w:rsid w:val="00970970"/>
    <w:rsid w:val="00970A22"/>
    <w:rsid w:val="00970F07"/>
    <w:rsid w:val="0097169E"/>
    <w:rsid w:val="0097225D"/>
    <w:rsid w:val="009725BA"/>
    <w:rsid w:val="009726FD"/>
    <w:rsid w:val="009727DA"/>
    <w:rsid w:val="00972CB8"/>
    <w:rsid w:val="00973037"/>
    <w:rsid w:val="009731FC"/>
    <w:rsid w:val="00973318"/>
    <w:rsid w:val="00973670"/>
    <w:rsid w:val="00973EBD"/>
    <w:rsid w:val="00974CD4"/>
    <w:rsid w:val="00974EFD"/>
    <w:rsid w:val="00975608"/>
    <w:rsid w:val="009757C8"/>
    <w:rsid w:val="0097581E"/>
    <w:rsid w:val="00975DDF"/>
    <w:rsid w:val="00976AC5"/>
    <w:rsid w:val="00976C7D"/>
    <w:rsid w:val="00976F3B"/>
    <w:rsid w:val="0097733A"/>
    <w:rsid w:val="00977384"/>
    <w:rsid w:val="00977DBF"/>
    <w:rsid w:val="00977F2E"/>
    <w:rsid w:val="009800CD"/>
    <w:rsid w:val="0098021C"/>
    <w:rsid w:val="00980271"/>
    <w:rsid w:val="00980465"/>
    <w:rsid w:val="00980657"/>
    <w:rsid w:val="0098074C"/>
    <w:rsid w:val="00980787"/>
    <w:rsid w:val="0098151F"/>
    <w:rsid w:val="00981B91"/>
    <w:rsid w:val="00983228"/>
    <w:rsid w:val="00983883"/>
    <w:rsid w:val="00983E68"/>
    <w:rsid w:val="00984550"/>
    <w:rsid w:val="009846EB"/>
    <w:rsid w:val="00985609"/>
    <w:rsid w:val="009859E5"/>
    <w:rsid w:val="00985C53"/>
    <w:rsid w:val="00985CCE"/>
    <w:rsid w:val="00986C9B"/>
    <w:rsid w:val="00987BB8"/>
    <w:rsid w:val="00987D0B"/>
    <w:rsid w:val="009900C7"/>
    <w:rsid w:val="00990276"/>
    <w:rsid w:val="00990A42"/>
    <w:rsid w:val="00990A44"/>
    <w:rsid w:val="00990EEA"/>
    <w:rsid w:val="00990F17"/>
    <w:rsid w:val="00992C8C"/>
    <w:rsid w:val="00993791"/>
    <w:rsid w:val="00993EBD"/>
    <w:rsid w:val="0099415E"/>
    <w:rsid w:val="009951F1"/>
    <w:rsid w:val="00995B53"/>
    <w:rsid w:val="00996287"/>
    <w:rsid w:val="00996A90"/>
    <w:rsid w:val="00996AD8"/>
    <w:rsid w:val="00996F56"/>
    <w:rsid w:val="009A0002"/>
    <w:rsid w:val="009A04FD"/>
    <w:rsid w:val="009A12B5"/>
    <w:rsid w:val="009A2469"/>
    <w:rsid w:val="009A44BA"/>
    <w:rsid w:val="009A4F50"/>
    <w:rsid w:val="009A603A"/>
    <w:rsid w:val="009A6D9B"/>
    <w:rsid w:val="009B05D0"/>
    <w:rsid w:val="009B0840"/>
    <w:rsid w:val="009B16BD"/>
    <w:rsid w:val="009B19C8"/>
    <w:rsid w:val="009B25C8"/>
    <w:rsid w:val="009B294F"/>
    <w:rsid w:val="009B3695"/>
    <w:rsid w:val="009B3A38"/>
    <w:rsid w:val="009B3B85"/>
    <w:rsid w:val="009B40FF"/>
    <w:rsid w:val="009B4221"/>
    <w:rsid w:val="009B45D8"/>
    <w:rsid w:val="009B48CB"/>
    <w:rsid w:val="009B4925"/>
    <w:rsid w:val="009B5105"/>
    <w:rsid w:val="009B5582"/>
    <w:rsid w:val="009B58F0"/>
    <w:rsid w:val="009B5C40"/>
    <w:rsid w:val="009B62BB"/>
    <w:rsid w:val="009B77D8"/>
    <w:rsid w:val="009C03A7"/>
    <w:rsid w:val="009C059D"/>
    <w:rsid w:val="009C12B4"/>
    <w:rsid w:val="009C1630"/>
    <w:rsid w:val="009C1840"/>
    <w:rsid w:val="009C27A5"/>
    <w:rsid w:val="009C3066"/>
    <w:rsid w:val="009C352B"/>
    <w:rsid w:val="009C36CF"/>
    <w:rsid w:val="009C3944"/>
    <w:rsid w:val="009C39F4"/>
    <w:rsid w:val="009C3B26"/>
    <w:rsid w:val="009C438C"/>
    <w:rsid w:val="009C5626"/>
    <w:rsid w:val="009C58C0"/>
    <w:rsid w:val="009C6662"/>
    <w:rsid w:val="009C6A0A"/>
    <w:rsid w:val="009C71F9"/>
    <w:rsid w:val="009C74F1"/>
    <w:rsid w:val="009C762D"/>
    <w:rsid w:val="009D0C7E"/>
    <w:rsid w:val="009D122C"/>
    <w:rsid w:val="009D15EC"/>
    <w:rsid w:val="009D17CC"/>
    <w:rsid w:val="009D1E08"/>
    <w:rsid w:val="009D224A"/>
    <w:rsid w:val="009D23FE"/>
    <w:rsid w:val="009D2525"/>
    <w:rsid w:val="009D2A82"/>
    <w:rsid w:val="009D32EA"/>
    <w:rsid w:val="009D34B1"/>
    <w:rsid w:val="009D386B"/>
    <w:rsid w:val="009D388A"/>
    <w:rsid w:val="009D3AED"/>
    <w:rsid w:val="009D3E3A"/>
    <w:rsid w:val="009D41B1"/>
    <w:rsid w:val="009D44A5"/>
    <w:rsid w:val="009D4671"/>
    <w:rsid w:val="009D5621"/>
    <w:rsid w:val="009D5B03"/>
    <w:rsid w:val="009D6976"/>
    <w:rsid w:val="009D6CEB"/>
    <w:rsid w:val="009D77F9"/>
    <w:rsid w:val="009E0994"/>
    <w:rsid w:val="009E11FB"/>
    <w:rsid w:val="009E12AF"/>
    <w:rsid w:val="009E3303"/>
    <w:rsid w:val="009E3383"/>
    <w:rsid w:val="009E35B7"/>
    <w:rsid w:val="009E3732"/>
    <w:rsid w:val="009E3CD7"/>
    <w:rsid w:val="009E489D"/>
    <w:rsid w:val="009E4A8E"/>
    <w:rsid w:val="009E4F17"/>
    <w:rsid w:val="009E5AE3"/>
    <w:rsid w:val="009E5CD6"/>
    <w:rsid w:val="009E5FC1"/>
    <w:rsid w:val="009E703F"/>
    <w:rsid w:val="009E7513"/>
    <w:rsid w:val="009E7AC7"/>
    <w:rsid w:val="009F03BF"/>
    <w:rsid w:val="009F0B84"/>
    <w:rsid w:val="009F14F5"/>
    <w:rsid w:val="009F17AA"/>
    <w:rsid w:val="009F21E1"/>
    <w:rsid w:val="009F263F"/>
    <w:rsid w:val="009F379E"/>
    <w:rsid w:val="009F3AF6"/>
    <w:rsid w:val="009F3FC0"/>
    <w:rsid w:val="009F49DE"/>
    <w:rsid w:val="009F4ADF"/>
    <w:rsid w:val="009F54B9"/>
    <w:rsid w:val="009F59BB"/>
    <w:rsid w:val="009F6BAC"/>
    <w:rsid w:val="009F6BF3"/>
    <w:rsid w:val="009F7CF6"/>
    <w:rsid w:val="00A00501"/>
    <w:rsid w:val="00A00995"/>
    <w:rsid w:val="00A00C1A"/>
    <w:rsid w:val="00A00CE7"/>
    <w:rsid w:val="00A00D84"/>
    <w:rsid w:val="00A015C1"/>
    <w:rsid w:val="00A01957"/>
    <w:rsid w:val="00A019A2"/>
    <w:rsid w:val="00A01D48"/>
    <w:rsid w:val="00A0244B"/>
    <w:rsid w:val="00A02590"/>
    <w:rsid w:val="00A026B8"/>
    <w:rsid w:val="00A034FE"/>
    <w:rsid w:val="00A0381C"/>
    <w:rsid w:val="00A048D0"/>
    <w:rsid w:val="00A04E03"/>
    <w:rsid w:val="00A05129"/>
    <w:rsid w:val="00A05353"/>
    <w:rsid w:val="00A05D54"/>
    <w:rsid w:val="00A05E99"/>
    <w:rsid w:val="00A05F71"/>
    <w:rsid w:val="00A06759"/>
    <w:rsid w:val="00A0692D"/>
    <w:rsid w:val="00A073B4"/>
    <w:rsid w:val="00A075C5"/>
    <w:rsid w:val="00A07E69"/>
    <w:rsid w:val="00A100C8"/>
    <w:rsid w:val="00A101B3"/>
    <w:rsid w:val="00A11D06"/>
    <w:rsid w:val="00A11FF5"/>
    <w:rsid w:val="00A13237"/>
    <w:rsid w:val="00A13DCC"/>
    <w:rsid w:val="00A141ED"/>
    <w:rsid w:val="00A1483E"/>
    <w:rsid w:val="00A14999"/>
    <w:rsid w:val="00A1512A"/>
    <w:rsid w:val="00A15F8B"/>
    <w:rsid w:val="00A16989"/>
    <w:rsid w:val="00A16B6F"/>
    <w:rsid w:val="00A171D9"/>
    <w:rsid w:val="00A201AB"/>
    <w:rsid w:val="00A202C2"/>
    <w:rsid w:val="00A20844"/>
    <w:rsid w:val="00A210D0"/>
    <w:rsid w:val="00A2117E"/>
    <w:rsid w:val="00A21547"/>
    <w:rsid w:val="00A21563"/>
    <w:rsid w:val="00A217DE"/>
    <w:rsid w:val="00A2254E"/>
    <w:rsid w:val="00A235DF"/>
    <w:rsid w:val="00A25361"/>
    <w:rsid w:val="00A258A9"/>
    <w:rsid w:val="00A26742"/>
    <w:rsid w:val="00A26743"/>
    <w:rsid w:val="00A269E4"/>
    <w:rsid w:val="00A27081"/>
    <w:rsid w:val="00A2717E"/>
    <w:rsid w:val="00A2764A"/>
    <w:rsid w:val="00A27855"/>
    <w:rsid w:val="00A27CE0"/>
    <w:rsid w:val="00A27F16"/>
    <w:rsid w:val="00A3041D"/>
    <w:rsid w:val="00A30935"/>
    <w:rsid w:val="00A30A24"/>
    <w:rsid w:val="00A32BB6"/>
    <w:rsid w:val="00A3307E"/>
    <w:rsid w:val="00A33466"/>
    <w:rsid w:val="00A3352D"/>
    <w:rsid w:val="00A33B66"/>
    <w:rsid w:val="00A340DF"/>
    <w:rsid w:val="00A355AA"/>
    <w:rsid w:val="00A35C20"/>
    <w:rsid w:val="00A36343"/>
    <w:rsid w:val="00A36384"/>
    <w:rsid w:val="00A36574"/>
    <w:rsid w:val="00A36BC5"/>
    <w:rsid w:val="00A36D99"/>
    <w:rsid w:val="00A36E88"/>
    <w:rsid w:val="00A36FD4"/>
    <w:rsid w:val="00A37897"/>
    <w:rsid w:val="00A37A6F"/>
    <w:rsid w:val="00A37B8E"/>
    <w:rsid w:val="00A402D6"/>
    <w:rsid w:val="00A40305"/>
    <w:rsid w:val="00A407AA"/>
    <w:rsid w:val="00A411F2"/>
    <w:rsid w:val="00A4141B"/>
    <w:rsid w:val="00A4203B"/>
    <w:rsid w:val="00A434C9"/>
    <w:rsid w:val="00A43648"/>
    <w:rsid w:val="00A442B1"/>
    <w:rsid w:val="00A4588C"/>
    <w:rsid w:val="00A45E44"/>
    <w:rsid w:val="00A5056B"/>
    <w:rsid w:val="00A50D5B"/>
    <w:rsid w:val="00A51125"/>
    <w:rsid w:val="00A51EF4"/>
    <w:rsid w:val="00A51FAF"/>
    <w:rsid w:val="00A522E6"/>
    <w:rsid w:val="00A5240D"/>
    <w:rsid w:val="00A53926"/>
    <w:rsid w:val="00A53A00"/>
    <w:rsid w:val="00A53FF2"/>
    <w:rsid w:val="00A5525D"/>
    <w:rsid w:val="00A55D7A"/>
    <w:rsid w:val="00A56799"/>
    <w:rsid w:val="00A56F95"/>
    <w:rsid w:val="00A572E4"/>
    <w:rsid w:val="00A60AB0"/>
    <w:rsid w:val="00A60BF0"/>
    <w:rsid w:val="00A617B0"/>
    <w:rsid w:val="00A61810"/>
    <w:rsid w:val="00A61A4C"/>
    <w:rsid w:val="00A61A8C"/>
    <w:rsid w:val="00A61B44"/>
    <w:rsid w:val="00A61F42"/>
    <w:rsid w:val="00A62709"/>
    <w:rsid w:val="00A6359B"/>
    <w:rsid w:val="00A636D0"/>
    <w:rsid w:val="00A63B33"/>
    <w:rsid w:val="00A63F88"/>
    <w:rsid w:val="00A64C5A"/>
    <w:rsid w:val="00A64F9C"/>
    <w:rsid w:val="00A651C8"/>
    <w:rsid w:val="00A65E2F"/>
    <w:rsid w:val="00A66CDD"/>
    <w:rsid w:val="00A6733A"/>
    <w:rsid w:val="00A6760D"/>
    <w:rsid w:val="00A67872"/>
    <w:rsid w:val="00A679A3"/>
    <w:rsid w:val="00A67EDB"/>
    <w:rsid w:val="00A703AE"/>
    <w:rsid w:val="00A70836"/>
    <w:rsid w:val="00A70E37"/>
    <w:rsid w:val="00A723DD"/>
    <w:rsid w:val="00A72460"/>
    <w:rsid w:val="00A72D06"/>
    <w:rsid w:val="00A73118"/>
    <w:rsid w:val="00A73C87"/>
    <w:rsid w:val="00A74030"/>
    <w:rsid w:val="00A74CA1"/>
    <w:rsid w:val="00A75A9A"/>
    <w:rsid w:val="00A763B3"/>
    <w:rsid w:val="00A77245"/>
    <w:rsid w:val="00A773A5"/>
    <w:rsid w:val="00A77831"/>
    <w:rsid w:val="00A77A5A"/>
    <w:rsid w:val="00A80C19"/>
    <w:rsid w:val="00A80F08"/>
    <w:rsid w:val="00A80F52"/>
    <w:rsid w:val="00A8188C"/>
    <w:rsid w:val="00A81C67"/>
    <w:rsid w:val="00A81D57"/>
    <w:rsid w:val="00A81D7B"/>
    <w:rsid w:val="00A825CC"/>
    <w:rsid w:val="00A8277A"/>
    <w:rsid w:val="00A82F4C"/>
    <w:rsid w:val="00A8326F"/>
    <w:rsid w:val="00A83715"/>
    <w:rsid w:val="00A8372A"/>
    <w:rsid w:val="00A839B6"/>
    <w:rsid w:val="00A845D5"/>
    <w:rsid w:val="00A848ED"/>
    <w:rsid w:val="00A84BEA"/>
    <w:rsid w:val="00A84F42"/>
    <w:rsid w:val="00A861CB"/>
    <w:rsid w:val="00A86EB3"/>
    <w:rsid w:val="00A871BE"/>
    <w:rsid w:val="00A87231"/>
    <w:rsid w:val="00A876BD"/>
    <w:rsid w:val="00A87E69"/>
    <w:rsid w:val="00A9047C"/>
    <w:rsid w:val="00A90AB7"/>
    <w:rsid w:val="00A90F9B"/>
    <w:rsid w:val="00A91EB3"/>
    <w:rsid w:val="00A9227F"/>
    <w:rsid w:val="00A92A48"/>
    <w:rsid w:val="00A92A84"/>
    <w:rsid w:val="00A92C29"/>
    <w:rsid w:val="00A92FD1"/>
    <w:rsid w:val="00A93116"/>
    <w:rsid w:val="00A9357C"/>
    <w:rsid w:val="00A94097"/>
    <w:rsid w:val="00A943F3"/>
    <w:rsid w:val="00A94873"/>
    <w:rsid w:val="00A94D5F"/>
    <w:rsid w:val="00A9540C"/>
    <w:rsid w:val="00A95C35"/>
    <w:rsid w:val="00A95DD0"/>
    <w:rsid w:val="00A96C43"/>
    <w:rsid w:val="00A97B40"/>
    <w:rsid w:val="00A97E2E"/>
    <w:rsid w:val="00AA12F5"/>
    <w:rsid w:val="00AA150C"/>
    <w:rsid w:val="00AA1811"/>
    <w:rsid w:val="00AA1EDC"/>
    <w:rsid w:val="00AA1F3D"/>
    <w:rsid w:val="00AA2084"/>
    <w:rsid w:val="00AA2299"/>
    <w:rsid w:val="00AA23C0"/>
    <w:rsid w:val="00AA24D0"/>
    <w:rsid w:val="00AA36D1"/>
    <w:rsid w:val="00AA3A3F"/>
    <w:rsid w:val="00AA3ED3"/>
    <w:rsid w:val="00AA48F6"/>
    <w:rsid w:val="00AA541E"/>
    <w:rsid w:val="00AA5481"/>
    <w:rsid w:val="00AA614D"/>
    <w:rsid w:val="00AA65C6"/>
    <w:rsid w:val="00AA6769"/>
    <w:rsid w:val="00AA6969"/>
    <w:rsid w:val="00AA69DD"/>
    <w:rsid w:val="00AA6A16"/>
    <w:rsid w:val="00AA721E"/>
    <w:rsid w:val="00AA740C"/>
    <w:rsid w:val="00AB088D"/>
    <w:rsid w:val="00AB128D"/>
    <w:rsid w:val="00AB16CD"/>
    <w:rsid w:val="00AB1D77"/>
    <w:rsid w:val="00AB23EC"/>
    <w:rsid w:val="00AB241F"/>
    <w:rsid w:val="00AB32C7"/>
    <w:rsid w:val="00AB3B17"/>
    <w:rsid w:val="00AB4AA2"/>
    <w:rsid w:val="00AB5575"/>
    <w:rsid w:val="00AB635C"/>
    <w:rsid w:val="00AB69EB"/>
    <w:rsid w:val="00AB75A1"/>
    <w:rsid w:val="00AB7C96"/>
    <w:rsid w:val="00AC0294"/>
    <w:rsid w:val="00AC0871"/>
    <w:rsid w:val="00AC08E4"/>
    <w:rsid w:val="00AC0C3E"/>
    <w:rsid w:val="00AC1203"/>
    <w:rsid w:val="00AC13F6"/>
    <w:rsid w:val="00AC1851"/>
    <w:rsid w:val="00AC1C40"/>
    <w:rsid w:val="00AC1DF8"/>
    <w:rsid w:val="00AC24FF"/>
    <w:rsid w:val="00AC2AB0"/>
    <w:rsid w:val="00AC318D"/>
    <w:rsid w:val="00AC3B81"/>
    <w:rsid w:val="00AC4050"/>
    <w:rsid w:val="00AC5173"/>
    <w:rsid w:val="00AC5208"/>
    <w:rsid w:val="00AC541A"/>
    <w:rsid w:val="00AC5775"/>
    <w:rsid w:val="00AC631C"/>
    <w:rsid w:val="00AC691E"/>
    <w:rsid w:val="00AC6A0E"/>
    <w:rsid w:val="00AC6CE6"/>
    <w:rsid w:val="00AD097B"/>
    <w:rsid w:val="00AD0D80"/>
    <w:rsid w:val="00AD12BD"/>
    <w:rsid w:val="00AD12E7"/>
    <w:rsid w:val="00AD185A"/>
    <w:rsid w:val="00AD1CFA"/>
    <w:rsid w:val="00AD1E36"/>
    <w:rsid w:val="00AD302A"/>
    <w:rsid w:val="00AD39B6"/>
    <w:rsid w:val="00AD3AA2"/>
    <w:rsid w:val="00AD420D"/>
    <w:rsid w:val="00AD48E1"/>
    <w:rsid w:val="00AD5712"/>
    <w:rsid w:val="00AD5DC4"/>
    <w:rsid w:val="00AD5EA5"/>
    <w:rsid w:val="00AD66E2"/>
    <w:rsid w:val="00AD7CB1"/>
    <w:rsid w:val="00AE0F1B"/>
    <w:rsid w:val="00AE22D0"/>
    <w:rsid w:val="00AE27DC"/>
    <w:rsid w:val="00AE28E8"/>
    <w:rsid w:val="00AE2AC9"/>
    <w:rsid w:val="00AE3898"/>
    <w:rsid w:val="00AE3A1C"/>
    <w:rsid w:val="00AE3C40"/>
    <w:rsid w:val="00AE3DD0"/>
    <w:rsid w:val="00AE42A5"/>
    <w:rsid w:val="00AE5146"/>
    <w:rsid w:val="00AE54A5"/>
    <w:rsid w:val="00AE5881"/>
    <w:rsid w:val="00AE5D34"/>
    <w:rsid w:val="00AE6A69"/>
    <w:rsid w:val="00AE6B1E"/>
    <w:rsid w:val="00AE7334"/>
    <w:rsid w:val="00AE7AC8"/>
    <w:rsid w:val="00AF0F71"/>
    <w:rsid w:val="00AF217F"/>
    <w:rsid w:val="00AF2282"/>
    <w:rsid w:val="00AF251C"/>
    <w:rsid w:val="00AF2A88"/>
    <w:rsid w:val="00AF2F9B"/>
    <w:rsid w:val="00AF368E"/>
    <w:rsid w:val="00AF392B"/>
    <w:rsid w:val="00AF3B25"/>
    <w:rsid w:val="00AF3E45"/>
    <w:rsid w:val="00AF3FDC"/>
    <w:rsid w:val="00AF4186"/>
    <w:rsid w:val="00AF44C4"/>
    <w:rsid w:val="00AF4ACD"/>
    <w:rsid w:val="00AF4EA8"/>
    <w:rsid w:val="00AF6769"/>
    <w:rsid w:val="00AF6A8C"/>
    <w:rsid w:val="00AF7763"/>
    <w:rsid w:val="00AF7DC2"/>
    <w:rsid w:val="00AF7E77"/>
    <w:rsid w:val="00AF7F17"/>
    <w:rsid w:val="00B00B0C"/>
    <w:rsid w:val="00B01657"/>
    <w:rsid w:val="00B01898"/>
    <w:rsid w:val="00B03897"/>
    <w:rsid w:val="00B0446C"/>
    <w:rsid w:val="00B04DA2"/>
    <w:rsid w:val="00B051E0"/>
    <w:rsid w:val="00B0521E"/>
    <w:rsid w:val="00B0563F"/>
    <w:rsid w:val="00B059AD"/>
    <w:rsid w:val="00B06193"/>
    <w:rsid w:val="00B061CD"/>
    <w:rsid w:val="00B0689F"/>
    <w:rsid w:val="00B07200"/>
    <w:rsid w:val="00B1008B"/>
    <w:rsid w:val="00B10FDB"/>
    <w:rsid w:val="00B115F9"/>
    <w:rsid w:val="00B11710"/>
    <w:rsid w:val="00B12217"/>
    <w:rsid w:val="00B13018"/>
    <w:rsid w:val="00B13A21"/>
    <w:rsid w:val="00B13D5C"/>
    <w:rsid w:val="00B141DF"/>
    <w:rsid w:val="00B159CF"/>
    <w:rsid w:val="00B1602E"/>
    <w:rsid w:val="00B164C1"/>
    <w:rsid w:val="00B169EF"/>
    <w:rsid w:val="00B17841"/>
    <w:rsid w:val="00B17ADD"/>
    <w:rsid w:val="00B17FB5"/>
    <w:rsid w:val="00B20798"/>
    <w:rsid w:val="00B20A69"/>
    <w:rsid w:val="00B20D97"/>
    <w:rsid w:val="00B21149"/>
    <w:rsid w:val="00B21235"/>
    <w:rsid w:val="00B215A0"/>
    <w:rsid w:val="00B230D0"/>
    <w:rsid w:val="00B238D9"/>
    <w:rsid w:val="00B23C3A"/>
    <w:rsid w:val="00B23E03"/>
    <w:rsid w:val="00B263A5"/>
    <w:rsid w:val="00B263AE"/>
    <w:rsid w:val="00B278EF"/>
    <w:rsid w:val="00B309BB"/>
    <w:rsid w:val="00B31303"/>
    <w:rsid w:val="00B31FB9"/>
    <w:rsid w:val="00B32B53"/>
    <w:rsid w:val="00B32E60"/>
    <w:rsid w:val="00B33AFD"/>
    <w:rsid w:val="00B34221"/>
    <w:rsid w:val="00B34C8E"/>
    <w:rsid w:val="00B37C03"/>
    <w:rsid w:val="00B37D57"/>
    <w:rsid w:val="00B37E01"/>
    <w:rsid w:val="00B37F64"/>
    <w:rsid w:val="00B40650"/>
    <w:rsid w:val="00B40F96"/>
    <w:rsid w:val="00B4134E"/>
    <w:rsid w:val="00B4136C"/>
    <w:rsid w:val="00B41796"/>
    <w:rsid w:val="00B41A1F"/>
    <w:rsid w:val="00B41E5F"/>
    <w:rsid w:val="00B42312"/>
    <w:rsid w:val="00B4271F"/>
    <w:rsid w:val="00B42ADB"/>
    <w:rsid w:val="00B4380B"/>
    <w:rsid w:val="00B43A2C"/>
    <w:rsid w:val="00B43AB8"/>
    <w:rsid w:val="00B43EB3"/>
    <w:rsid w:val="00B44A65"/>
    <w:rsid w:val="00B44E8E"/>
    <w:rsid w:val="00B458A7"/>
    <w:rsid w:val="00B464F8"/>
    <w:rsid w:val="00B469B9"/>
    <w:rsid w:val="00B473C6"/>
    <w:rsid w:val="00B473E6"/>
    <w:rsid w:val="00B479E1"/>
    <w:rsid w:val="00B47CF7"/>
    <w:rsid w:val="00B47F89"/>
    <w:rsid w:val="00B51E37"/>
    <w:rsid w:val="00B51F4F"/>
    <w:rsid w:val="00B52020"/>
    <w:rsid w:val="00B53EC8"/>
    <w:rsid w:val="00B547F6"/>
    <w:rsid w:val="00B55870"/>
    <w:rsid w:val="00B55CDF"/>
    <w:rsid w:val="00B563F8"/>
    <w:rsid w:val="00B56499"/>
    <w:rsid w:val="00B5768C"/>
    <w:rsid w:val="00B6075A"/>
    <w:rsid w:val="00B61348"/>
    <w:rsid w:val="00B61519"/>
    <w:rsid w:val="00B6171E"/>
    <w:rsid w:val="00B61996"/>
    <w:rsid w:val="00B61CB5"/>
    <w:rsid w:val="00B621B4"/>
    <w:rsid w:val="00B62B87"/>
    <w:rsid w:val="00B62DA9"/>
    <w:rsid w:val="00B635C1"/>
    <w:rsid w:val="00B64B7D"/>
    <w:rsid w:val="00B64FA2"/>
    <w:rsid w:val="00B650F2"/>
    <w:rsid w:val="00B65233"/>
    <w:rsid w:val="00B6560B"/>
    <w:rsid w:val="00B6576F"/>
    <w:rsid w:val="00B657EA"/>
    <w:rsid w:val="00B6581E"/>
    <w:rsid w:val="00B66602"/>
    <w:rsid w:val="00B6783E"/>
    <w:rsid w:val="00B67B70"/>
    <w:rsid w:val="00B702BF"/>
    <w:rsid w:val="00B705E4"/>
    <w:rsid w:val="00B70CBC"/>
    <w:rsid w:val="00B70D9C"/>
    <w:rsid w:val="00B71573"/>
    <w:rsid w:val="00B71757"/>
    <w:rsid w:val="00B71A19"/>
    <w:rsid w:val="00B72C90"/>
    <w:rsid w:val="00B734A2"/>
    <w:rsid w:val="00B73691"/>
    <w:rsid w:val="00B7425F"/>
    <w:rsid w:val="00B747D7"/>
    <w:rsid w:val="00B75832"/>
    <w:rsid w:val="00B75BE8"/>
    <w:rsid w:val="00B75EF0"/>
    <w:rsid w:val="00B761F6"/>
    <w:rsid w:val="00B7660F"/>
    <w:rsid w:val="00B7670F"/>
    <w:rsid w:val="00B7692A"/>
    <w:rsid w:val="00B77091"/>
    <w:rsid w:val="00B77465"/>
    <w:rsid w:val="00B777DF"/>
    <w:rsid w:val="00B77D76"/>
    <w:rsid w:val="00B804D2"/>
    <w:rsid w:val="00B807E4"/>
    <w:rsid w:val="00B8110B"/>
    <w:rsid w:val="00B81FA3"/>
    <w:rsid w:val="00B820A1"/>
    <w:rsid w:val="00B82536"/>
    <w:rsid w:val="00B82E33"/>
    <w:rsid w:val="00B84DC4"/>
    <w:rsid w:val="00B84F5E"/>
    <w:rsid w:val="00B85082"/>
    <w:rsid w:val="00B8533E"/>
    <w:rsid w:val="00B85AF1"/>
    <w:rsid w:val="00B860BC"/>
    <w:rsid w:val="00B866ED"/>
    <w:rsid w:val="00B86A86"/>
    <w:rsid w:val="00B87FE1"/>
    <w:rsid w:val="00B90856"/>
    <w:rsid w:val="00B909C8"/>
    <w:rsid w:val="00B90B96"/>
    <w:rsid w:val="00B90C61"/>
    <w:rsid w:val="00B91459"/>
    <w:rsid w:val="00B916AC"/>
    <w:rsid w:val="00B91B62"/>
    <w:rsid w:val="00B9204C"/>
    <w:rsid w:val="00B92C8E"/>
    <w:rsid w:val="00B931EA"/>
    <w:rsid w:val="00B93B2F"/>
    <w:rsid w:val="00B93DC1"/>
    <w:rsid w:val="00B942E5"/>
    <w:rsid w:val="00B94953"/>
    <w:rsid w:val="00B949BE"/>
    <w:rsid w:val="00B95257"/>
    <w:rsid w:val="00B959A8"/>
    <w:rsid w:val="00B95CAA"/>
    <w:rsid w:val="00B96091"/>
    <w:rsid w:val="00B961A4"/>
    <w:rsid w:val="00B96226"/>
    <w:rsid w:val="00B9795B"/>
    <w:rsid w:val="00B97DF3"/>
    <w:rsid w:val="00BA0116"/>
    <w:rsid w:val="00BA0F54"/>
    <w:rsid w:val="00BA242C"/>
    <w:rsid w:val="00BA2560"/>
    <w:rsid w:val="00BA2DFF"/>
    <w:rsid w:val="00BA2E8B"/>
    <w:rsid w:val="00BA32EA"/>
    <w:rsid w:val="00BA4038"/>
    <w:rsid w:val="00BA4266"/>
    <w:rsid w:val="00BA439E"/>
    <w:rsid w:val="00BA5E80"/>
    <w:rsid w:val="00BA62A9"/>
    <w:rsid w:val="00BA6366"/>
    <w:rsid w:val="00BA6C1E"/>
    <w:rsid w:val="00BA7AC4"/>
    <w:rsid w:val="00BA7F38"/>
    <w:rsid w:val="00BB04ED"/>
    <w:rsid w:val="00BB0B42"/>
    <w:rsid w:val="00BB1491"/>
    <w:rsid w:val="00BB1E94"/>
    <w:rsid w:val="00BB1E9B"/>
    <w:rsid w:val="00BB2640"/>
    <w:rsid w:val="00BB393F"/>
    <w:rsid w:val="00BB4172"/>
    <w:rsid w:val="00BB5415"/>
    <w:rsid w:val="00BB5765"/>
    <w:rsid w:val="00BB5DF0"/>
    <w:rsid w:val="00BB68C5"/>
    <w:rsid w:val="00BB7474"/>
    <w:rsid w:val="00BB7AF5"/>
    <w:rsid w:val="00BC0895"/>
    <w:rsid w:val="00BC1219"/>
    <w:rsid w:val="00BC13B9"/>
    <w:rsid w:val="00BC22DD"/>
    <w:rsid w:val="00BC2853"/>
    <w:rsid w:val="00BC382B"/>
    <w:rsid w:val="00BC3DD4"/>
    <w:rsid w:val="00BC5C09"/>
    <w:rsid w:val="00BC699F"/>
    <w:rsid w:val="00BC6A01"/>
    <w:rsid w:val="00BC6D7C"/>
    <w:rsid w:val="00BC7225"/>
    <w:rsid w:val="00BC729A"/>
    <w:rsid w:val="00BD083A"/>
    <w:rsid w:val="00BD09BF"/>
    <w:rsid w:val="00BD0AA8"/>
    <w:rsid w:val="00BD0BB8"/>
    <w:rsid w:val="00BD0EB9"/>
    <w:rsid w:val="00BD10E9"/>
    <w:rsid w:val="00BD1185"/>
    <w:rsid w:val="00BD2910"/>
    <w:rsid w:val="00BD3DAD"/>
    <w:rsid w:val="00BD4160"/>
    <w:rsid w:val="00BD4313"/>
    <w:rsid w:val="00BD445E"/>
    <w:rsid w:val="00BD45B4"/>
    <w:rsid w:val="00BD4652"/>
    <w:rsid w:val="00BD4786"/>
    <w:rsid w:val="00BD4DC7"/>
    <w:rsid w:val="00BD4E8C"/>
    <w:rsid w:val="00BD5BE4"/>
    <w:rsid w:val="00BD6616"/>
    <w:rsid w:val="00BD7C26"/>
    <w:rsid w:val="00BE122D"/>
    <w:rsid w:val="00BE1D95"/>
    <w:rsid w:val="00BE20A8"/>
    <w:rsid w:val="00BE304D"/>
    <w:rsid w:val="00BE3ADA"/>
    <w:rsid w:val="00BE3E47"/>
    <w:rsid w:val="00BE46A3"/>
    <w:rsid w:val="00BE4B5B"/>
    <w:rsid w:val="00BE4F12"/>
    <w:rsid w:val="00BE4FAC"/>
    <w:rsid w:val="00BE5220"/>
    <w:rsid w:val="00BE59E7"/>
    <w:rsid w:val="00BE673A"/>
    <w:rsid w:val="00BE6B17"/>
    <w:rsid w:val="00BE7483"/>
    <w:rsid w:val="00BE7576"/>
    <w:rsid w:val="00BE7B92"/>
    <w:rsid w:val="00BE7E2F"/>
    <w:rsid w:val="00BF0018"/>
    <w:rsid w:val="00BF0359"/>
    <w:rsid w:val="00BF0815"/>
    <w:rsid w:val="00BF0CF0"/>
    <w:rsid w:val="00BF14CD"/>
    <w:rsid w:val="00BF159C"/>
    <w:rsid w:val="00BF18C2"/>
    <w:rsid w:val="00BF1988"/>
    <w:rsid w:val="00BF209C"/>
    <w:rsid w:val="00BF3FD1"/>
    <w:rsid w:val="00BF53CC"/>
    <w:rsid w:val="00BF59EC"/>
    <w:rsid w:val="00BF5DF8"/>
    <w:rsid w:val="00BF66B6"/>
    <w:rsid w:val="00BF6F7B"/>
    <w:rsid w:val="00BF7603"/>
    <w:rsid w:val="00BF7D31"/>
    <w:rsid w:val="00BF7DAE"/>
    <w:rsid w:val="00BF7DC7"/>
    <w:rsid w:val="00C003CB"/>
    <w:rsid w:val="00C010C2"/>
    <w:rsid w:val="00C011B8"/>
    <w:rsid w:val="00C0140D"/>
    <w:rsid w:val="00C02173"/>
    <w:rsid w:val="00C02879"/>
    <w:rsid w:val="00C02BC8"/>
    <w:rsid w:val="00C03060"/>
    <w:rsid w:val="00C03E13"/>
    <w:rsid w:val="00C042FB"/>
    <w:rsid w:val="00C043D3"/>
    <w:rsid w:val="00C0480F"/>
    <w:rsid w:val="00C048B8"/>
    <w:rsid w:val="00C04AC3"/>
    <w:rsid w:val="00C0543B"/>
    <w:rsid w:val="00C06187"/>
    <w:rsid w:val="00C065E2"/>
    <w:rsid w:val="00C06777"/>
    <w:rsid w:val="00C067D1"/>
    <w:rsid w:val="00C06B5C"/>
    <w:rsid w:val="00C06F68"/>
    <w:rsid w:val="00C07582"/>
    <w:rsid w:val="00C10243"/>
    <w:rsid w:val="00C10FB7"/>
    <w:rsid w:val="00C114A9"/>
    <w:rsid w:val="00C11950"/>
    <w:rsid w:val="00C11995"/>
    <w:rsid w:val="00C11DDE"/>
    <w:rsid w:val="00C127D9"/>
    <w:rsid w:val="00C12A67"/>
    <w:rsid w:val="00C12CBF"/>
    <w:rsid w:val="00C12FDC"/>
    <w:rsid w:val="00C132C7"/>
    <w:rsid w:val="00C137DB"/>
    <w:rsid w:val="00C14FD0"/>
    <w:rsid w:val="00C15293"/>
    <w:rsid w:val="00C152CE"/>
    <w:rsid w:val="00C15F5E"/>
    <w:rsid w:val="00C16717"/>
    <w:rsid w:val="00C167E3"/>
    <w:rsid w:val="00C168AC"/>
    <w:rsid w:val="00C16C84"/>
    <w:rsid w:val="00C17795"/>
    <w:rsid w:val="00C204DF"/>
    <w:rsid w:val="00C21E6E"/>
    <w:rsid w:val="00C228E0"/>
    <w:rsid w:val="00C22CDB"/>
    <w:rsid w:val="00C22EEA"/>
    <w:rsid w:val="00C2330C"/>
    <w:rsid w:val="00C23F5D"/>
    <w:rsid w:val="00C2405E"/>
    <w:rsid w:val="00C24073"/>
    <w:rsid w:val="00C24609"/>
    <w:rsid w:val="00C247EA"/>
    <w:rsid w:val="00C265FD"/>
    <w:rsid w:val="00C26737"/>
    <w:rsid w:val="00C26D19"/>
    <w:rsid w:val="00C3029D"/>
    <w:rsid w:val="00C3068B"/>
    <w:rsid w:val="00C30814"/>
    <w:rsid w:val="00C30F74"/>
    <w:rsid w:val="00C31079"/>
    <w:rsid w:val="00C314A2"/>
    <w:rsid w:val="00C324DD"/>
    <w:rsid w:val="00C32A9C"/>
    <w:rsid w:val="00C32B18"/>
    <w:rsid w:val="00C32BDF"/>
    <w:rsid w:val="00C32D04"/>
    <w:rsid w:val="00C32D6E"/>
    <w:rsid w:val="00C33378"/>
    <w:rsid w:val="00C333FD"/>
    <w:rsid w:val="00C33F9F"/>
    <w:rsid w:val="00C34B88"/>
    <w:rsid w:val="00C34E15"/>
    <w:rsid w:val="00C34E2B"/>
    <w:rsid w:val="00C35923"/>
    <w:rsid w:val="00C35D34"/>
    <w:rsid w:val="00C36D60"/>
    <w:rsid w:val="00C3779A"/>
    <w:rsid w:val="00C37D54"/>
    <w:rsid w:val="00C37DDF"/>
    <w:rsid w:val="00C402EB"/>
    <w:rsid w:val="00C40829"/>
    <w:rsid w:val="00C41BF1"/>
    <w:rsid w:val="00C41D68"/>
    <w:rsid w:val="00C42312"/>
    <w:rsid w:val="00C42639"/>
    <w:rsid w:val="00C429A1"/>
    <w:rsid w:val="00C44724"/>
    <w:rsid w:val="00C448CC"/>
    <w:rsid w:val="00C45378"/>
    <w:rsid w:val="00C45DA3"/>
    <w:rsid w:val="00C46121"/>
    <w:rsid w:val="00C46961"/>
    <w:rsid w:val="00C46BA9"/>
    <w:rsid w:val="00C47916"/>
    <w:rsid w:val="00C47E81"/>
    <w:rsid w:val="00C47F4A"/>
    <w:rsid w:val="00C51030"/>
    <w:rsid w:val="00C5132E"/>
    <w:rsid w:val="00C51D8B"/>
    <w:rsid w:val="00C51DCF"/>
    <w:rsid w:val="00C51DEA"/>
    <w:rsid w:val="00C52A97"/>
    <w:rsid w:val="00C52B34"/>
    <w:rsid w:val="00C532F5"/>
    <w:rsid w:val="00C53BF5"/>
    <w:rsid w:val="00C53C8A"/>
    <w:rsid w:val="00C53F5E"/>
    <w:rsid w:val="00C542A6"/>
    <w:rsid w:val="00C548A6"/>
    <w:rsid w:val="00C54AA8"/>
    <w:rsid w:val="00C54D1D"/>
    <w:rsid w:val="00C558D3"/>
    <w:rsid w:val="00C55D6B"/>
    <w:rsid w:val="00C56083"/>
    <w:rsid w:val="00C56725"/>
    <w:rsid w:val="00C56EFA"/>
    <w:rsid w:val="00C5706F"/>
    <w:rsid w:val="00C578A7"/>
    <w:rsid w:val="00C6016B"/>
    <w:rsid w:val="00C6040C"/>
    <w:rsid w:val="00C60464"/>
    <w:rsid w:val="00C60B54"/>
    <w:rsid w:val="00C616DE"/>
    <w:rsid w:val="00C62465"/>
    <w:rsid w:val="00C62B35"/>
    <w:rsid w:val="00C62BFA"/>
    <w:rsid w:val="00C62CE6"/>
    <w:rsid w:val="00C63333"/>
    <w:rsid w:val="00C63468"/>
    <w:rsid w:val="00C63800"/>
    <w:rsid w:val="00C63A87"/>
    <w:rsid w:val="00C63BB2"/>
    <w:rsid w:val="00C63D8D"/>
    <w:rsid w:val="00C64039"/>
    <w:rsid w:val="00C64F2A"/>
    <w:rsid w:val="00C64F82"/>
    <w:rsid w:val="00C64FF9"/>
    <w:rsid w:val="00C650A8"/>
    <w:rsid w:val="00C650B7"/>
    <w:rsid w:val="00C665FB"/>
    <w:rsid w:val="00C66A55"/>
    <w:rsid w:val="00C66CA7"/>
    <w:rsid w:val="00C672C4"/>
    <w:rsid w:val="00C675F0"/>
    <w:rsid w:val="00C67A60"/>
    <w:rsid w:val="00C711B6"/>
    <w:rsid w:val="00C7153A"/>
    <w:rsid w:val="00C71608"/>
    <w:rsid w:val="00C71A59"/>
    <w:rsid w:val="00C71F2B"/>
    <w:rsid w:val="00C7240F"/>
    <w:rsid w:val="00C727B4"/>
    <w:rsid w:val="00C72956"/>
    <w:rsid w:val="00C72C1B"/>
    <w:rsid w:val="00C72F95"/>
    <w:rsid w:val="00C73EC9"/>
    <w:rsid w:val="00C7474B"/>
    <w:rsid w:val="00C74CC0"/>
    <w:rsid w:val="00C76817"/>
    <w:rsid w:val="00C769F9"/>
    <w:rsid w:val="00C77643"/>
    <w:rsid w:val="00C7770E"/>
    <w:rsid w:val="00C77A16"/>
    <w:rsid w:val="00C805D4"/>
    <w:rsid w:val="00C8163D"/>
    <w:rsid w:val="00C816B7"/>
    <w:rsid w:val="00C8239D"/>
    <w:rsid w:val="00C82538"/>
    <w:rsid w:val="00C82814"/>
    <w:rsid w:val="00C8281B"/>
    <w:rsid w:val="00C8303E"/>
    <w:rsid w:val="00C83073"/>
    <w:rsid w:val="00C835F0"/>
    <w:rsid w:val="00C8360A"/>
    <w:rsid w:val="00C83936"/>
    <w:rsid w:val="00C83DE0"/>
    <w:rsid w:val="00C84783"/>
    <w:rsid w:val="00C847AD"/>
    <w:rsid w:val="00C854BD"/>
    <w:rsid w:val="00C85DC6"/>
    <w:rsid w:val="00C86013"/>
    <w:rsid w:val="00C8620C"/>
    <w:rsid w:val="00C862B1"/>
    <w:rsid w:val="00C864E0"/>
    <w:rsid w:val="00C866C2"/>
    <w:rsid w:val="00C869DC"/>
    <w:rsid w:val="00C86D4D"/>
    <w:rsid w:val="00C86F5C"/>
    <w:rsid w:val="00C904E7"/>
    <w:rsid w:val="00C90BA4"/>
    <w:rsid w:val="00C91F50"/>
    <w:rsid w:val="00C92181"/>
    <w:rsid w:val="00C928FC"/>
    <w:rsid w:val="00C9293B"/>
    <w:rsid w:val="00C9294E"/>
    <w:rsid w:val="00C9356C"/>
    <w:rsid w:val="00C93682"/>
    <w:rsid w:val="00C947D5"/>
    <w:rsid w:val="00C94BB7"/>
    <w:rsid w:val="00C95326"/>
    <w:rsid w:val="00C9585E"/>
    <w:rsid w:val="00C96A30"/>
    <w:rsid w:val="00C96B15"/>
    <w:rsid w:val="00C9752F"/>
    <w:rsid w:val="00C97CD2"/>
    <w:rsid w:val="00CA0AEA"/>
    <w:rsid w:val="00CA1151"/>
    <w:rsid w:val="00CA12F2"/>
    <w:rsid w:val="00CA1B6B"/>
    <w:rsid w:val="00CA203C"/>
    <w:rsid w:val="00CA210F"/>
    <w:rsid w:val="00CA247F"/>
    <w:rsid w:val="00CA349B"/>
    <w:rsid w:val="00CA37CC"/>
    <w:rsid w:val="00CA4155"/>
    <w:rsid w:val="00CA4611"/>
    <w:rsid w:val="00CA4F47"/>
    <w:rsid w:val="00CA560F"/>
    <w:rsid w:val="00CA5970"/>
    <w:rsid w:val="00CA5D3C"/>
    <w:rsid w:val="00CA6E3B"/>
    <w:rsid w:val="00CB0A44"/>
    <w:rsid w:val="00CB15EB"/>
    <w:rsid w:val="00CB1A07"/>
    <w:rsid w:val="00CB21F9"/>
    <w:rsid w:val="00CB23ED"/>
    <w:rsid w:val="00CB2537"/>
    <w:rsid w:val="00CB3853"/>
    <w:rsid w:val="00CB3C4E"/>
    <w:rsid w:val="00CB435B"/>
    <w:rsid w:val="00CB4D34"/>
    <w:rsid w:val="00CB5EA0"/>
    <w:rsid w:val="00CB68E5"/>
    <w:rsid w:val="00CC092A"/>
    <w:rsid w:val="00CC1167"/>
    <w:rsid w:val="00CC15CF"/>
    <w:rsid w:val="00CC1D69"/>
    <w:rsid w:val="00CC2C3B"/>
    <w:rsid w:val="00CC2E43"/>
    <w:rsid w:val="00CC2F11"/>
    <w:rsid w:val="00CC2F6B"/>
    <w:rsid w:val="00CC4142"/>
    <w:rsid w:val="00CC41FC"/>
    <w:rsid w:val="00CC437D"/>
    <w:rsid w:val="00CC467F"/>
    <w:rsid w:val="00CC4D51"/>
    <w:rsid w:val="00CC4E12"/>
    <w:rsid w:val="00CC5846"/>
    <w:rsid w:val="00CC612C"/>
    <w:rsid w:val="00CC61D0"/>
    <w:rsid w:val="00CC6851"/>
    <w:rsid w:val="00CC6E80"/>
    <w:rsid w:val="00CC732E"/>
    <w:rsid w:val="00CC74D8"/>
    <w:rsid w:val="00CD164E"/>
    <w:rsid w:val="00CD17C9"/>
    <w:rsid w:val="00CD2B63"/>
    <w:rsid w:val="00CD3285"/>
    <w:rsid w:val="00CD3828"/>
    <w:rsid w:val="00CD3B08"/>
    <w:rsid w:val="00CD4938"/>
    <w:rsid w:val="00CD4DBE"/>
    <w:rsid w:val="00CD4F64"/>
    <w:rsid w:val="00CD61B4"/>
    <w:rsid w:val="00CD6313"/>
    <w:rsid w:val="00CD64F2"/>
    <w:rsid w:val="00CD6525"/>
    <w:rsid w:val="00CD6DAE"/>
    <w:rsid w:val="00CD708F"/>
    <w:rsid w:val="00CE01F5"/>
    <w:rsid w:val="00CE0A94"/>
    <w:rsid w:val="00CE0D26"/>
    <w:rsid w:val="00CE0DBB"/>
    <w:rsid w:val="00CE0E0C"/>
    <w:rsid w:val="00CE11B3"/>
    <w:rsid w:val="00CE1761"/>
    <w:rsid w:val="00CE1E67"/>
    <w:rsid w:val="00CE221C"/>
    <w:rsid w:val="00CE2627"/>
    <w:rsid w:val="00CE279E"/>
    <w:rsid w:val="00CE3228"/>
    <w:rsid w:val="00CE39AD"/>
    <w:rsid w:val="00CE44E3"/>
    <w:rsid w:val="00CE4D3E"/>
    <w:rsid w:val="00CE5842"/>
    <w:rsid w:val="00CE5A31"/>
    <w:rsid w:val="00CE618B"/>
    <w:rsid w:val="00CE6C64"/>
    <w:rsid w:val="00CE6EE3"/>
    <w:rsid w:val="00CE73B3"/>
    <w:rsid w:val="00CE756A"/>
    <w:rsid w:val="00CE76DE"/>
    <w:rsid w:val="00CF028D"/>
    <w:rsid w:val="00CF036A"/>
    <w:rsid w:val="00CF0CEE"/>
    <w:rsid w:val="00CF10A1"/>
    <w:rsid w:val="00CF3274"/>
    <w:rsid w:val="00CF33DF"/>
    <w:rsid w:val="00CF35C6"/>
    <w:rsid w:val="00CF388F"/>
    <w:rsid w:val="00CF3980"/>
    <w:rsid w:val="00CF3DB5"/>
    <w:rsid w:val="00CF50F0"/>
    <w:rsid w:val="00CF546C"/>
    <w:rsid w:val="00CF5872"/>
    <w:rsid w:val="00CF61C7"/>
    <w:rsid w:val="00CF6207"/>
    <w:rsid w:val="00CF68BE"/>
    <w:rsid w:val="00D00113"/>
    <w:rsid w:val="00D0030D"/>
    <w:rsid w:val="00D004AA"/>
    <w:rsid w:val="00D00AB4"/>
    <w:rsid w:val="00D00CA2"/>
    <w:rsid w:val="00D00D2C"/>
    <w:rsid w:val="00D00DBF"/>
    <w:rsid w:val="00D00EDB"/>
    <w:rsid w:val="00D00FA5"/>
    <w:rsid w:val="00D01473"/>
    <w:rsid w:val="00D01DC4"/>
    <w:rsid w:val="00D02951"/>
    <w:rsid w:val="00D0297A"/>
    <w:rsid w:val="00D0323E"/>
    <w:rsid w:val="00D03829"/>
    <w:rsid w:val="00D03DFD"/>
    <w:rsid w:val="00D0420E"/>
    <w:rsid w:val="00D04E73"/>
    <w:rsid w:val="00D05CE8"/>
    <w:rsid w:val="00D06114"/>
    <w:rsid w:val="00D065A4"/>
    <w:rsid w:val="00D066ED"/>
    <w:rsid w:val="00D06A94"/>
    <w:rsid w:val="00D07710"/>
    <w:rsid w:val="00D07741"/>
    <w:rsid w:val="00D07EDE"/>
    <w:rsid w:val="00D109B8"/>
    <w:rsid w:val="00D122EE"/>
    <w:rsid w:val="00D125CD"/>
    <w:rsid w:val="00D12C95"/>
    <w:rsid w:val="00D13ED5"/>
    <w:rsid w:val="00D144F5"/>
    <w:rsid w:val="00D14F84"/>
    <w:rsid w:val="00D15568"/>
    <w:rsid w:val="00D15E3A"/>
    <w:rsid w:val="00D161B5"/>
    <w:rsid w:val="00D168F2"/>
    <w:rsid w:val="00D170CE"/>
    <w:rsid w:val="00D20203"/>
    <w:rsid w:val="00D202E6"/>
    <w:rsid w:val="00D20355"/>
    <w:rsid w:val="00D2113A"/>
    <w:rsid w:val="00D213DB"/>
    <w:rsid w:val="00D21492"/>
    <w:rsid w:val="00D21C5A"/>
    <w:rsid w:val="00D231C6"/>
    <w:rsid w:val="00D2370A"/>
    <w:rsid w:val="00D23871"/>
    <w:rsid w:val="00D23A75"/>
    <w:rsid w:val="00D23AA0"/>
    <w:rsid w:val="00D23BC6"/>
    <w:rsid w:val="00D244A8"/>
    <w:rsid w:val="00D245C6"/>
    <w:rsid w:val="00D24653"/>
    <w:rsid w:val="00D24884"/>
    <w:rsid w:val="00D25139"/>
    <w:rsid w:val="00D2559C"/>
    <w:rsid w:val="00D26002"/>
    <w:rsid w:val="00D26273"/>
    <w:rsid w:val="00D26BC2"/>
    <w:rsid w:val="00D26CEC"/>
    <w:rsid w:val="00D26F75"/>
    <w:rsid w:val="00D2799E"/>
    <w:rsid w:val="00D27C91"/>
    <w:rsid w:val="00D27CA3"/>
    <w:rsid w:val="00D27E82"/>
    <w:rsid w:val="00D30D0A"/>
    <w:rsid w:val="00D313B2"/>
    <w:rsid w:val="00D31627"/>
    <w:rsid w:val="00D31732"/>
    <w:rsid w:val="00D31B24"/>
    <w:rsid w:val="00D32EB9"/>
    <w:rsid w:val="00D33259"/>
    <w:rsid w:val="00D3328B"/>
    <w:rsid w:val="00D33A79"/>
    <w:rsid w:val="00D33B6F"/>
    <w:rsid w:val="00D33C70"/>
    <w:rsid w:val="00D3423E"/>
    <w:rsid w:val="00D361B9"/>
    <w:rsid w:val="00D36DBB"/>
    <w:rsid w:val="00D3720C"/>
    <w:rsid w:val="00D375B2"/>
    <w:rsid w:val="00D40096"/>
    <w:rsid w:val="00D4087E"/>
    <w:rsid w:val="00D40CFC"/>
    <w:rsid w:val="00D41D98"/>
    <w:rsid w:val="00D41DDC"/>
    <w:rsid w:val="00D42577"/>
    <w:rsid w:val="00D429C9"/>
    <w:rsid w:val="00D42BA3"/>
    <w:rsid w:val="00D42D8F"/>
    <w:rsid w:val="00D42EF7"/>
    <w:rsid w:val="00D4316D"/>
    <w:rsid w:val="00D43DC7"/>
    <w:rsid w:val="00D4487C"/>
    <w:rsid w:val="00D44CE8"/>
    <w:rsid w:val="00D455F1"/>
    <w:rsid w:val="00D45892"/>
    <w:rsid w:val="00D45AEF"/>
    <w:rsid w:val="00D45D5C"/>
    <w:rsid w:val="00D46442"/>
    <w:rsid w:val="00D4682A"/>
    <w:rsid w:val="00D4764D"/>
    <w:rsid w:val="00D4799A"/>
    <w:rsid w:val="00D5040F"/>
    <w:rsid w:val="00D5051A"/>
    <w:rsid w:val="00D50524"/>
    <w:rsid w:val="00D50FB6"/>
    <w:rsid w:val="00D51F8A"/>
    <w:rsid w:val="00D5359D"/>
    <w:rsid w:val="00D53DD8"/>
    <w:rsid w:val="00D556FD"/>
    <w:rsid w:val="00D55D90"/>
    <w:rsid w:val="00D55FF9"/>
    <w:rsid w:val="00D56D18"/>
    <w:rsid w:val="00D56EC4"/>
    <w:rsid w:val="00D5754C"/>
    <w:rsid w:val="00D57E58"/>
    <w:rsid w:val="00D604BB"/>
    <w:rsid w:val="00D605E1"/>
    <w:rsid w:val="00D6062B"/>
    <w:rsid w:val="00D606BC"/>
    <w:rsid w:val="00D6087E"/>
    <w:rsid w:val="00D6101A"/>
    <w:rsid w:val="00D61024"/>
    <w:rsid w:val="00D610D8"/>
    <w:rsid w:val="00D61CC0"/>
    <w:rsid w:val="00D620AA"/>
    <w:rsid w:val="00D6231A"/>
    <w:rsid w:val="00D6235D"/>
    <w:rsid w:val="00D62CF3"/>
    <w:rsid w:val="00D62E9C"/>
    <w:rsid w:val="00D63730"/>
    <w:rsid w:val="00D63799"/>
    <w:rsid w:val="00D6463A"/>
    <w:rsid w:val="00D650E9"/>
    <w:rsid w:val="00D65569"/>
    <w:rsid w:val="00D65EE9"/>
    <w:rsid w:val="00D65FB3"/>
    <w:rsid w:val="00D66F7F"/>
    <w:rsid w:val="00D66FBA"/>
    <w:rsid w:val="00D67027"/>
    <w:rsid w:val="00D6706E"/>
    <w:rsid w:val="00D67EE9"/>
    <w:rsid w:val="00D70A60"/>
    <w:rsid w:val="00D711AD"/>
    <w:rsid w:val="00D711EC"/>
    <w:rsid w:val="00D7180A"/>
    <w:rsid w:val="00D71938"/>
    <w:rsid w:val="00D72022"/>
    <w:rsid w:val="00D721E1"/>
    <w:rsid w:val="00D7241B"/>
    <w:rsid w:val="00D7302C"/>
    <w:rsid w:val="00D73242"/>
    <w:rsid w:val="00D734D8"/>
    <w:rsid w:val="00D73552"/>
    <w:rsid w:val="00D73732"/>
    <w:rsid w:val="00D73C31"/>
    <w:rsid w:val="00D73FA7"/>
    <w:rsid w:val="00D74155"/>
    <w:rsid w:val="00D741E3"/>
    <w:rsid w:val="00D745E5"/>
    <w:rsid w:val="00D746DC"/>
    <w:rsid w:val="00D74A4B"/>
    <w:rsid w:val="00D75298"/>
    <w:rsid w:val="00D75307"/>
    <w:rsid w:val="00D75E37"/>
    <w:rsid w:val="00D75F58"/>
    <w:rsid w:val="00D75FD6"/>
    <w:rsid w:val="00D7614C"/>
    <w:rsid w:val="00D76E3B"/>
    <w:rsid w:val="00D76F83"/>
    <w:rsid w:val="00D77109"/>
    <w:rsid w:val="00D77177"/>
    <w:rsid w:val="00D80367"/>
    <w:rsid w:val="00D8040A"/>
    <w:rsid w:val="00D80986"/>
    <w:rsid w:val="00D80D1A"/>
    <w:rsid w:val="00D81243"/>
    <w:rsid w:val="00D813A3"/>
    <w:rsid w:val="00D815D9"/>
    <w:rsid w:val="00D82015"/>
    <w:rsid w:val="00D83D45"/>
    <w:rsid w:val="00D84344"/>
    <w:rsid w:val="00D8552A"/>
    <w:rsid w:val="00D85792"/>
    <w:rsid w:val="00D858E7"/>
    <w:rsid w:val="00D85CDA"/>
    <w:rsid w:val="00D86A60"/>
    <w:rsid w:val="00D86BE3"/>
    <w:rsid w:val="00D873B0"/>
    <w:rsid w:val="00D87921"/>
    <w:rsid w:val="00D87949"/>
    <w:rsid w:val="00D87A2E"/>
    <w:rsid w:val="00D87C36"/>
    <w:rsid w:val="00D87C4C"/>
    <w:rsid w:val="00D90211"/>
    <w:rsid w:val="00D906E5"/>
    <w:rsid w:val="00D91060"/>
    <w:rsid w:val="00D92788"/>
    <w:rsid w:val="00D92A0F"/>
    <w:rsid w:val="00D92A93"/>
    <w:rsid w:val="00D93B42"/>
    <w:rsid w:val="00D93D12"/>
    <w:rsid w:val="00D93D44"/>
    <w:rsid w:val="00D93E1F"/>
    <w:rsid w:val="00D94024"/>
    <w:rsid w:val="00D94BEA"/>
    <w:rsid w:val="00D94CEA"/>
    <w:rsid w:val="00D95940"/>
    <w:rsid w:val="00D9609B"/>
    <w:rsid w:val="00D968E9"/>
    <w:rsid w:val="00D96D81"/>
    <w:rsid w:val="00D96EF7"/>
    <w:rsid w:val="00D96F86"/>
    <w:rsid w:val="00D97B89"/>
    <w:rsid w:val="00D97E9C"/>
    <w:rsid w:val="00DA00C7"/>
    <w:rsid w:val="00DA06B0"/>
    <w:rsid w:val="00DA088B"/>
    <w:rsid w:val="00DA0C48"/>
    <w:rsid w:val="00DA19E4"/>
    <w:rsid w:val="00DA2306"/>
    <w:rsid w:val="00DA234C"/>
    <w:rsid w:val="00DA3ABA"/>
    <w:rsid w:val="00DA3C08"/>
    <w:rsid w:val="00DA42E1"/>
    <w:rsid w:val="00DA4C2F"/>
    <w:rsid w:val="00DA5123"/>
    <w:rsid w:val="00DA5692"/>
    <w:rsid w:val="00DA6274"/>
    <w:rsid w:val="00DA6C1E"/>
    <w:rsid w:val="00DA747D"/>
    <w:rsid w:val="00DA7A04"/>
    <w:rsid w:val="00DA7C3F"/>
    <w:rsid w:val="00DB007B"/>
    <w:rsid w:val="00DB0584"/>
    <w:rsid w:val="00DB0E31"/>
    <w:rsid w:val="00DB0EB4"/>
    <w:rsid w:val="00DB0EFE"/>
    <w:rsid w:val="00DB25C0"/>
    <w:rsid w:val="00DB2F54"/>
    <w:rsid w:val="00DB31F1"/>
    <w:rsid w:val="00DB424D"/>
    <w:rsid w:val="00DB4ABE"/>
    <w:rsid w:val="00DB4DC0"/>
    <w:rsid w:val="00DB7169"/>
    <w:rsid w:val="00DB740B"/>
    <w:rsid w:val="00DB7B4B"/>
    <w:rsid w:val="00DC0790"/>
    <w:rsid w:val="00DC0FE3"/>
    <w:rsid w:val="00DC1215"/>
    <w:rsid w:val="00DC15EF"/>
    <w:rsid w:val="00DC1FE4"/>
    <w:rsid w:val="00DC2400"/>
    <w:rsid w:val="00DC286A"/>
    <w:rsid w:val="00DC294A"/>
    <w:rsid w:val="00DC29B9"/>
    <w:rsid w:val="00DC4030"/>
    <w:rsid w:val="00DC40F5"/>
    <w:rsid w:val="00DC4648"/>
    <w:rsid w:val="00DC4E2A"/>
    <w:rsid w:val="00DC5FC6"/>
    <w:rsid w:val="00DC624D"/>
    <w:rsid w:val="00DC6530"/>
    <w:rsid w:val="00DC6A44"/>
    <w:rsid w:val="00DC6A50"/>
    <w:rsid w:val="00DC72D0"/>
    <w:rsid w:val="00DC73F6"/>
    <w:rsid w:val="00DC7D0F"/>
    <w:rsid w:val="00DC7FFB"/>
    <w:rsid w:val="00DC7FFE"/>
    <w:rsid w:val="00DD0240"/>
    <w:rsid w:val="00DD02FC"/>
    <w:rsid w:val="00DD0611"/>
    <w:rsid w:val="00DD0CC3"/>
    <w:rsid w:val="00DD0F0C"/>
    <w:rsid w:val="00DD0F33"/>
    <w:rsid w:val="00DD15FC"/>
    <w:rsid w:val="00DD1D07"/>
    <w:rsid w:val="00DD1DF2"/>
    <w:rsid w:val="00DD212D"/>
    <w:rsid w:val="00DD21DC"/>
    <w:rsid w:val="00DD22F8"/>
    <w:rsid w:val="00DD2946"/>
    <w:rsid w:val="00DD32FD"/>
    <w:rsid w:val="00DD3581"/>
    <w:rsid w:val="00DD3995"/>
    <w:rsid w:val="00DD3AC7"/>
    <w:rsid w:val="00DD3D90"/>
    <w:rsid w:val="00DD415E"/>
    <w:rsid w:val="00DD4AD2"/>
    <w:rsid w:val="00DD5070"/>
    <w:rsid w:val="00DD5440"/>
    <w:rsid w:val="00DD6415"/>
    <w:rsid w:val="00DD6931"/>
    <w:rsid w:val="00DD6AEF"/>
    <w:rsid w:val="00DD785C"/>
    <w:rsid w:val="00DD7EA3"/>
    <w:rsid w:val="00DE020E"/>
    <w:rsid w:val="00DE069E"/>
    <w:rsid w:val="00DE0C27"/>
    <w:rsid w:val="00DE0E77"/>
    <w:rsid w:val="00DE1249"/>
    <w:rsid w:val="00DE13CE"/>
    <w:rsid w:val="00DE1995"/>
    <w:rsid w:val="00DE20FA"/>
    <w:rsid w:val="00DE302B"/>
    <w:rsid w:val="00DE3610"/>
    <w:rsid w:val="00DE36FC"/>
    <w:rsid w:val="00DE38EB"/>
    <w:rsid w:val="00DE4160"/>
    <w:rsid w:val="00DE4400"/>
    <w:rsid w:val="00DE4CD4"/>
    <w:rsid w:val="00DE4ED7"/>
    <w:rsid w:val="00DE554E"/>
    <w:rsid w:val="00DE5609"/>
    <w:rsid w:val="00DE6D17"/>
    <w:rsid w:val="00DE7046"/>
    <w:rsid w:val="00DE711B"/>
    <w:rsid w:val="00DE7B29"/>
    <w:rsid w:val="00DF0196"/>
    <w:rsid w:val="00DF0457"/>
    <w:rsid w:val="00DF4361"/>
    <w:rsid w:val="00DF4526"/>
    <w:rsid w:val="00DF5063"/>
    <w:rsid w:val="00DF5607"/>
    <w:rsid w:val="00DF5682"/>
    <w:rsid w:val="00DF58D4"/>
    <w:rsid w:val="00DF6001"/>
    <w:rsid w:val="00DF6FB5"/>
    <w:rsid w:val="00DF75A7"/>
    <w:rsid w:val="00DF7776"/>
    <w:rsid w:val="00DF7D96"/>
    <w:rsid w:val="00E00CF5"/>
    <w:rsid w:val="00E00E9F"/>
    <w:rsid w:val="00E00F1E"/>
    <w:rsid w:val="00E01241"/>
    <w:rsid w:val="00E020DD"/>
    <w:rsid w:val="00E02913"/>
    <w:rsid w:val="00E02D28"/>
    <w:rsid w:val="00E032A2"/>
    <w:rsid w:val="00E033EB"/>
    <w:rsid w:val="00E0353F"/>
    <w:rsid w:val="00E035C7"/>
    <w:rsid w:val="00E04264"/>
    <w:rsid w:val="00E04C0D"/>
    <w:rsid w:val="00E05592"/>
    <w:rsid w:val="00E0579E"/>
    <w:rsid w:val="00E0600C"/>
    <w:rsid w:val="00E06288"/>
    <w:rsid w:val="00E07077"/>
    <w:rsid w:val="00E073F6"/>
    <w:rsid w:val="00E07783"/>
    <w:rsid w:val="00E10C27"/>
    <w:rsid w:val="00E10DDB"/>
    <w:rsid w:val="00E10EF0"/>
    <w:rsid w:val="00E117E1"/>
    <w:rsid w:val="00E1274B"/>
    <w:rsid w:val="00E12D2D"/>
    <w:rsid w:val="00E138BA"/>
    <w:rsid w:val="00E140D9"/>
    <w:rsid w:val="00E1426C"/>
    <w:rsid w:val="00E14565"/>
    <w:rsid w:val="00E15220"/>
    <w:rsid w:val="00E15692"/>
    <w:rsid w:val="00E15D58"/>
    <w:rsid w:val="00E15F75"/>
    <w:rsid w:val="00E16476"/>
    <w:rsid w:val="00E1737A"/>
    <w:rsid w:val="00E17ADA"/>
    <w:rsid w:val="00E20934"/>
    <w:rsid w:val="00E20969"/>
    <w:rsid w:val="00E20AB7"/>
    <w:rsid w:val="00E20B2A"/>
    <w:rsid w:val="00E20B5C"/>
    <w:rsid w:val="00E20D13"/>
    <w:rsid w:val="00E21346"/>
    <w:rsid w:val="00E21614"/>
    <w:rsid w:val="00E2191D"/>
    <w:rsid w:val="00E21BA8"/>
    <w:rsid w:val="00E21CF2"/>
    <w:rsid w:val="00E22993"/>
    <w:rsid w:val="00E2423B"/>
    <w:rsid w:val="00E252C9"/>
    <w:rsid w:val="00E25789"/>
    <w:rsid w:val="00E25B12"/>
    <w:rsid w:val="00E26645"/>
    <w:rsid w:val="00E26BC5"/>
    <w:rsid w:val="00E27340"/>
    <w:rsid w:val="00E27681"/>
    <w:rsid w:val="00E3062A"/>
    <w:rsid w:val="00E30C31"/>
    <w:rsid w:val="00E3282B"/>
    <w:rsid w:val="00E3282F"/>
    <w:rsid w:val="00E32B38"/>
    <w:rsid w:val="00E32BCF"/>
    <w:rsid w:val="00E32DFC"/>
    <w:rsid w:val="00E332F4"/>
    <w:rsid w:val="00E33A58"/>
    <w:rsid w:val="00E33EB3"/>
    <w:rsid w:val="00E34076"/>
    <w:rsid w:val="00E35AEC"/>
    <w:rsid w:val="00E35B16"/>
    <w:rsid w:val="00E35FDC"/>
    <w:rsid w:val="00E3730C"/>
    <w:rsid w:val="00E37A7F"/>
    <w:rsid w:val="00E37AEE"/>
    <w:rsid w:val="00E400D4"/>
    <w:rsid w:val="00E4075A"/>
    <w:rsid w:val="00E409A7"/>
    <w:rsid w:val="00E4133E"/>
    <w:rsid w:val="00E4164B"/>
    <w:rsid w:val="00E4173C"/>
    <w:rsid w:val="00E43284"/>
    <w:rsid w:val="00E44474"/>
    <w:rsid w:val="00E44D88"/>
    <w:rsid w:val="00E45298"/>
    <w:rsid w:val="00E45646"/>
    <w:rsid w:val="00E46B2D"/>
    <w:rsid w:val="00E474D8"/>
    <w:rsid w:val="00E50117"/>
    <w:rsid w:val="00E50179"/>
    <w:rsid w:val="00E505F7"/>
    <w:rsid w:val="00E50894"/>
    <w:rsid w:val="00E50B25"/>
    <w:rsid w:val="00E50DBE"/>
    <w:rsid w:val="00E50F31"/>
    <w:rsid w:val="00E51160"/>
    <w:rsid w:val="00E51782"/>
    <w:rsid w:val="00E51A27"/>
    <w:rsid w:val="00E51D65"/>
    <w:rsid w:val="00E51D82"/>
    <w:rsid w:val="00E52136"/>
    <w:rsid w:val="00E52217"/>
    <w:rsid w:val="00E52A73"/>
    <w:rsid w:val="00E52F90"/>
    <w:rsid w:val="00E5328A"/>
    <w:rsid w:val="00E536AC"/>
    <w:rsid w:val="00E5457E"/>
    <w:rsid w:val="00E54F69"/>
    <w:rsid w:val="00E55265"/>
    <w:rsid w:val="00E55865"/>
    <w:rsid w:val="00E55EA5"/>
    <w:rsid w:val="00E55F5A"/>
    <w:rsid w:val="00E56B1A"/>
    <w:rsid w:val="00E56F08"/>
    <w:rsid w:val="00E5715E"/>
    <w:rsid w:val="00E5765A"/>
    <w:rsid w:val="00E57747"/>
    <w:rsid w:val="00E57C1F"/>
    <w:rsid w:val="00E61704"/>
    <w:rsid w:val="00E62225"/>
    <w:rsid w:val="00E62CBD"/>
    <w:rsid w:val="00E63441"/>
    <w:rsid w:val="00E63893"/>
    <w:rsid w:val="00E64132"/>
    <w:rsid w:val="00E6455D"/>
    <w:rsid w:val="00E64F53"/>
    <w:rsid w:val="00E65855"/>
    <w:rsid w:val="00E664A2"/>
    <w:rsid w:val="00E66902"/>
    <w:rsid w:val="00E677B9"/>
    <w:rsid w:val="00E707AB"/>
    <w:rsid w:val="00E710C3"/>
    <w:rsid w:val="00E71465"/>
    <w:rsid w:val="00E715E2"/>
    <w:rsid w:val="00E71AFF"/>
    <w:rsid w:val="00E730B5"/>
    <w:rsid w:val="00E739D4"/>
    <w:rsid w:val="00E73E92"/>
    <w:rsid w:val="00E74F77"/>
    <w:rsid w:val="00E75180"/>
    <w:rsid w:val="00E753B4"/>
    <w:rsid w:val="00E7619D"/>
    <w:rsid w:val="00E76481"/>
    <w:rsid w:val="00E808AE"/>
    <w:rsid w:val="00E80F5A"/>
    <w:rsid w:val="00E80FC6"/>
    <w:rsid w:val="00E8130B"/>
    <w:rsid w:val="00E813DB"/>
    <w:rsid w:val="00E81A23"/>
    <w:rsid w:val="00E82DC4"/>
    <w:rsid w:val="00E8337D"/>
    <w:rsid w:val="00E841C4"/>
    <w:rsid w:val="00E842F9"/>
    <w:rsid w:val="00E84630"/>
    <w:rsid w:val="00E84A0D"/>
    <w:rsid w:val="00E85395"/>
    <w:rsid w:val="00E8558E"/>
    <w:rsid w:val="00E85685"/>
    <w:rsid w:val="00E86211"/>
    <w:rsid w:val="00E865D6"/>
    <w:rsid w:val="00E86642"/>
    <w:rsid w:val="00E86D28"/>
    <w:rsid w:val="00E86D8A"/>
    <w:rsid w:val="00E8752C"/>
    <w:rsid w:val="00E876AC"/>
    <w:rsid w:val="00E87DA5"/>
    <w:rsid w:val="00E900E7"/>
    <w:rsid w:val="00E904C3"/>
    <w:rsid w:val="00E905B8"/>
    <w:rsid w:val="00E90ECA"/>
    <w:rsid w:val="00E912A1"/>
    <w:rsid w:val="00E915C2"/>
    <w:rsid w:val="00E91665"/>
    <w:rsid w:val="00E92FCC"/>
    <w:rsid w:val="00E9328F"/>
    <w:rsid w:val="00E934DA"/>
    <w:rsid w:val="00E93709"/>
    <w:rsid w:val="00E94032"/>
    <w:rsid w:val="00E9408A"/>
    <w:rsid w:val="00E94831"/>
    <w:rsid w:val="00E9530C"/>
    <w:rsid w:val="00E95633"/>
    <w:rsid w:val="00E95AC2"/>
    <w:rsid w:val="00E9641E"/>
    <w:rsid w:val="00E9646B"/>
    <w:rsid w:val="00E96AF1"/>
    <w:rsid w:val="00E972C4"/>
    <w:rsid w:val="00E97403"/>
    <w:rsid w:val="00EA063B"/>
    <w:rsid w:val="00EA1772"/>
    <w:rsid w:val="00EA1B7F"/>
    <w:rsid w:val="00EA29F6"/>
    <w:rsid w:val="00EA3009"/>
    <w:rsid w:val="00EA3D11"/>
    <w:rsid w:val="00EA55B5"/>
    <w:rsid w:val="00EA584A"/>
    <w:rsid w:val="00EA6A7B"/>
    <w:rsid w:val="00EB01B2"/>
    <w:rsid w:val="00EB056A"/>
    <w:rsid w:val="00EB126F"/>
    <w:rsid w:val="00EB12AB"/>
    <w:rsid w:val="00EB2771"/>
    <w:rsid w:val="00EB2F0E"/>
    <w:rsid w:val="00EB2F4B"/>
    <w:rsid w:val="00EB310E"/>
    <w:rsid w:val="00EB3327"/>
    <w:rsid w:val="00EB45D8"/>
    <w:rsid w:val="00EB4BF0"/>
    <w:rsid w:val="00EB6717"/>
    <w:rsid w:val="00EB6893"/>
    <w:rsid w:val="00EB7AAC"/>
    <w:rsid w:val="00EB7D80"/>
    <w:rsid w:val="00EC05A7"/>
    <w:rsid w:val="00EC0A40"/>
    <w:rsid w:val="00EC0BE6"/>
    <w:rsid w:val="00EC144D"/>
    <w:rsid w:val="00EC28EB"/>
    <w:rsid w:val="00EC2F27"/>
    <w:rsid w:val="00EC30B9"/>
    <w:rsid w:val="00EC4DB3"/>
    <w:rsid w:val="00EC5339"/>
    <w:rsid w:val="00EC59E9"/>
    <w:rsid w:val="00EC5A54"/>
    <w:rsid w:val="00EC673B"/>
    <w:rsid w:val="00EC6B69"/>
    <w:rsid w:val="00EC6E36"/>
    <w:rsid w:val="00EC7318"/>
    <w:rsid w:val="00EC7A19"/>
    <w:rsid w:val="00EC7BD0"/>
    <w:rsid w:val="00ED0097"/>
    <w:rsid w:val="00ED082B"/>
    <w:rsid w:val="00ED0A3C"/>
    <w:rsid w:val="00ED0F9A"/>
    <w:rsid w:val="00ED108B"/>
    <w:rsid w:val="00ED1520"/>
    <w:rsid w:val="00ED152E"/>
    <w:rsid w:val="00ED18BB"/>
    <w:rsid w:val="00ED34C9"/>
    <w:rsid w:val="00ED3D43"/>
    <w:rsid w:val="00ED48C5"/>
    <w:rsid w:val="00ED6157"/>
    <w:rsid w:val="00ED63C8"/>
    <w:rsid w:val="00ED66BC"/>
    <w:rsid w:val="00ED70E2"/>
    <w:rsid w:val="00ED79C0"/>
    <w:rsid w:val="00ED7B51"/>
    <w:rsid w:val="00ED7B84"/>
    <w:rsid w:val="00EE0745"/>
    <w:rsid w:val="00EE1B63"/>
    <w:rsid w:val="00EE2FD1"/>
    <w:rsid w:val="00EE34FF"/>
    <w:rsid w:val="00EE4946"/>
    <w:rsid w:val="00EE5497"/>
    <w:rsid w:val="00EE705D"/>
    <w:rsid w:val="00EE70A7"/>
    <w:rsid w:val="00EE7574"/>
    <w:rsid w:val="00EE7673"/>
    <w:rsid w:val="00EE79E9"/>
    <w:rsid w:val="00EE7A32"/>
    <w:rsid w:val="00EE7C9B"/>
    <w:rsid w:val="00EE7E24"/>
    <w:rsid w:val="00EF0DC8"/>
    <w:rsid w:val="00EF173F"/>
    <w:rsid w:val="00EF1F59"/>
    <w:rsid w:val="00EF25A2"/>
    <w:rsid w:val="00EF2717"/>
    <w:rsid w:val="00EF28F3"/>
    <w:rsid w:val="00EF2B74"/>
    <w:rsid w:val="00EF2BEA"/>
    <w:rsid w:val="00EF34BB"/>
    <w:rsid w:val="00EF3E3B"/>
    <w:rsid w:val="00EF406D"/>
    <w:rsid w:val="00EF5153"/>
    <w:rsid w:val="00EF5458"/>
    <w:rsid w:val="00EF5ECB"/>
    <w:rsid w:val="00EF62A6"/>
    <w:rsid w:val="00EF6673"/>
    <w:rsid w:val="00EF6882"/>
    <w:rsid w:val="00EF6CAE"/>
    <w:rsid w:val="00EF732C"/>
    <w:rsid w:val="00EF7D31"/>
    <w:rsid w:val="00EF7E72"/>
    <w:rsid w:val="00F00311"/>
    <w:rsid w:val="00F00369"/>
    <w:rsid w:val="00F00A18"/>
    <w:rsid w:val="00F00BA7"/>
    <w:rsid w:val="00F00D1D"/>
    <w:rsid w:val="00F01542"/>
    <w:rsid w:val="00F0169F"/>
    <w:rsid w:val="00F028B2"/>
    <w:rsid w:val="00F02A91"/>
    <w:rsid w:val="00F02BE3"/>
    <w:rsid w:val="00F02F95"/>
    <w:rsid w:val="00F03275"/>
    <w:rsid w:val="00F03346"/>
    <w:rsid w:val="00F0409A"/>
    <w:rsid w:val="00F04A5E"/>
    <w:rsid w:val="00F04DE2"/>
    <w:rsid w:val="00F04E21"/>
    <w:rsid w:val="00F05282"/>
    <w:rsid w:val="00F055A5"/>
    <w:rsid w:val="00F0597C"/>
    <w:rsid w:val="00F0710E"/>
    <w:rsid w:val="00F071FD"/>
    <w:rsid w:val="00F0746A"/>
    <w:rsid w:val="00F07D0D"/>
    <w:rsid w:val="00F10843"/>
    <w:rsid w:val="00F10A31"/>
    <w:rsid w:val="00F10D0B"/>
    <w:rsid w:val="00F10D21"/>
    <w:rsid w:val="00F10D36"/>
    <w:rsid w:val="00F10DEC"/>
    <w:rsid w:val="00F123AF"/>
    <w:rsid w:val="00F123B5"/>
    <w:rsid w:val="00F133A9"/>
    <w:rsid w:val="00F138D0"/>
    <w:rsid w:val="00F13E9A"/>
    <w:rsid w:val="00F14090"/>
    <w:rsid w:val="00F1443C"/>
    <w:rsid w:val="00F14CB1"/>
    <w:rsid w:val="00F1508E"/>
    <w:rsid w:val="00F154AE"/>
    <w:rsid w:val="00F15911"/>
    <w:rsid w:val="00F163B2"/>
    <w:rsid w:val="00F1689A"/>
    <w:rsid w:val="00F17052"/>
    <w:rsid w:val="00F1748E"/>
    <w:rsid w:val="00F17DDC"/>
    <w:rsid w:val="00F204A5"/>
    <w:rsid w:val="00F204F7"/>
    <w:rsid w:val="00F20D92"/>
    <w:rsid w:val="00F216E8"/>
    <w:rsid w:val="00F21B92"/>
    <w:rsid w:val="00F21DB5"/>
    <w:rsid w:val="00F21EB7"/>
    <w:rsid w:val="00F21EB9"/>
    <w:rsid w:val="00F22A69"/>
    <w:rsid w:val="00F22B76"/>
    <w:rsid w:val="00F22FFB"/>
    <w:rsid w:val="00F2313D"/>
    <w:rsid w:val="00F23150"/>
    <w:rsid w:val="00F234C6"/>
    <w:rsid w:val="00F23819"/>
    <w:rsid w:val="00F2439D"/>
    <w:rsid w:val="00F24AAD"/>
    <w:rsid w:val="00F24D38"/>
    <w:rsid w:val="00F24DC4"/>
    <w:rsid w:val="00F25163"/>
    <w:rsid w:val="00F252A8"/>
    <w:rsid w:val="00F25934"/>
    <w:rsid w:val="00F26060"/>
    <w:rsid w:val="00F26A0E"/>
    <w:rsid w:val="00F27513"/>
    <w:rsid w:val="00F27CE2"/>
    <w:rsid w:val="00F27F46"/>
    <w:rsid w:val="00F3017D"/>
    <w:rsid w:val="00F30B9D"/>
    <w:rsid w:val="00F30BA4"/>
    <w:rsid w:val="00F30D91"/>
    <w:rsid w:val="00F30F1B"/>
    <w:rsid w:val="00F3105E"/>
    <w:rsid w:val="00F31825"/>
    <w:rsid w:val="00F3244D"/>
    <w:rsid w:val="00F338B3"/>
    <w:rsid w:val="00F33D7D"/>
    <w:rsid w:val="00F34024"/>
    <w:rsid w:val="00F34384"/>
    <w:rsid w:val="00F34975"/>
    <w:rsid w:val="00F34AF5"/>
    <w:rsid w:val="00F35230"/>
    <w:rsid w:val="00F35E97"/>
    <w:rsid w:val="00F36802"/>
    <w:rsid w:val="00F3718D"/>
    <w:rsid w:val="00F4041C"/>
    <w:rsid w:val="00F40734"/>
    <w:rsid w:val="00F4083F"/>
    <w:rsid w:val="00F40E01"/>
    <w:rsid w:val="00F41353"/>
    <w:rsid w:val="00F41AB5"/>
    <w:rsid w:val="00F41CC1"/>
    <w:rsid w:val="00F42332"/>
    <w:rsid w:val="00F42543"/>
    <w:rsid w:val="00F426DB"/>
    <w:rsid w:val="00F427BF"/>
    <w:rsid w:val="00F42C22"/>
    <w:rsid w:val="00F44746"/>
    <w:rsid w:val="00F451F6"/>
    <w:rsid w:val="00F4570C"/>
    <w:rsid w:val="00F4595F"/>
    <w:rsid w:val="00F45B5E"/>
    <w:rsid w:val="00F47193"/>
    <w:rsid w:val="00F47884"/>
    <w:rsid w:val="00F50348"/>
    <w:rsid w:val="00F5034C"/>
    <w:rsid w:val="00F5078D"/>
    <w:rsid w:val="00F50D8A"/>
    <w:rsid w:val="00F51091"/>
    <w:rsid w:val="00F510FC"/>
    <w:rsid w:val="00F52CCD"/>
    <w:rsid w:val="00F533DB"/>
    <w:rsid w:val="00F53581"/>
    <w:rsid w:val="00F535D1"/>
    <w:rsid w:val="00F537E3"/>
    <w:rsid w:val="00F53941"/>
    <w:rsid w:val="00F53FC7"/>
    <w:rsid w:val="00F54D1E"/>
    <w:rsid w:val="00F567E3"/>
    <w:rsid w:val="00F56AC7"/>
    <w:rsid w:val="00F56FD9"/>
    <w:rsid w:val="00F5728B"/>
    <w:rsid w:val="00F57339"/>
    <w:rsid w:val="00F57584"/>
    <w:rsid w:val="00F5780A"/>
    <w:rsid w:val="00F57B78"/>
    <w:rsid w:val="00F57CB9"/>
    <w:rsid w:val="00F6037A"/>
    <w:rsid w:val="00F60770"/>
    <w:rsid w:val="00F619FB"/>
    <w:rsid w:val="00F61A84"/>
    <w:rsid w:val="00F61DD2"/>
    <w:rsid w:val="00F61E6B"/>
    <w:rsid w:val="00F61EB6"/>
    <w:rsid w:val="00F626E9"/>
    <w:rsid w:val="00F62748"/>
    <w:rsid w:val="00F63209"/>
    <w:rsid w:val="00F63430"/>
    <w:rsid w:val="00F64500"/>
    <w:rsid w:val="00F645E6"/>
    <w:rsid w:val="00F649B6"/>
    <w:rsid w:val="00F64E57"/>
    <w:rsid w:val="00F64F63"/>
    <w:rsid w:val="00F654C8"/>
    <w:rsid w:val="00F655CA"/>
    <w:rsid w:val="00F66F93"/>
    <w:rsid w:val="00F6780E"/>
    <w:rsid w:val="00F7026A"/>
    <w:rsid w:val="00F714D0"/>
    <w:rsid w:val="00F7265A"/>
    <w:rsid w:val="00F72AA8"/>
    <w:rsid w:val="00F72CB1"/>
    <w:rsid w:val="00F73364"/>
    <w:rsid w:val="00F73DA3"/>
    <w:rsid w:val="00F73E63"/>
    <w:rsid w:val="00F74660"/>
    <w:rsid w:val="00F74F89"/>
    <w:rsid w:val="00F75544"/>
    <w:rsid w:val="00F7674D"/>
    <w:rsid w:val="00F767B7"/>
    <w:rsid w:val="00F77567"/>
    <w:rsid w:val="00F80440"/>
    <w:rsid w:val="00F81BCD"/>
    <w:rsid w:val="00F822C6"/>
    <w:rsid w:val="00F82765"/>
    <w:rsid w:val="00F83E0A"/>
    <w:rsid w:val="00F85484"/>
    <w:rsid w:val="00F85DA4"/>
    <w:rsid w:val="00F86156"/>
    <w:rsid w:val="00F8619B"/>
    <w:rsid w:val="00F86629"/>
    <w:rsid w:val="00F86798"/>
    <w:rsid w:val="00F9010B"/>
    <w:rsid w:val="00F90280"/>
    <w:rsid w:val="00F90BD1"/>
    <w:rsid w:val="00F9118D"/>
    <w:rsid w:val="00F92700"/>
    <w:rsid w:val="00F92793"/>
    <w:rsid w:val="00F92AB2"/>
    <w:rsid w:val="00F93111"/>
    <w:rsid w:val="00F9314D"/>
    <w:rsid w:val="00F93188"/>
    <w:rsid w:val="00F933A8"/>
    <w:rsid w:val="00F935D4"/>
    <w:rsid w:val="00F938F1"/>
    <w:rsid w:val="00F93C65"/>
    <w:rsid w:val="00F93EE3"/>
    <w:rsid w:val="00F9431A"/>
    <w:rsid w:val="00F94766"/>
    <w:rsid w:val="00F94C8A"/>
    <w:rsid w:val="00F95060"/>
    <w:rsid w:val="00F956A2"/>
    <w:rsid w:val="00F95B5D"/>
    <w:rsid w:val="00F95D39"/>
    <w:rsid w:val="00F96089"/>
    <w:rsid w:val="00F963B3"/>
    <w:rsid w:val="00F97AE1"/>
    <w:rsid w:val="00FA0211"/>
    <w:rsid w:val="00FA06A3"/>
    <w:rsid w:val="00FA073A"/>
    <w:rsid w:val="00FA0DD0"/>
    <w:rsid w:val="00FA1958"/>
    <w:rsid w:val="00FA22C0"/>
    <w:rsid w:val="00FA2E05"/>
    <w:rsid w:val="00FA2E18"/>
    <w:rsid w:val="00FA2F4D"/>
    <w:rsid w:val="00FA3180"/>
    <w:rsid w:val="00FA35D4"/>
    <w:rsid w:val="00FA3AA0"/>
    <w:rsid w:val="00FA3C20"/>
    <w:rsid w:val="00FA4538"/>
    <w:rsid w:val="00FA4B21"/>
    <w:rsid w:val="00FA5147"/>
    <w:rsid w:val="00FA530C"/>
    <w:rsid w:val="00FA63EA"/>
    <w:rsid w:val="00FA6404"/>
    <w:rsid w:val="00FA7DCB"/>
    <w:rsid w:val="00FB1475"/>
    <w:rsid w:val="00FB1650"/>
    <w:rsid w:val="00FB1ABF"/>
    <w:rsid w:val="00FB243D"/>
    <w:rsid w:val="00FB25CD"/>
    <w:rsid w:val="00FB27C1"/>
    <w:rsid w:val="00FB2CC1"/>
    <w:rsid w:val="00FB2D3D"/>
    <w:rsid w:val="00FB30F2"/>
    <w:rsid w:val="00FB5282"/>
    <w:rsid w:val="00FB5650"/>
    <w:rsid w:val="00FB5667"/>
    <w:rsid w:val="00FB5DCE"/>
    <w:rsid w:val="00FB5EE5"/>
    <w:rsid w:val="00FB6027"/>
    <w:rsid w:val="00FB617C"/>
    <w:rsid w:val="00FB6E3D"/>
    <w:rsid w:val="00FB6F29"/>
    <w:rsid w:val="00FB6FB7"/>
    <w:rsid w:val="00FB7361"/>
    <w:rsid w:val="00FB767E"/>
    <w:rsid w:val="00FB7D25"/>
    <w:rsid w:val="00FC063C"/>
    <w:rsid w:val="00FC0B9B"/>
    <w:rsid w:val="00FC0BD0"/>
    <w:rsid w:val="00FC0C5D"/>
    <w:rsid w:val="00FC0F39"/>
    <w:rsid w:val="00FC0FF3"/>
    <w:rsid w:val="00FC102A"/>
    <w:rsid w:val="00FC1A7C"/>
    <w:rsid w:val="00FC1FA4"/>
    <w:rsid w:val="00FC26C3"/>
    <w:rsid w:val="00FC351C"/>
    <w:rsid w:val="00FC36F8"/>
    <w:rsid w:val="00FC3E30"/>
    <w:rsid w:val="00FC4687"/>
    <w:rsid w:val="00FC4D5C"/>
    <w:rsid w:val="00FC4F71"/>
    <w:rsid w:val="00FC5359"/>
    <w:rsid w:val="00FC5E82"/>
    <w:rsid w:val="00FC6AC4"/>
    <w:rsid w:val="00FC7CBC"/>
    <w:rsid w:val="00FD0E3E"/>
    <w:rsid w:val="00FD0F14"/>
    <w:rsid w:val="00FD0F8D"/>
    <w:rsid w:val="00FD157E"/>
    <w:rsid w:val="00FD15E7"/>
    <w:rsid w:val="00FD1B81"/>
    <w:rsid w:val="00FD20D8"/>
    <w:rsid w:val="00FD33C3"/>
    <w:rsid w:val="00FD3F1F"/>
    <w:rsid w:val="00FD45B2"/>
    <w:rsid w:val="00FD46D0"/>
    <w:rsid w:val="00FD470F"/>
    <w:rsid w:val="00FD5301"/>
    <w:rsid w:val="00FD5AC9"/>
    <w:rsid w:val="00FD5D46"/>
    <w:rsid w:val="00FD6B0B"/>
    <w:rsid w:val="00FD6F84"/>
    <w:rsid w:val="00FD7880"/>
    <w:rsid w:val="00FE0494"/>
    <w:rsid w:val="00FE056B"/>
    <w:rsid w:val="00FE1927"/>
    <w:rsid w:val="00FE1DBD"/>
    <w:rsid w:val="00FE208E"/>
    <w:rsid w:val="00FE20D4"/>
    <w:rsid w:val="00FE2272"/>
    <w:rsid w:val="00FE24CA"/>
    <w:rsid w:val="00FE31C0"/>
    <w:rsid w:val="00FE37C3"/>
    <w:rsid w:val="00FE3BCF"/>
    <w:rsid w:val="00FE3E7C"/>
    <w:rsid w:val="00FE49BE"/>
    <w:rsid w:val="00FE4D60"/>
    <w:rsid w:val="00FE50B1"/>
    <w:rsid w:val="00FE50C7"/>
    <w:rsid w:val="00FE67E9"/>
    <w:rsid w:val="00FE700F"/>
    <w:rsid w:val="00FE77B4"/>
    <w:rsid w:val="00FE7CE7"/>
    <w:rsid w:val="00FF0532"/>
    <w:rsid w:val="00FF0A76"/>
    <w:rsid w:val="00FF0D98"/>
    <w:rsid w:val="00FF1087"/>
    <w:rsid w:val="00FF11A8"/>
    <w:rsid w:val="00FF1E7A"/>
    <w:rsid w:val="00FF289B"/>
    <w:rsid w:val="00FF2DAE"/>
    <w:rsid w:val="00FF3098"/>
    <w:rsid w:val="00FF4119"/>
    <w:rsid w:val="00FF4DE8"/>
    <w:rsid w:val="00FF530C"/>
    <w:rsid w:val="00FF57A3"/>
    <w:rsid w:val="00FF5C41"/>
    <w:rsid w:val="00FF5DE5"/>
    <w:rsid w:val="00FF67B9"/>
    <w:rsid w:val="00FF723E"/>
    <w:rsid w:val="00FF7282"/>
    <w:rsid w:val="00FF72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94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0C95"/>
    <w:pPr>
      <w:keepNext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820C95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rsid w:val="00B652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Cell">
    <w:name w:val="ConsPlusCell"/>
    <w:rsid w:val="00B652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B652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Page">
    <w:name w:val="ConsPlusTitlePage"/>
    <w:rsid w:val="00B652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B6523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B6523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0C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820C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B5C4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B5C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B5C4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B5C4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alloon Text"/>
    <w:basedOn w:val="a"/>
    <w:link w:val="a8"/>
    <w:uiPriority w:val="99"/>
    <w:unhideWhenUsed/>
    <w:rsid w:val="0090597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rsid w:val="00905972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037454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a">
    <w:name w:val="Table Grid"/>
    <w:basedOn w:val="a1"/>
    <w:uiPriority w:val="59"/>
    <w:rsid w:val="00161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bsatz-Standardschriftart">
    <w:name w:val="Absatz-Standardschriftart"/>
    <w:rsid w:val="006C65C6"/>
  </w:style>
  <w:style w:type="character" w:customStyle="1" w:styleId="WW8Num2z0">
    <w:name w:val="WW8Num2z0"/>
    <w:rsid w:val="006C65C6"/>
    <w:rPr>
      <w:rFonts w:ascii="Symbol" w:hAnsi="Symbol" w:cs="OpenSymbol"/>
    </w:rPr>
  </w:style>
  <w:style w:type="character" w:customStyle="1" w:styleId="WW8Num3z0">
    <w:name w:val="WW8Num3z0"/>
    <w:rsid w:val="006C65C6"/>
    <w:rPr>
      <w:rFonts w:ascii="Symbol" w:hAnsi="Symbol" w:cs="OpenSymbol"/>
    </w:rPr>
  </w:style>
  <w:style w:type="character" w:customStyle="1" w:styleId="WW8Num4z0">
    <w:name w:val="WW8Num4z0"/>
    <w:rsid w:val="006C65C6"/>
    <w:rPr>
      <w:rFonts w:ascii="Symbol" w:hAnsi="Symbol" w:cs="OpenSymbol"/>
    </w:rPr>
  </w:style>
  <w:style w:type="character" w:customStyle="1" w:styleId="WW8Num5z0">
    <w:name w:val="WW8Num5z0"/>
    <w:rsid w:val="006C65C6"/>
    <w:rPr>
      <w:rFonts w:ascii="Symbol" w:hAnsi="Symbol" w:cs="OpenSymbol"/>
    </w:rPr>
  </w:style>
  <w:style w:type="character" w:customStyle="1" w:styleId="3">
    <w:name w:val="Основной шрифт абзаца3"/>
    <w:rsid w:val="006C65C6"/>
  </w:style>
  <w:style w:type="character" w:customStyle="1" w:styleId="21">
    <w:name w:val="Основной шрифт абзаца2"/>
    <w:rsid w:val="006C65C6"/>
  </w:style>
  <w:style w:type="character" w:customStyle="1" w:styleId="WW-Absatz-Standardschriftart">
    <w:name w:val="WW-Absatz-Standardschriftart"/>
    <w:rsid w:val="006C65C6"/>
  </w:style>
  <w:style w:type="character" w:customStyle="1" w:styleId="11">
    <w:name w:val="Основной шрифт абзаца1"/>
    <w:rsid w:val="006C65C6"/>
  </w:style>
  <w:style w:type="character" w:customStyle="1" w:styleId="ab">
    <w:name w:val="Текст Знак"/>
    <w:rsid w:val="006C65C6"/>
    <w:rPr>
      <w:rFonts w:ascii="Courier New" w:hAnsi="Courier New"/>
    </w:rPr>
  </w:style>
  <w:style w:type="character" w:customStyle="1" w:styleId="ac">
    <w:name w:val="Основной текст Знак"/>
    <w:rsid w:val="006C65C6"/>
    <w:rPr>
      <w:rFonts w:ascii="Calibri" w:eastAsia="Times New Roman" w:hAnsi="Calibri" w:cs="Times New Roman"/>
      <w:sz w:val="22"/>
      <w:szCs w:val="22"/>
    </w:rPr>
  </w:style>
  <w:style w:type="character" w:styleId="ad">
    <w:name w:val="Hyperlink"/>
    <w:uiPriority w:val="99"/>
    <w:rsid w:val="006C65C6"/>
    <w:rPr>
      <w:color w:val="0000FF"/>
      <w:u w:val="single"/>
    </w:rPr>
  </w:style>
  <w:style w:type="character" w:customStyle="1" w:styleId="WW8Num4z2">
    <w:name w:val="WW8Num4z2"/>
    <w:rsid w:val="006C65C6"/>
    <w:rPr>
      <w:rFonts w:ascii="Times New Roman" w:hAnsi="Times New Roman" w:cs="Times New Roman"/>
      <w:b w:val="0"/>
      <w:bCs w:val="0"/>
    </w:rPr>
  </w:style>
  <w:style w:type="character" w:customStyle="1" w:styleId="ae">
    <w:name w:val="Маркеры списка"/>
    <w:rsid w:val="006C65C6"/>
    <w:rPr>
      <w:rFonts w:ascii="OpenSymbol" w:eastAsia="OpenSymbol" w:hAnsi="OpenSymbol" w:cs="OpenSymbol"/>
    </w:rPr>
  </w:style>
  <w:style w:type="character" w:customStyle="1" w:styleId="af">
    <w:name w:val="Символ нумерации"/>
    <w:rsid w:val="006C65C6"/>
  </w:style>
  <w:style w:type="paragraph" w:customStyle="1" w:styleId="af0">
    <w:name w:val="Заголовок"/>
    <w:basedOn w:val="a"/>
    <w:next w:val="af1"/>
    <w:rsid w:val="006C65C6"/>
    <w:pPr>
      <w:keepNext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SimSun" w:hAnsi="Arial" w:cs="Mangal"/>
      <w:szCs w:val="28"/>
      <w:lang w:eastAsia="ar-SA"/>
    </w:rPr>
  </w:style>
  <w:style w:type="paragraph" w:styleId="af1">
    <w:name w:val="Body Text"/>
    <w:basedOn w:val="a"/>
    <w:link w:val="12"/>
    <w:rsid w:val="006C65C6"/>
    <w:pPr>
      <w:suppressAutoHyphens/>
      <w:overflowPunct/>
      <w:autoSpaceDE/>
      <w:autoSpaceDN/>
      <w:adjustRightInd/>
      <w:spacing w:after="120" w:line="276" w:lineRule="auto"/>
      <w:textAlignment w:val="auto"/>
    </w:pPr>
    <w:rPr>
      <w:rFonts w:ascii="Calibri" w:hAnsi="Calibri"/>
      <w:sz w:val="22"/>
      <w:szCs w:val="22"/>
      <w:lang w:eastAsia="ar-SA"/>
    </w:rPr>
  </w:style>
  <w:style w:type="character" w:customStyle="1" w:styleId="12">
    <w:name w:val="Основной текст Знак1"/>
    <w:basedOn w:val="a0"/>
    <w:link w:val="af1"/>
    <w:rsid w:val="006C65C6"/>
    <w:rPr>
      <w:rFonts w:ascii="Calibri" w:eastAsia="Times New Roman" w:hAnsi="Calibri" w:cs="Times New Roman"/>
      <w:lang w:eastAsia="ar-SA"/>
    </w:rPr>
  </w:style>
  <w:style w:type="paragraph" w:styleId="af2">
    <w:name w:val="List"/>
    <w:basedOn w:val="af1"/>
    <w:rsid w:val="006C65C6"/>
    <w:rPr>
      <w:rFonts w:cs="Mangal"/>
    </w:rPr>
  </w:style>
  <w:style w:type="paragraph" w:customStyle="1" w:styleId="30">
    <w:name w:val="Название3"/>
    <w:basedOn w:val="a"/>
    <w:rsid w:val="006C65C6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cs="Mangal"/>
      <w:i/>
      <w:iCs/>
      <w:sz w:val="24"/>
      <w:szCs w:val="24"/>
      <w:lang w:eastAsia="ar-SA"/>
    </w:rPr>
  </w:style>
  <w:style w:type="paragraph" w:customStyle="1" w:styleId="31">
    <w:name w:val="Указатель3"/>
    <w:basedOn w:val="a"/>
    <w:rsid w:val="006C65C6"/>
    <w:pPr>
      <w:suppressLineNumbers/>
      <w:suppressAutoHyphens/>
      <w:overflowPunct/>
      <w:autoSpaceDE/>
      <w:autoSpaceDN/>
      <w:adjustRightInd/>
      <w:textAlignment w:val="auto"/>
    </w:pPr>
    <w:rPr>
      <w:rFonts w:cs="Mangal"/>
      <w:sz w:val="24"/>
      <w:szCs w:val="24"/>
      <w:lang w:eastAsia="ar-SA"/>
    </w:rPr>
  </w:style>
  <w:style w:type="paragraph" w:customStyle="1" w:styleId="22">
    <w:name w:val="Название2"/>
    <w:basedOn w:val="a"/>
    <w:rsid w:val="006C65C6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cs="Mangal"/>
      <w:i/>
      <w:iCs/>
      <w:sz w:val="24"/>
      <w:szCs w:val="24"/>
      <w:lang w:eastAsia="ar-SA"/>
    </w:rPr>
  </w:style>
  <w:style w:type="paragraph" w:customStyle="1" w:styleId="23">
    <w:name w:val="Указатель2"/>
    <w:basedOn w:val="a"/>
    <w:rsid w:val="006C65C6"/>
    <w:pPr>
      <w:suppressLineNumbers/>
      <w:suppressAutoHyphens/>
      <w:overflowPunct/>
      <w:autoSpaceDE/>
      <w:autoSpaceDN/>
      <w:adjustRightInd/>
      <w:textAlignment w:val="auto"/>
    </w:pPr>
    <w:rPr>
      <w:rFonts w:cs="Mangal"/>
      <w:sz w:val="24"/>
      <w:szCs w:val="24"/>
      <w:lang w:eastAsia="ar-SA"/>
    </w:rPr>
  </w:style>
  <w:style w:type="paragraph" w:customStyle="1" w:styleId="13">
    <w:name w:val="Название1"/>
    <w:basedOn w:val="a"/>
    <w:rsid w:val="006C65C6"/>
    <w:pPr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cs="Mangal"/>
      <w:i/>
      <w:iCs/>
      <w:sz w:val="24"/>
      <w:szCs w:val="24"/>
      <w:lang w:eastAsia="ar-SA"/>
    </w:rPr>
  </w:style>
  <w:style w:type="paragraph" w:customStyle="1" w:styleId="14">
    <w:name w:val="Указатель1"/>
    <w:basedOn w:val="a"/>
    <w:rsid w:val="006C65C6"/>
    <w:pPr>
      <w:suppressLineNumbers/>
      <w:suppressAutoHyphens/>
      <w:overflowPunct/>
      <w:autoSpaceDE/>
      <w:autoSpaceDN/>
      <w:adjustRightInd/>
      <w:textAlignment w:val="auto"/>
    </w:pPr>
    <w:rPr>
      <w:rFonts w:cs="Mangal"/>
      <w:sz w:val="24"/>
      <w:szCs w:val="24"/>
      <w:lang w:eastAsia="ar-SA"/>
    </w:rPr>
  </w:style>
  <w:style w:type="paragraph" w:styleId="af3">
    <w:name w:val="Body Text Indent"/>
    <w:basedOn w:val="a"/>
    <w:link w:val="af4"/>
    <w:rsid w:val="006C65C6"/>
    <w:pPr>
      <w:suppressAutoHyphens/>
      <w:overflowPunct/>
      <w:autoSpaceDE/>
      <w:autoSpaceDN/>
      <w:adjustRightInd/>
      <w:ind w:firstLine="851"/>
      <w:jc w:val="both"/>
      <w:textAlignment w:val="auto"/>
    </w:pPr>
    <w:rPr>
      <w:lang w:eastAsia="ar-SA"/>
    </w:rPr>
  </w:style>
  <w:style w:type="character" w:customStyle="1" w:styleId="af4">
    <w:name w:val="Основной текст с отступом Знак"/>
    <w:basedOn w:val="a0"/>
    <w:link w:val="af3"/>
    <w:rsid w:val="006C65C6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24">
    <w:name w:val="Текст2"/>
    <w:basedOn w:val="a"/>
    <w:rsid w:val="006C65C6"/>
    <w:pPr>
      <w:suppressAutoHyphens/>
      <w:overflowPunct/>
      <w:autoSpaceDE/>
      <w:autoSpaceDN/>
      <w:adjustRightInd/>
      <w:textAlignment w:val="auto"/>
    </w:pPr>
    <w:rPr>
      <w:rFonts w:ascii="Courier New" w:hAnsi="Courier New"/>
      <w:sz w:val="20"/>
      <w:lang w:eastAsia="ar-SA"/>
    </w:rPr>
  </w:style>
  <w:style w:type="paragraph" w:customStyle="1" w:styleId="02statia2">
    <w:name w:val="02statia2"/>
    <w:basedOn w:val="a"/>
    <w:rsid w:val="006C65C6"/>
    <w:pPr>
      <w:suppressAutoHyphens/>
      <w:overflowPunct/>
      <w:autoSpaceDE/>
      <w:autoSpaceDN/>
      <w:adjustRightInd/>
      <w:spacing w:before="120" w:line="320" w:lineRule="atLeast"/>
      <w:ind w:left="2020" w:hanging="880"/>
      <w:jc w:val="both"/>
      <w:textAlignment w:val="auto"/>
    </w:pPr>
    <w:rPr>
      <w:rFonts w:ascii="GaramondNarrowC" w:hAnsi="GaramondNarrowC"/>
      <w:color w:val="000000"/>
      <w:sz w:val="21"/>
      <w:szCs w:val="21"/>
      <w:lang w:eastAsia="ar-SA"/>
    </w:rPr>
  </w:style>
  <w:style w:type="paragraph" w:customStyle="1" w:styleId="15">
    <w:name w:val="Текст1"/>
    <w:basedOn w:val="a"/>
    <w:rsid w:val="006C65C6"/>
    <w:pPr>
      <w:suppressAutoHyphens/>
      <w:overflowPunct/>
      <w:autoSpaceDE/>
      <w:autoSpaceDN/>
      <w:adjustRightInd/>
      <w:textAlignment w:val="auto"/>
    </w:pPr>
    <w:rPr>
      <w:rFonts w:ascii="Courier New" w:hAnsi="Courier New"/>
      <w:sz w:val="20"/>
      <w:lang w:eastAsia="ar-SA"/>
    </w:rPr>
  </w:style>
  <w:style w:type="paragraph" w:customStyle="1" w:styleId="af5">
    <w:name w:val="Содержимое таблицы"/>
    <w:basedOn w:val="a"/>
    <w:rsid w:val="006C65C6"/>
    <w:pPr>
      <w:suppressLineNumbers/>
      <w:suppressAutoHyphens/>
      <w:overflowPunct/>
      <w:autoSpaceDE/>
      <w:autoSpaceDN/>
      <w:adjustRightInd/>
      <w:textAlignment w:val="auto"/>
    </w:pPr>
    <w:rPr>
      <w:sz w:val="24"/>
      <w:szCs w:val="24"/>
      <w:lang w:eastAsia="ar-SA"/>
    </w:rPr>
  </w:style>
  <w:style w:type="paragraph" w:customStyle="1" w:styleId="af6">
    <w:name w:val="Заголовок таблицы"/>
    <w:basedOn w:val="af5"/>
    <w:rsid w:val="006C65C6"/>
    <w:pPr>
      <w:jc w:val="center"/>
    </w:pPr>
    <w:rPr>
      <w:b/>
      <w:bCs/>
    </w:rPr>
  </w:style>
  <w:style w:type="paragraph" w:customStyle="1" w:styleId="16">
    <w:name w:val="Абзац списка1"/>
    <w:basedOn w:val="a"/>
    <w:rsid w:val="006C65C6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25">
    <w:name w:val="Абзац списка2"/>
    <w:basedOn w:val="a"/>
    <w:rsid w:val="00A6733A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character" w:styleId="af7">
    <w:name w:val="FollowedHyperlink"/>
    <w:basedOn w:val="a0"/>
    <w:uiPriority w:val="99"/>
    <w:semiHidden/>
    <w:unhideWhenUsed/>
    <w:rsid w:val="00A6733A"/>
    <w:rPr>
      <w:color w:val="800080"/>
      <w:u w:val="single"/>
    </w:rPr>
  </w:style>
  <w:style w:type="paragraph" w:customStyle="1" w:styleId="32">
    <w:name w:val="Абзац списка3"/>
    <w:basedOn w:val="a"/>
    <w:rsid w:val="0007008B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4">
    <w:name w:val="Абзац списка4"/>
    <w:basedOn w:val="a"/>
    <w:rsid w:val="0007008B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5">
    <w:name w:val="Абзац списка5"/>
    <w:basedOn w:val="a"/>
    <w:rsid w:val="0007008B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  <w:style w:type="paragraph" w:customStyle="1" w:styleId="6">
    <w:name w:val="Абзац списка6"/>
    <w:basedOn w:val="a"/>
    <w:rsid w:val="001B35B3"/>
    <w:pPr>
      <w:overflowPunct/>
      <w:autoSpaceDE/>
      <w:autoSpaceDN/>
      <w:adjustRightInd/>
      <w:spacing w:after="200" w:line="276" w:lineRule="auto"/>
      <w:ind w:left="720"/>
      <w:textAlignment w:val="auto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5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0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2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31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7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4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6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6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26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0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0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1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7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7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6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1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51AA967A369F4710FD9C722250816FE8C8416D3045B870A2EA341F23A1C0077606164DD8BA1ACB7B1719F01DA49C574F4E79E1C07119C61D319A7B5G360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AF37D46B-97F9-4F90-A0ED-568570465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1326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IM-P</dc:creator>
  <cp:lastModifiedBy>IM-P</cp:lastModifiedBy>
  <cp:revision>18</cp:revision>
  <cp:lastPrinted>2023-10-04T10:02:00Z</cp:lastPrinted>
  <dcterms:created xsi:type="dcterms:W3CDTF">2023-10-02T11:45:00Z</dcterms:created>
  <dcterms:modified xsi:type="dcterms:W3CDTF">2023-10-04T12:08:00Z</dcterms:modified>
</cp:coreProperties>
</file>