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33" w:rsidRPr="00F07D0D" w:rsidRDefault="00690896" w:rsidP="00D01473">
      <w:pPr>
        <w:pStyle w:val="ConsPlusNormal"/>
        <w:ind w:left="5103"/>
        <w:jc w:val="center"/>
        <w:outlineLvl w:val="0"/>
        <w:rPr>
          <w:szCs w:val="28"/>
        </w:rPr>
      </w:pPr>
      <w:r w:rsidRPr="00F07D0D">
        <w:rPr>
          <w:szCs w:val="28"/>
        </w:rPr>
        <w:t>УТВЕРЖДЕНЫ</w:t>
      </w:r>
    </w:p>
    <w:p w:rsidR="00B65233" w:rsidRDefault="00B7660F" w:rsidP="00D01473">
      <w:pPr>
        <w:pStyle w:val="ConsPlusNormal"/>
        <w:ind w:left="5103"/>
        <w:jc w:val="center"/>
        <w:rPr>
          <w:szCs w:val="28"/>
        </w:rPr>
      </w:pPr>
      <w:r w:rsidRPr="00F07D0D">
        <w:rPr>
          <w:szCs w:val="28"/>
        </w:rPr>
        <w:t>п</w:t>
      </w:r>
      <w:r w:rsidR="00B65233" w:rsidRPr="00F07D0D">
        <w:rPr>
          <w:szCs w:val="28"/>
        </w:rPr>
        <w:t>остановлением</w:t>
      </w:r>
      <w:r w:rsidRPr="00F07D0D">
        <w:rPr>
          <w:szCs w:val="28"/>
        </w:rPr>
        <w:t xml:space="preserve"> </w:t>
      </w:r>
      <w:r w:rsidR="00A90AB7">
        <w:rPr>
          <w:szCs w:val="28"/>
        </w:rPr>
        <w:t>Правительства</w:t>
      </w:r>
      <w:r w:rsidR="00B65233" w:rsidRPr="00F07D0D">
        <w:rPr>
          <w:szCs w:val="28"/>
        </w:rPr>
        <w:t xml:space="preserve"> Курской области</w:t>
      </w:r>
    </w:p>
    <w:p w:rsidR="00B65233" w:rsidRPr="00F07D0D" w:rsidRDefault="00B65233" w:rsidP="00D01473">
      <w:pPr>
        <w:pStyle w:val="ConsPlusNormal"/>
        <w:ind w:left="5103"/>
        <w:jc w:val="center"/>
        <w:rPr>
          <w:szCs w:val="28"/>
        </w:rPr>
      </w:pPr>
      <w:r w:rsidRPr="00F07D0D">
        <w:rPr>
          <w:szCs w:val="28"/>
        </w:rPr>
        <w:t xml:space="preserve">от </w:t>
      </w:r>
      <w:r w:rsidR="002C1F96" w:rsidRPr="00F07D0D">
        <w:rPr>
          <w:szCs w:val="28"/>
        </w:rPr>
        <w:t>_____</w:t>
      </w:r>
      <w:r w:rsidR="00F85484" w:rsidRPr="00F07D0D">
        <w:rPr>
          <w:szCs w:val="28"/>
        </w:rPr>
        <w:t>______</w:t>
      </w:r>
      <w:r w:rsidR="002C1F96" w:rsidRPr="00F07D0D">
        <w:rPr>
          <w:szCs w:val="28"/>
        </w:rPr>
        <w:t>___</w:t>
      </w:r>
      <w:r w:rsidR="00690896" w:rsidRPr="00F07D0D">
        <w:rPr>
          <w:szCs w:val="28"/>
        </w:rPr>
        <w:t>__</w:t>
      </w:r>
      <w:r w:rsidRPr="00F07D0D">
        <w:rPr>
          <w:szCs w:val="28"/>
        </w:rPr>
        <w:t xml:space="preserve"> </w:t>
      </w:r>
      <w:r w:rsidR="002C1F96" w:rsidRPr="00F07D0D">
        <w:rPr>
          <w:szCs w:val="28"/>
        </w:rPr>
        <w:t>№</w:t>
      </w:r>
      <w:r w:rsidRPr="00F07D0D">
        <w:rPr>
          <w:szCs w:val="28"/>
        </w:rPr>
        <w:t xml:space="preserve"> </w:t>
      </w:r>
      <w:r w:rsidR="00565069" w:rsidRPr="00F07D0D">
        <w:rPr>
          <w:szCs w:val="28"/>
        </w:rPr>
        <w:t>_</w:t>
      </w:r>
      <w:r w:rsidR="00F85484" w:rsidRPr="00F07D0D">
        <w:rPr>
          <w:szCs w:val="28"/>
        </w:rPr>
        <w:t>_</w:t>
      </w:r>
      <w:r w:rsidR="00565069" w:rsidRPr="00F07D0D">
        <w:rPr>
          <w:szCs w:val="28"/>
        </w:rPr>
        <w:t>___</w:t>
      </w:r>
      <w:r w:rsidR="00F85484" w:rsidRPr="00F07D0D">
        <w:rPr>
          <w:szCs w:val="28"/>
        </w:rPr>
        <w:t>_</w:t>
      </w:r>
      <w:r w:rsidR="00565069" w:rsidRPr="00F07D0D">
        <w:rPr>
          <w:szCs w:val="28"/>
        </w:rPr>
        <w:t>_</w:t>
      </w:r>
    </w:p>
    <w:p w:rsidR="005076FB" w:rsidRPr="009F7CF6" w:rsidRDefault="005076FB" w:rsidP="00A56F95">
      <w:pPr>
        <w:pStyle w:val="ConsPlusTitle"/>
        <w:ind w:left="8222"/>
        <w:jc w:val="center"/>
        <w:rPr>
          <w:szCs w:val="28"/>
        </w:rPr>
      </w:pPr>
      <w:bookmarkStart w:id="0" w:name="P28"/>
      <w:bookmarkEnd w:id="0"/>
    </w:p>
    <w:p w:rsidR="00A9540C" w:rsidRPr="009F7CF6" w:rsidRDefault="00A9540C" w:rsidP="00CF3274">
      <w:pPr>
        <w:pStyle w:val="ConsPlusTitle"/>
        <w:jc w:val="center"/>
        <w:rPr>
          <w:szCs w:val="28"/>
        </w:rPr>
      </w:pPr>
    </w:p>
    <w:p w:rsidR="00CF3274" w:rsidRPr="009F7CF6" w:rsidRDefault="00690896" w:rsidP="00CF3274">
      <w:pPr>
        <w:pStyle w:val="ConsPlusTitle"/>
        <w:jc w:val="center"/>
        <w:rPr>
          <w:szCs w:val="28"/>
        </w:rPr>
      </w:pPr>
      <w:r w:rsidRPr="009F7CF6">
        <w:rPr>
          <w:szCs w:val="28"/>
        </w:rPr>
        <w:t>ИЗМЕНЕНИЯ,</w:t>
      </w:r>
      <w:r w:rsidR="00CF3274" w:rsidRPr="009F7CF6">
        <w:rPr>
          <w:szCs w:val="28"/>
        </w:rPr>
        <w:t xml:space="preserve"> </w:t>
      </w:r>
    </w:p>
    <w:p w:rsidR="00161BCA" w:rsidRPr="009F7CF6" w:rsidRDefault="00161BCA" w:rsidP="00CF3274">
      <w:pPr>
        <w:pStyle w:val="ConsPlusTitle"/>
        <w:jc w:val="center"/>
        <w:rPr>
          <w:szCs w:val="28"/>
        </w:rPr>
      </w:pPr>
      <w:proofErr w:type="gramStart"/>
      <w:r w:rsidRPr="009F7CF6">
        <w:rPr>
          <w:szCs w:val="28"/>
        </w:rPr>
        <w:t>которые</w:t>
      </w:r>
      <w:proofErr w:type="gramEnd"/>
      <w:r w:rsidRPr="009F7CF6">
        <w:rPr>
          <w:szCs w:val="28"/>
        </w:rPr>
        <w:t xml:space="preserve"> вносятся в государственную программу</w:t>
      </w:r>
      <w:r w:rsidR="00CF3274" w:rsidRPr="009F7CF6">
        <w:rPr>
          <w:szCs w:val="28"/>
        </w:rPr>
        <w:t xml:space="preserve"> </w:t>
      </w:r>
      <w:r w:rsidRPr="009F7CF6">
        <w:rPr>
          <w:szCs w:val="28"/>
        </w:rPr>
        <w:t xml:space="preserve">Курской </w:t>
      </w:r>
      <w:r w:rsidR="00FE056B" w:rsidRPr="009F7CF6">
        <w:rPr>
          <w:szCs w:val="28"/>
        </w:rPr>
        <w:t>о</w:t>
      </w:r>
      <w:r w:rsidRPr="009F7CF6">
        <w:rPr>
          <w:szCs w:val="28"/>
        </w:rPr>
        <w:t xml:space="preserve">бласти </w:t>
      </w:r>
      <w:r w:rsidR="006D2737" w:rsidRPr="009F7CF6">
        <w:rPr>
          <w:szCs w:val="28"/>
        </w:rPr>
        <w:br/>
      </w:r>
      <w:r w:rsidRPr="009F7CF6">
        <w:rPr>
          <w:szCs w:val="28"/>
        </w:rPr>
        <w:t>«Управление имуществом Курской области»</w:t>
      </w:r>
    </w:p>
    <w:p w:rsidR="00904135" w:rsidRPr="009F7CF6" w:rsidRDefault="00904135">
      <w:pPr>
        <w:pStyle w:val="ConsPlusNormal"/>
        <w:jc w:val="center"/>
        <w:rPr>
          <w:szCs w:val="28"/>
        </w:rPr>
      </w:pPr>
    </w:p>
    <w:p w:rsidR="00AF44C4" w:rsidRPr="009F7CF6" w:rsidRDefault="00AF44C4">
      <w:pPr>
        <w:pStyle w:val="ConsPlusNormal"/>
        <w:jc w:val="center"/>
        <w:rPr>
          <w:szCs w:val="28"/>
        </w:rPr>
      </w:pPr>
    </w:p>
    <w:p w:rsidR="00AC5173" w:rsidRDefault="00087AD9" w:rsidP="00AC5173">
      <w:pPr>
        <w:pStyle w:val="ConsPlusNormal"/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В абзаце 7 </w:t>
      </w:r>
      <w:hyperlink r:id="rId8" w:history="1">
        <w:r>
          <w:rPr>
            <w:rStyle w:val="ad"/>
            <w:color w:val="auto"/>
            <w:szCs w:val="28"/>
            <w:u w:val="none"/>
          </w:rPr>
          <w:t>р</w:t>
        </w:r>
        <w:r w:rsidR="00FC0B9B" w:rsidRPr="00FC0B9B">
          <w:rPr>
            <w:rStyle w:val="ad"/>
            <w:color w:val="auto"/>
            <w:szCs w:val="28"/>
            <w:u w:val="none"/>
          </w:rPr>
          <w:t>аздел</w:t>
        </w:r>
        <w:r>
          <w:rPr>
            <w:rStyle w:val="ad"/>
            <w:color w:val="auto"/>
            <w:szCs w:val="28"/>
            <w:u w:val="none"/>
          </w:rPr>
          <w:t>а</w:t>
        </w:r>
        <w:r w:rsidR="00FC0B9B" w:rsidRPr="00FC0B9B">
          <w:rPr>
            <w:rStyle w:val="ad"/>
            <w:color w:val="auto"/>
            <w:szCs w:val="28"/>
            <w:u w:val="none"/>
          </w:rPr>
          <w:t xml:space="preserve"> 3</w:t>
        </w:r>
      </w:hyperlink>
      <w:r w:rsidR="00FC0B9B" w:rsidRPr="00FC0B9B">
        <w:rPr>
          <w:szCs w:val="28"/>
        </w:rPr>
        <w:t xml:space="preserve"> государственной программы </w:t>
      </w:r>
      <w:r w:rsidR="00AC5173">
        <w:rPr>
          <w:szCs w:val="28"/>
        </w:rPr>
        <w:t xml:space="preserve">слова </w:t>
      </w:r>
      <w:r w:rsidR="005B4B62">
        <w:rPr>
          <w:szCs w:val="28"/>
        </w:rPr>
        <w:br/>
      </w:r>
      <w:r w:rsidR="00AC5173">
        <w:rPr>
          <w:szCs w:val="28"/>
        </w:rPr>
        <w:t xml:space="preserve">«, определенным Законом Курской области от 26 мая 2014 года </w:t>
      </w:r>
      <w:r w:rsidR="005B4B62">
        <w:rPr>
          <w:szCs w:val="28"/>
        </w:rPr>
        <w:br/>
      </w:r>
      <w:r w:rsidR="00AC5173">
        <w:rPr>
          <w:szCs w:val="28"/>
        </w:rPr>
        <w:t>№ 28-ЗКО</w:t>
      </w:r>
      <w:proofErr w:type="gramStart"/>
      <w:r w:rsidR="00AC5173">
        <w:rPr>
          <w:szCs w:val="28"/>
        </w:rPr>
        <w:t>,»</w:t>
      </w:r>
      <w:proofErr w:type="gramEnd"/>
      <w:r w:rsidR="00672B87">
        <w:rPr>
          <w:szCs w:val="28"/>
        </w:rPr>
        <w:t xml:space="preserve"> исключить</w:t>
      </w:r>
      <w:r w:rsidR="00AC5173">
        <w:rPr>
          <w:szCs w:val="28"/>
        </w:rPr>
        <w:t>.</w:t>
      </w:r>
    </w:p>
    <w:p w:rsidR="008128DD" w:rsidRDefault="008128DD" w:rsidP="004050CF">
      <w:pPr>
        <w:tabs>
          <w:tab w:val="left" w:pos="1134"/>
        </w:tabs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>2.</w:t>
      </w:r>
      <w:r w:rsidR="004050CF">
        <w:rPr>
          <w:szCs w:val="28"/>
        </w:rPr>
        <w:tab/>
      </w:r>
      <w:r w:rsidR="00672B87">
        <w:rPr>
          <w:szCs w:val="28"/>
        </w:rPr>
        <w:t>В а</w:t>
      </w:r>
      <w:r>
        <w:rPr>
          <w:szCs w:val="28"/>
        </w:rPr>
        <w:t>бзац</w:t>
      </w:r>
      <w:r w:rsidR="00672B87">
        <w:rPr>
          <w:szCs w:val="28"/>
        </w:rPr>
        <w:t>е</w:t>
      </w:r>
      <w:r>
        <w:rPr>
          <w:szCs w:val="28"/>
        </w:rPr>
        <w:t xml:space="preserve"> трет</w:t>
      </w:r>
      <w:r w:rsidR="00672B87">
        <w:rPr>
          <w:szCs w:val="28"/>
        </w:rPr>
        <w:t>ьем</w:t>
      </w:r>
      <w:r>
        <w:rPr>
          <w:szCs w:val="28"/>
        </w:rPr>
        <w:t xml:space="preserve"> раздела 4 </w:t>
      </w:r>
      <w:r w:rsidRPr="008128DD">
        <w:rPr>
          <w:szCs w:val="28"/>
        </w:rPr>
        <w:t>государственной программы</w:t>
      </w:r>
      <w:r>
        <w:rPr>
          <w:szCs w:val="28"/>
        </w:rPr>
        <w:t xml:space="preserve"> </w:t>
      </w:r>
      <w:r w:rsidR="00132A91">
        <w:rPr>
          <w:szCs w:val="28"/>
        </w:rPr>
        <w:t xml:space="preserve">слова </w:t>
      </w:r>
      <w:r w:rsidR="00132A91">
        <w:rPr>
          <w:szCs w:val="28"/>
        </w:rPr>
        <w:br/>
      </w:r>
      <w:r w:rsidR="00672B87">
        <w:rPr>
          <w:szCs w:val="28"/>
        </w:rPr>
        <w:t>«, определенны</w:t>
      </w:r>
      <w:r w:rsidR="001170E1">
        <w:rPr>
          <w:szCs w:val="28"/>
        </w:rPr>
        <w:t>х</w:t>
      </w:r>
      <w:r w:rsidR="00672B87">
        <w:rPr>
          <w:szCs w:val="28"/>
        </w:rPr>
        <w:t xml:space="preserve"> Законом Курской области от 26 мая 2014 года </w:t>
      </w:r>
      <w:r w:rsidR="00672B87">
        <w:rPr>
          <w:szCs w:val="28"/>
        </w:rPr>
        <w:br/>
        <w:t>№ 28-ЗКО</w:t>
      </w:r>
      <w:proofErr w:type="gramStart"/>
      <w:r w:rsidR="00672B87">
        <w:rPr>
          <w:szCs w:val="28"/>
        </w:rPr>
        <w:t>,»</w:t>
      </w:r>
      <w:proofErr w:type="gramEnd"/>
      <w:r w:rsidR="00672B87">
        <w:rPr>
          <w:szCs w:val="28"/>
        </w:rPr>
        <w:t xml:space="preserve"> исключить.</w:t>
      </w:r>
    </w:p>
    <w:p w:rsidR="008128DD" w:rsidRDefault="008128DD" w:rsidP="004050CF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3</w:t>
      </w:r>
      <w:r w:rsidR="005F7B5E" w:rsidRPr="005F7B5E">
        <w:rPr>
          <w:szCs w:val="28"/>
        </w:rPr>
        <w:t>.</w:t>
      </w:r>
      <w:r w:rsidR="004050CF">
        <w:rPr>
          <w:szCs w:val="28"/>
        </w:rPr>
        <w:tab/>
      </w:r>
      <w:r>
        <w:rPr>
          <w:szCs w:val="28"/>
        </w:rPr>
        <w:t xml:space="preserve">В разделе 13 </w:t>
      </w:r>
      <w:r w:rsidRPr="005F7B5E">
        <w:rPr>
          <w:rFonts w:eastAsiaTheme="minorHAnsi"/>
          <w:szCs w:val="28"/>
          <w:lang w:eastAsia="en-US"/>
        </w:rPr>
        <w:t>государственной программы</w:t>
      </w:r>
      <w:r>
        <w:rPr>
          <w:rFonts w:eastAsiaTheme="minorHAnsi"/>
          <w:szCs w:val="28"/>
          <w:lang w:eastAsia="en-US"/>
        </w:rPr>
        <w:t>:</w:t>
      </w:r>
    </w:p>
    <w:p w:rsidR="00132A91" w:rsidRDefault="008128DD" w:rsidP="004050CF">
      <w:pPr>
        <w:pStyle w:val="ConsPlusNormal"/>
        <w:tabs>
          <w:tab w:val="left" w:pos="1134"/>
        </w:tabs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1)</w:t>
      </w:r>
      <w:r w:rsidR="004050CF">
        <w:rPr>
          <w:szCs w:val="28"/>
        </w:rPr>
        <w:tab/>
      </w:r>
      <w:r w:rsidR="005F7B5E" w:rsidRPr="005F7B5E">
        <w:rPr>
          <w:szCs w:val="28"/>
        </w:rPr>
        <w:t xml:space="preserve"> </w:t>
      </w:r>
      <w:r w:rsidR="00132A91">
        <w:rPr>
          <w:szCs w:val="28"/>
        </w:rPr>
        <w:t xml:space="preserve">в </w:t>
      </w:r>
      <w:hyperlink r:id="rId9" w:history="1">
        <w:r w:rsidR="005F7B5E" w:rsidRPr="005F7B5E">
          <w:rPr>
            <w:rStyle w:val="ad"/>
            <w:rFonts w:eastAsiaTheme="minorHAnsi"/>
            <w:color w:val="auto"/>
            <w:szCs w:val="28"/>
            <w:u w:val="none"/>
            <w:lang w:eastAsia="en-US"/>
          </w:rPr>
          <w:t>позици</w:t>
        </w:r>
      </w:hyperlink>
      <w:r w:rsidR="00132A91">
        <w:t>и</w:t>
      </w:r>
      <w:r w:rsidR="005F7B5E" w:rsidRPr="005F7B5E">
        <w:rPr>
          <w:rFonts w:eastAsiaTheme="minorHAnsi"/>
          <w:szCs w:val="28"/>
          <w:lang w:eastAsia="en-US"/>
        </w:rPr>
        <w:t>, касающ</w:t>
      </w:r>
      <w:r w:rsidR="00132A91">
        <w:rPr>
          <w:rFonts w:eastAsiaTheme="minorHAnsi"/>
          <w:szCs w:val="28"/>
          <w:lang w:eastAsia="en-US"/>
        </w:rPr>
        <w:t>ей</w:t>
      </w:r>
      <w:r w:rsidR="005F7B5E" w:rsidRPr="005F7B5E">
        <w:rPr>
          <w:rFonts w:eastAsiaTheme="minorHAnsi"/>
          <w:szCs w:val="28"/>
          <w:lang w:eastAsia="en-US"/>
        </w:rPr>
        <w:t>ся целевых индикаторов и показателей подпрограммы</w:t>
      </w:r>
      <w:r w:rsidR="00625D89">
        <w:rPr>
          <w:rFonts w:eastAsiaTheme="minorHAnsi"/>
          <w:szCs w:val="28"/>
          <w:lang w:eastAsia="en-US"/>
        </w:rPr>
        <w:t>,</w:t>
      </w:r>
      <w:r w:rsidR="00783375">
        <w:rPr>
          <w:rFonts w:eastAsiaTheme="minorHAnsi"/>
          <w:szCs w:val="28"/>
          <w:lang w:eastAsia="en-US"/>
        </w:rPr>
        <w:t xml:space="preserve"> </w:t>
      </w:r>
      <w:hyperlink r:id="rId10" w:history="1">
        <w:r w:rsidR="00783375" w:rsidRPr="005F7B5E">
          <w:rPr>
            <w:rFonts w:eastAsiaTheme="minorHAnsi"/>
            <w:szCs w:val="28"/>
            <w:lang w:eastAsia="en-US"/>
          </w:rPr>
          <w:t>паспорт</w:t>
        </w:r>
      </w:hyperlink>
      <w:r w:rsidR="00783375">
        <w:t>а</w:t>
      </w:r>
      <w:r w:rsidR="00783375" w:rsidRPr="005F7B5E">
        <w:rPr>
          <w:rFonts w:eastAsiaTheme="minorHAnsi"/>
          <w:szCs w:val="28"/>
          <w:lang w:eastAsia="en-US"/>
        </w:rPr>
        <w:t xml:space="preserve"> подпрограммы 1</w:t>
      </w:r>
      <w:r w:rsidR="00132A91">
        <w:rPr>
          <w:rFonts w:eastAsiaTheme="minorHAnsi"/>
          <w:szCs w:val="28"/>
          <w:lang w:eastAsia="en-US"/>
        </w:rPr>
        <w:t xml:space="preserve"> слова</w:t>
      </w:r>
      <w:r w:rsidR="005F7B5E" w:rsidRPr="005F7B5E">
        <w:rPr>
          <w:rFonts w:eastAsiaTheme="minorHAnsi"/>
          <w:szCs w:val="28"/>
          <w:lang w:eastAsia="en-US"/>
        </w:rPr>
        <w:t xml:space="preserve"> </w:t>
      </w:r>
      <w:r w:rsidR="00132A91">
        <w:rPr>
          <w:szCs w:val="28"/>
        </w:rPr>
        <w:t>«, определенным Законом Курской области от 26 мая 2014 года № 28-ЗКО</w:t>
      </w:r>
      <w:proofErr w:type="gramStart"/>
      <w:r w:rsidR="00132A91">
        <w:rPr>
          <w:szCs w:val="28"/>
        </w:rPr>
        <w:t>,»</w:t>
      </w:r>
      <w:proofErr w:type="gramEnd"/>
      <w:r w:rsidR="00132A91">
        <w:rPr>
          <w:szCs w:val="28"/>
        </w:rPr>
        <w:t xml:space="preserve"> исключить</w:t>
      </w:r>
      <w:r w:rsidR="00607997">
        <w:rPr>
          <w:szCs w:val="28"/>
        </w:rPr>
        <w:t>;</w:t>
      </w:r>
    </w:p>
    <w:p w:rsidR="00607997" w:rsidRDefault="008128DD" w:rsidP="004050CF">
      <w:pPr>
        <w:pStyle w:val="ConsPlusNormal"/>
        <w:tabs>
          <w:tab w:val="left" w:pos="1134"/>
        </w:tabs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</w:t>
      </w:r>
      <w:r w:rsidRPr="008128DD">
        <w:rPr>
          <w:rFonts w:eastAsiaTheme="minorHAnsi"/>
          <w:szCs w:val="28"/>
          <w:lang w:eastAsia="en-US"/>
        </w:rPr>
        <w:t>)</w:t>
      </w:r>
      <w:r w:rsidR="004050CF">
        <w:rPr>
          <w:rFonts w:eastAsiaTheme="minorHAnsi"/>
          <w:szCs w:val="28"/>
          <w:lang w:eastAsia="en-US"/>
        </w:rPr>
        <w:tab/>
      </w:r>
      <w:r w:rsidR="00607997">
        <w:rPr>
          <w:rFonts w:eastAsiaTheme="minorHAnsi"/>
          <w:szCs w:val="28"/>
          <w:lang w:eastAsia="en-US"/>
        </w:rPr>
        <w:t xml:space="preserve">в </w:t>
      </w:r>
      <w:r w:rsidR="00500711">
        <w:rPr>
          <w:rFonts w:eastAsiaTheme="minorHAnsi"/>
          <w:szCs w:val="28"/>
          <w:lang w:eastAsia="en-US"/>
        </w:rPr>
        <w:t>абзац</w:t>
      </w:r>
      <w:r w:rsidR="00607997">
        <w:rPr>
          <w:rFonts w:eastAsiaTheme="minorHAnsi"/>
          <w:szCs w:val="28"/>
          <w:lang w:eastAsia="en-US"/>
        </w:rPr>
        <w:t>е</w:t>
      </w:r>
      <w:r w:rsidR="00500711">
        <w:rPr>
          <w:rFonts w:eastAsiaTheme="minorHAnsi"/>
          <w:szCs w:val="28"/>
          <w:lang w:eastAsia="en-US"/>
        </w:rPr>
        <w:t xml:space="preserve"> второ</w:t>
      </w:r>
      <w:r w:rsidR="00607997">
        <w:rPr>
          <w:rFonts w:eastAsiaTheme="minorHAnsi"/>
          <w:szCs w:val="28"/>
          <w:lang w:eastAsia="en-US"/>
        </w:rPr>
        <w:t>м</w:t>
      </w:r>
      <w:r w:rsidR="00500711">
        <w:rPr>
          <w:rFonts w:eastAsiaTheme="minorHAnsi"/>
          <w:szCs w:val="28"/>
          <w:lang w:eastAsia="en-US"/>
        </w:rPr>
        <w:t xml:space="preserve"> раздела</w:t>
      </w:r>
      <w:r w:rsidRPr="008128DD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3</w:t>
      </w:r>
      <w:r w:rsidRPr="008128DD">
        <w:rPr>
          <w:rFonts w:eastAsiaTheme="minorHAnsi"/>
          <w:szCs w:val="28"/>
          <w:lang w:eastAsia="en-US"/>
        </w:rPr>
        <w:t xml:space="preserve"> </w:t>
      </w:r>
      <w:r w:rsidRPr="008128DD">
        <w:rPr>
          <w:rFonts w:eastAsiaTheme="minorHAnsi"/>
          <w:bCs/>
          <w:szCs w:val="28"/>
          <w:lang w:eastAsia="en-US"/>
        </w:rPr>
        <w:t>подпрограммы</w:t>
      </w:r>
      <w:r w:rsidR="0055627C">
        <w:rPr>
          <w:rFonts w:eastAsiaTheme="minorHAnsi"/>
          <w:bCs/>
          <w:szCs w:val="28"/>
          <w:lang w:eastAsia="en-US"/>
        </w:rPr>
        <w:t xml:space="preserve"> 1</w:t>
      </w:r>
      <w:r>
        <w:rPr>
          <w:rFonts w:eastAsiaTheme="minorHAnsi"/>
          <w:szCs w:val="28"/>
          <w:lang w:eastAsia="en-US"/>
        </w:rPr>
        <w:t xml:space="preserve"> </w:t>
      </w:r>
      <w:r w:rsidR="00607997">
        <w:rPr>
          <w:szCs w:val="28"/>
        </w:rPr>
        <w:t xml:space="preserve">слова </w:t>
      </w:r>
      <w:r w:rsidR="00607997">
        <w:rPr>
          <w:szCs w:val="28"/>
        </w:rPr>
        <w:br/>
        <w:t>«, определенны</w:t>
      </w:r>
      <w:r w:rsidR="001170E1">
        <w:rPr>
          <w:szCs w:val="28"/>
        </w:rPr>
        <w:t>х</w:t>
      </w:r>
      <w:r w:rsidR="00607997">
        <w:rPr>
          <w:szCs w:val="28"/>
        </w:rPr>
        <w:t xml:space="preserve"> Законом Курской области от 26 мая 2014 года </w:t>
      </w:r>
      <w:r w:rsidR="00607997">
        <w:rPr>
          <w:szCs w:val="28"/>
        </w:rPr>
        <w:br/>
        <w:t>№ 28-ЗКО</w:t>
      </w:r>
      <w:proofErr w:type="gramStart"/>
      <w:r w:rsidR="00607997">
        <w:rPr>
          <w:szCs w:val="28"/>
        </w:rPr>
        <w:t>,»</w:t>
      </w:r>
      <w:proofErr w:type="gramEnd"/>
      <w:r w:rsidR="00607997">
        <w:rPr>
          <w:szCs w:val="28"/>
        </w:rPr>
        <w:t xml:space="preserve"> исключить</w:t>
      </w:r>
      <w:r w:rsidR="00CB4D34">
        <w:rPr>
          <w:szCs w:val="28"/>
        </w:rPr>
        <w:t>.</w:t>
      </w:r>
    </w:p>
    <w:p w:rsidR="00CB4D34" w:rsidRDefault="001929DA" w:rsidP="004050CF">
      <w:pPr>
        <w:pStyle w:val="ConsPlusNormal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4</w:t>
      </w:r>
      <w:r w:rsidRPr="00F07D0D">
        <w:rPr>
          <w:szCs w:val="28"/>
        </w:rPr>
        <w:t>.</w:t>
      </w:r>
      <w:r w:rsidRPr="00F07D0D">
        <w:rPr>
          <w:szCs w:val="28"/>
        </w:rPr>
        <w:tab/>
      </w:r>
      <w:r w:rsidR="00CB4D34">
        <w:rPr>
          <w:szCs w:val="28"/>
        </w:rPr>
        <w:t>В р</w:t>
      </w:r>
      <w:r w:rsidRPr="00A56F95">
        <w:rPr>
          <w:szCs w:val="28"/>
        </w:rPr>
        <w:t>аздел</w:t>
      </w:r>
      <w:r w:rsidR="00CB4D34">
        <w:rPr>
          <w:szCs w:val="28"/>
        </w:rPr>
        <w:t>е</w:t>
      </w:r>
      <w:r w:rsidRPr="00A56F95">
        <w:rPr>
          <w:szCs w:val="28"/>
        </w:rPr>
        <w:t xml:space="preserve"> </w:t>
      </w:r>
      <w:r>
        <w:rPr>
          <w:szCs w:val="28"/>
        </w:rPr>
        <w:t>«</w:t>
      </w:r>
      <w:r w:rsidRPr="00A56F95">
        <w:rPr>
          <w:szCs w:val="28"/>
        </w:rPr>
        <w:t xml:space="preserve">Подпрограмма 1 </w:t>
      </w:r>
      <w:r>
        <w:rPr>
          <w:szCs w:val="28"/>
        </w:rPr>
        <w:t>«</w:t>
      </w:r>
      <w:r w:rsidRPr="00A56F95">
        <w:rPr>
          <w:szCs w:val="28"/>
        </w:rPr>
        <w:t xml:space="preserve">Совершенствование системы управления имуществом </w:t>
      </w:r>
      <w:r>
        <w:rPr>
          <w:szCs w:val="28"/>
        </w:rPr>
        <w:t xml:space="preserve">Курской области </w:t>
      </w:r>
      <w:r w:rsidRPr="00A56F95">
        <w:rPr>
          <w:szCs w:val="28"/>
        </w:rPr>
        <w:t>и земельными ресурсами на территории Курской области</w:t>
      </w:r>
      <w:r>
        <w:rPr>
          <w:szCs w:val="28"/>
        </w:rPr>
        <w:t>»</w:t>
      </w:r>
      <w:r w:rsidRPr="00A56F95">
        <w:rPr>
          <w:szCs w:val="28"/>
        </w:rPr>
        <w:t xml:space="preserve"> приложения </w:t>
      </w:r>
      <w:r>
        <w:rPr>
          <w:szCs w:val="28"/>
        </w:rPr>
        <w:t>№</w:t>
      </w:r>
      <w:r w:rsidRPr="00A56F95">
        <w:rPr>
          <w:szCs w:val="28"/>
        </w:rPr>
        <w:t xml:space="preserve"> 1 к </w:t>
      </w:r>
      <w:r w:rsidR="00E900E7">
        <w:rPr>
          <w:szCs w:val="28"/>
        </w:rPr>
        <w:t xml:space="preserve">указанной </w:t>
      </w:r>
      <w:r w:rsidRPr="00A56F95">
        <w:rPr>
          <w:szCs w:val="28"/>
        </w:rPr>
        <w:t xml:space="preserve">государственной программе </w:t>
      </w:r>
      <w:r w:rsidR="00CB4D34">
        <w:rPr>
          <w:szCs w:val="28"/>
        </w:rPr>
        <w:t>в</w:t>
      </w:r>
      <w:r>
        <w:rPr>
          <w:szCs w:val="28"/>
        </w:rPr>
        <w:t xml:space="preserve"> позици</w:t>
      </w:r>
      <w:r w:rsidR="00CB4D34">
        <w:rPr>
          <w:szCs w:val="28"/>
        </w:rPr>
        <w:t>и</w:t>
      </w:r>
      <w:r>
        <w:rPr>
          <w:szCs w:val="28"/>
        </w:rPr>
        <w:t xml:space="preserve"> </w:t>
      </w:r>
      <w:r w:rsidR="00CB4D34">
        <w:rPr>
          <w:szCs w:val="28"/>
        </w:rPr>
        <w:t>54 слова «, определенным Законом Курской области от 26 мая 2014 года № 28-ЗКО</w:t>
      </w:r>
      <w:proofErr w:type="gramStart"/>
      <w:r w:rsidR="00CB4D34">
        <w:rPr>
          <w:szCs w:val="28"/>
        </w:rPr>
        <w:t>,»</w:t>
      </w:r>
      <w:proofErr w:type="gramEnd"/>
      <w:r w:rsidR="00CB4D34">
        <w:rPr>
          <w:szCs w:val="28"/>
        </w:rPr>
        <w:t xml:space="preserve"> исключить.</w:t>
      </w:r>
    </w:p>
    <w:p w:rsidR="00B43AB8" w:rsidRDefault="001929DA" w:rsidP="00C24073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5.</w:t>
      </w:r>
      <w:r w:rsidR="00C24073">
        <w:rPr>
          <w:rFonts w:eastAsia="Calibri"/>
          <w:szCs w:val="28"/>
          <w:lang w:eastAsia="en-US"/>
        </w:rPr>
        <w:tab/>
      </w:r>
      <w:r w:rsidR="00B43AB8">
        <w:rPr>
          <w:rFonts w:eastAsia="Calibri"/>
          <w:szCs w:val="28"/>
          <w:lang w:eastAsia="en-US"/>
        </w:rPr>
        <w:t>В п</w:t>
      </w:r>
      <w:r>
        <w:rPr>
          <w:rFonts w:eastAsia="Calibri"/>
          <w:szCs w:val="28"/>
          <w:lang w:eastAsia="en-US"/>
        </w:rPr>
        <w:t>озици</w:t>
      </w:r>
      <w:r w:rsidR="00B43AB8">
        <w:rPr>
          <w:rFonts w:eastAsia="Calibri"/>
          <w:szCs w:val="28"/>
          <w:lang w:eastAsia="en-US"/>
        </w:rPr>
        <w:t>и</w:t>
      </w:r>
      <w:r>
        <w:rPr>
          <w:rFonts w:eastAsia="Calibri"/>
          <w:szCs w:val="28"/>
          <w:lang w:eastAsia="en-US"/>
        </w:rPr>
        <w:t xml:space="preserve"> 1 </w:t>
      </w:r>
      <w:r>
        <w:rPr>
          <w:szCs w:val="28"/>
        </w:rPr>
        <w:t>Р</w:t>
      </w:r>
      <w:r w:rsidRPr="00A56F95">
        <w:rPr>
          <w:szCs w:val="28"/>
        </w:rPr>
        <w:t>аздел</w:t>
      </w:r>
      <w:r>
        <w:rPr>
          <w:szCs w:val="28"/>
        </w:rPr>
        <w:t>а</w:t>
      </w:r>
      <w:r w:rsidRPr="00A56F95">
        <w:rPr>
          <w:szCs w:val="28"/>
        </w:rPr>
        <w:t xml:space="preserve"> </w:t>
      </w:r>
      <w:r>
        <w:rPr>
          <w:szCs w:val="28"/>
        </w:rPr>
        <w:t>«</w:t>
      </w:r>
      <w:r w:rsidRPr="00A56F95">
        <w:rPr>
          <w:szCs w:val="28"/>
        </w:rPr>
        <w:t xml:space="preserve">Подпрограмма 1 </w:t>
      </w:r>
      <w:r>
        <w:rPr>
          <w:szCs w:val="28"/>
        </w:rPr>
        <w:t>«</w:t>
      </w:r>
      <w:r w:rsidRPr="00A56F95">
        <w:rPr>
          <w:szCs w:val="28"/>
        </w:rPr>
        <w:t xml:space="preserve">Совершенствование системы управления имуществом </w:t>
      </w:r>
      <w:r>
        <w:rPr>
          <w:szCs w:val="28"/>
        </w:rPr>
        <w:t xml:space="preserve">Курской области </w:t>
      </w:r>
      <w:r w:rsidRPr="00A56F95">
        <w:rPr>
          <w:szCs w:val="28"/>
        </w:rPr>
        <w:t>и земельными ресурсами на территории Курской области</w:t>
      </w:r>
      <w:r>
        <w:rPr>
          <w:szCs w:val="28"/>
        </w:rPr>
        <w:t>»</w:t>
      </w:r>
      <w:r w:rsidRPr="00A56F95">
        <w:rPr>
          <w:szCs w:val="28"/>
        </w:rPr>
        <w:t xml:space="preserve"> приложения </w:t>
      </w:r>
      <w:r>
        <w:rPr>
          <w:szCs w:val="28"/>
        </w:rPr>
        <w:t>№</w:t>
      </w:r>
      <w:r w:rsidRPr="00A56F95">
        <w:rPr>
          <w:szCs w:val="28"/>
        </w:rPr>
        <w:t xml:space="preserve"> </w:t>
      </w:r>
      <w:r>
        <w:rPr>
          <w:szCs w:val="28"/>
        </w:rPr>
        <w:t>2</w:t>
      </w:r>
      <w:r w:rsidRPr="00A56F95">
        <w:rPr>
          <w:szCs w:val="28"/>
        </w:rPr>
        <w:t xml:space="preserve"> к</w:t>
      </w:r>
      <w:r w:rsidR="00135726">
        <w:rPr>
          <w:szCs w:val="28"/>
        </w:rPr>
        <w:t xml:space="preserve"> указанной</w:t>
      </w:r>
      <w:r w:rsidRPr="00A56F95">
        <w:rPr>
          <w:szCs w:val="28"/>
        </w:rPr>
        <w:t xml:space="preserve"> государственной программе </w:t>
      </w:r>
      <w:r w:rsidR="00B43AB8">
        <w:rPr>
          <w:szCs w:val="28"/>
        </w:rPr>
        <w:t>слова «, определенны</w:t>
      </w:r>
      <w:r w:rsidR="001170E1">
        <w:rPr>
          <w:szCs w:val="28"/>
        </w:rPr>
        <w:t>х</w:t>
      </w:r>
      <w:r w:rsidR="00B43AB8">
        <w:rPr>
          <w:szCs w:val="28"/>
        </w:rPr>
        <w:t xml:space="preserve"> Законом Курской области от 26 мая 2014 года № 28-ЗКО</w:t>
      </w:r>
      <w:proofErr w:type="gramStart"/>
      <w:r w:rsidR="00B43AB8">
        <w:rPr>
          <w:szCs w:val="28"/>
        </w:rPr>
        <w:t>,»</w:t>
      </w:r>
      <w:proofErr w:type="gramEnd"/>
      <w:r w:rsidR="00B43AB8">
        <w:rPr>
          <w:szCs w:val="28"/>
        </w:rPr>
        <w:t xml:space="preserve"> исключить.</w:t>
      </w:r>
    </w:p>
    <w:p w:rsidR="005F7B5E" w:rsidRDefault="005F7B5E" w:rsidP="005F7B5E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</w:p>
    <w:sectPr w:rsidR="005F7B5E" w:rsidSect="00D01473">
      <w:headerReference w:type="default" r:id="rId11"/>
      <w:pgSz w:w="11905" w:h="16838" w:code="9"/>
      <w:pgMar w:top="1134" w:right="1134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77F" w:rsidRDefault="0009377F" w:rsidP="009B5C40">
      <w:r>
        <w:separator/>
      </w:r>
    </w:p>
  </w:endnote>
  <w:endnote w:type="continuationSeparator" w:id="0">
    <w:p w:rsidR="0009377F" w:rsidRDefault="0009377F" w:rsidP="009B5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NarrowC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77F" w:rsidRDefault="0009377F" w:rsidP="009B5C40">
      <w:r>
        <w:separator/>
      </w:r>
    </w:p>
  </w:footnote>
  <w:footnote w:type="continuationSeparator" w:id="0">
    <w:p w:rsidR="0009377F" w:rsidRDefault="0009377F" w:rsidP="009B5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3485"/>
      <w:docPartObj>
        <w:docPartGallery w:val="Page Numbers (Top of Page)"/>
        <w:docPartUnique/>
      </w:docPartObj>
    </w:sdtPr>
    <w:sdtContent>
      <w:p w:rsidR="004616EA" w:rsidRDefault="00C612D2">
        <w:pPr>
          <w:pStyle w:val="a3"/>
          <w:jc w:val="center"/>
        </w:pPr>
        <w:fldSimple w:instr=" PAGE   \* MERGEFORMAT ">
          <w:r w:rsidR="00A80C19">
            <w:rPr>
              <w:noProof/>
            </w:rPr>
            <w:t>4</w:t>
          </w:r>
        </w:fldSimple>
      </w:p>
    </w:sdtContent>
  </w:sdt>
  <w:p w:rsidR="004616EA" w:rsidRDefault="004616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525CEC"/>
    <w:multiLevelType w:val="hybridMultilevel"/>
    <w:tmpl w:val="95F8DFD2"/>
    <w:lvl w:ilvl="0" w:tplc="EAAEB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6167DC"/>
    <w:multiLevelType w:val="hybridMultilevel"/>
    <w:tmpl w:val="F81031E4"/>
    <w:lvl w:ilvl="0" w:tplc="0276A7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A30B40"/>
    <w:multiLevelType w:val="hybridMultilevel"/>
    <w:tmpl w:val="223225CC"/>
    <w:lvl w:ilvl="0" w:tplc="50EA8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33144"/>
    <w:multiLevelType w:val="hybridMultilevel"/>
    <w:tmpl w:val="39C6F2F2"/>
    <w:lvl w:ilvl="0" w:tplc="058AEF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074346"/>
    <w:multiLevelType w:val="hybridMultilevel"/>
    <w:tmpl w:val="B662573C"/>
    <w:lvl w:ilvl="0" w:tplc="0E32EE78">
      <w:start w:val="1"/>
      <w:numFmt w:val="decimal"/>
      <w:lvlText w:val="%1.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436B8C"/>
    <w:multiLevelType w:val="hybridMultilevel"/>
    <w:tmpl w:val="77FC9A66"/>
    <w:lvl w:ilvl="0" w:tplc="8A1828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C453DE"/>
    <w:multiLevelType w:val="hybridMultilevel"/>
    <w:tmpl w:val="108E9712"/>
    <w:lvl w:ilvl="0" w:tplc="993E81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A96E3B"/>
    <w:multiLevelType w:val="hybridMultilevel"/>
    <w:tmpl w:val="DC041CA0"/>
    <w:lvl w:ilvl="0" w:tplc="F6BC44C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EF048D"/>
    <w:multiLevelType w:val="hybridMultilevel"/>
    <w:tmpl w:val="4066EADC"/>
    <w:lvl w:ilvl="0" w:tplc="5484A0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CD53DA"/>
    <w:multiLevelType w:val="hybridMultilevel"/>
    <w:tmpl w:val="FED4954A"/>
    <w:lvl w:ilvl="0" w:tplc="DBFAB96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A816B9"/>
    <w:multiLevelType w:val="hybridMultilevel"/>
    <w:tmpl w:val="7EECC418"/>
    <w:lvl w:ilvl="0" w:tplc="30FC8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471D39"/>
    <w:multiLevelType w:val="hybridMultilevel"/>
    <w:tmpl w:val="63A89B86"/>
    <w:lvl w:ilvl="0" w:tplc="AF52777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35B10345"/>
    <w:multiLevelType w:val="hybridMultilevel"/>
    <w:tmpl w:val="B662573C"/>
    <w:lvl w:ilvl="0" w:tplc="0E32EE78">
      <w:start w:val="1"/>
      <w:numFmt w:val="decimal"/>
      <w:lvlText w:val="%1."/>
      <w:lvlJc w:val="left"/>
      <w:pPr>
        <w:ind w:left="1850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6C380F"/>
    <w:multiLevelType w:val="hybridMultilevel"/>
    <w:tmpl w:val="3E78DC02"/>
    <w:lvl w:ilvl="0" w:tplc="F744A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CDE4E00"/>
    <w:multiLevelType w:val="hybridMultilevel"/>
    <w:tmpl w:val="4E126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CE4EC3"/>
    <w:multiLevelType w:val="hybridMultilevel"/>
    <w:tmpl w:val="D94A8804"/>
    <w:lvl w:ilvl="0" w:tplc="3F6C732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325327"/>
    <w:multiLevelType w:val="hybridMultilevel"/>
    <w:tmpl w:val="33802558"/>
    <w:lvl w:ilvl="0" w:tplc="0A501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427185"/>
    <w:multiLevelType w:val="hybridMultilevel"/>
    <w:tmpl w:val="8E70DADA"/>
    <w:lvl w:ilvl="0" w:tplc="9FFC1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FE032F"/>
    <w:multiLevelType w:val="hybridMultilevel"/>
    <w:tmpl w:val="7436BC3A"/>
    <w:lvl w:ilvl="0" w:tplc="04741E4A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4">
    <w:nsid w:val="4BB4768D"/>
    <w:multiLevelType w:val="hybridMultilevel"/>
    <w:tmpl w:val="99BC5E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B42BC"/>
    <w:multiLevelType w:val="hybridMultilevel"/>
    <w:tmpl w:val="77E275B0"/>
    <w:lvl w:ilvl="0" w:tplc="CB9CD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FA64C3A"/>
    <w:multiLevelType w:val="hybridMultilevel"/>
    <w:tmpl w:val="D94A8804"/>
    <w:lvl w:ilvl="0" w:tplc="3F6C732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9F66A58"/>
    <w:multiLevelType w:val="hybridMultilevel"/>
    <w:tmpl w:val="E898B03E"/>
    <w:lvl w:ilvl="0" w:tplc="C2F48E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E4366D"/>
    <w:multiLevelType w:val="hybridMultilevel"/>
    <w:tmpl w:val="1CDA3E04"/>
    <w:lvl w:ilvl="0" w:tplc="801C1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E7A357D"/>
    <w:multiLevelType w:val="hybridMultilevel"/>
    <w:tmpl w:val="15A82B1A"/>
    <w:lvl w:ilvl="0" w:tplc="7B00214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FF924CE"/>
    <w:multiLevelType w:val="hybridMultilevel"/>
    <w:tmpl w:val="B662573C"/>
    <w:lvl w:ilvl="0" w:tplc="0E32EE78">
      <w:start w:val="1"/>
      <w:numFmt w:val="decimal"/>
      <w:lvlText w:val="%1."/>
      <w:lvlJc w:val="left"/>
      <w:pPr>
        <w:ind w:left="1850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43638DF"/>
    <w:multiLevelType w:val="hybridMultilevel"/>
    <w:tmpl w:val="2DA0DEB2"/>
    <w:lvl w:ilvl="0" w:tplc="2CB444D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7487D6E"/>
    <w:multiLevelType w:val="hybridMultilevel"/>
    <w:tmpl w:val="57BC2004"/>
    <w:lvl w:ilvl="0" w:tplc="B3FA1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19C2BC3"/>
    <w:multiLevelType w:val="hybridMultilevel"/>
    <w:tmpl w:val="77D0D3DC"/>
    <w:lvl w:ilvl="0" w:tplc="AFFE2DB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26B41E6"/>
    <w:multiLevelType w:val="hybridMultilevel"/>
    <w:tmpl w:val="7964533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F94AD7"/>
    <w:multiLevelType w:val="hybridMultilevel"/>
    <w:tmpl w:val="D94A8804"/>
    <w:lvl w:ilvl="0" w:tplc="3F6C732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9674B0"/>
    <w:multiLevelType w:val="hybridMultilevel"/>
    <w:tmpl w:val="079C57A6"/>
    <w:lvl w:ilvl="0" w:tplc="1CBEF4E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FAC3175"/>
    <w:multiLevelType w:val="hybridMultilevel"/>
    <w:tmpl w:val="C9B23AFC"/>
    <w:lvl w:ilvl="0" w:tplc="BD0CEA1C">
      <w:start w:val="1"/>
      <w:numFmt w:val="decimal"/>
      <w:lvlText w:val="%1)"/>
      <w:lvlJc w:val="left"/>
      <w:pPr>
        <w:ind w:left="220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5"/>
  </w:num>
  <w:num w:numId="5">
    <w:abstractNumId w:val="10"/>
  </w:num>
  <w:num w:numId="6">
    <w:abstractNumId w:val="3"/>
  </w:num>
  <w:num w:numId="7">
    <w:abstractNumId w:val="11"/>
  </w:num>
  <w:num w:numId="8">
    <w:abstractNumId w:val="35"/>
  </w:num>
  <w:num w:numId="9">
    <w:abstractNumId w:val="28"/>
  </w:num>
  <w:num w:numId="10">
    <w:abstractNumId w:val="19"/>
  </w:num>
  <w:num w:numId="11">
    <w:abstractNumId w:val="4"/>
  </w:num>
  <w:num w:numId="12">
    <w:abstractNumId w:val="24"/>
  </w:num>
  <w:num w:numId="13">
    <w:abstractNumId w:val="23"/>
  </w:num>
  <w:num w:numId="14">
    <w:abstractNumId w:val="7"/>
  </w:num>
  <w:num w:numId="15">
    <w:abstractNumId w:val="34"/>
  </w:num>
  <w:num w:numId="16">
    <w:abstractNumId w:val="30"/>
  </w:num>
  <w:num w:numId="17">
    <w:abstractNumId w:val="6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1"/>
  </w:num>
  <w:num w:numId="21">
    <w:abstractNumId w:val="9"/>
  </w:num>
  <w:num w:numId="22">
    <w:abstractNumId w:val="8"/>
  </w:num>
  <w:num w:numId="23">
    <w:abstractNumId w:val="14"/>
  </w:num>
  <w:num w:numId="24">
    <w:abstractNumId w:val="26"/>
  </w:num>
  <w:num w:numId="25">
    <w:abstractNumId w:val="33"/>
  </w:num>
  <w:num w:numId="26">
    <w:abstractNumId w:val="5"/>
  </w:num>
  <w:num w:numId="27">
    <w:abstractNumId w:val="31"/>
  </w:num>
  <w:num w:numId="28">
    <w:abstractNumId w:val="29"/>
  </w:num>
  <w:num w:numId="29">
    <w:abstractNumId w:val="38"/>
  </w:num>
  <w:num w:numId="30">
    <w:abstractNumId w:val="12"/>
  </w:num>
  <w:num w:numId="31">
    <w:abstractNumId w:val="32"/>
  </w:num>
  <w:num w:numId="32">
    <w:abstractNumId w:val="20"/>
  </w:num>
  <w:num w:numId="33">
    <w:abstractNumId w:val="36"/>
  </w:num>
  <w:num w:numId="34">
    <w:abstractNumId w:val="25"/>
  </w:num>
  <w:num w:numId="35">
    <w:abstractNumId w:val="17"/>
  </w:num>
  <w:num w:numId="36">
    <w:abstractNumId w:val="13"/>
  </w:num>
  <w:num w:numId="37">
    <w:abstractNumId w:val="18"/>
  </w:num>
  <w:num w:numId="38">
    <w:abstractNumId w:val="22"/>
  </w:num>
  <w:num w:numId="39">
    <w:abstractNumId w:val="27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495617"/>
  </w:hdrShapeDefaults>
  <w:footnotePr>
    <w:footnote w:id="-1"/>
    <w:footnote w:id="0"/>
  </w:footnotePr>
  <w:endnotePr>
    <w:endnote w:id="-1"/>
    <w:endnote w:id="0"/>
  </w:endnotePr>
  <w:compat/>
  <w:rsids>
    <w:rsidRoot w:val="00B65233"/>
    <w:rsid w:val="00000655"/>
    <w:rsid w:val="0000070B"/>
    <w:rsid w:val="00000BC7"/>
    <w:rsid w:val="00000D59"/>
    <w:rsid w:val="00000FFE"/>
    <w:rsid w:val="000013AC"/>
    <w:rsid w:val="00002129"/>
    <w:rsid w:val="00002F25"/>
    <w:rsid w:val="0000303B"/>
    <w:rsid w:val="000030B2"/>
    <w:rsid w:val="0000334F"/>
    <w:rsid w:val="000045BF"/>
    <w:rsid w:val="00004632"/>
    <w:rsid w:val="00004ADA"/>
    <w:rsid w:val="00005515"/>
    <w:rsid w:val="00005DE0"/>
    <w:rsid w:val="00006849"/>
    <w:rsid w:val="00006B1D"/>
    <w:rsid w:val="00007280"/>
    <w:rsid w:val="00007882"/>
    <w:rsid w:val="0000794C"/>
    <w:rsid w:val="00007C31"/>
    <w:rsid w:val="0001062F"/>
    <w:rsid w:val="00011C8B"/>
    <w:rsid w:val="000128AB"/>
    <w:rsid w:val="00012E1E"/>
    <w:rsid w:val="00013372"/>
    <w:rsid w:val="00013C1F"/>
    <w:rsid w:val="00013F31"/>
    <w:rsid w:val="000148FB"/>
    <w:rsid w:val="00014AA0"/>
    <w:rsid w:val="00015489"/>
    <w:rsid w:val="000155DB"/>
    <w:rsid w:val="00015F8D"/>
    <w:rsid w:val="000165A1"/>
    <w:rsid w:val="000165D9"/>
    <w:rsid w:val="00016990"/>
    <w:rsid w:val="00016A34"/>
    <w:rsid w:val="00016AE1"/>
    <w:rsid w:val="000172A9"/>
    <w:rsid w:val="00017CC7"/>
    <w:rsid w:val="000200C8"/>
    <w:rsid w:val="00020973"/>
    <w:rsid w:val="0002098D"/>
    <w:rsid w:val="000209E3"/>
    <w:rsid w:val="00020A9B"/>
    <w:rsid w:val="0002130E"/>
    <w:rsid w:val="00021756"/>
    <w:rsid w:val="00021F1B"/>
    <w:rsid w:val="00023461"/>
    <w:rsid w:val="00023DD5"/>
    <w:rsid w:val="000242EB"/>
    <w:rsid w:val="000243C2"/>
    <w:rsid w:val="000252E3"/>
    <w:rsid w:val="00026133"/>
    <w:rsid w:val="00027007"/>
    <w:rsid w:val="00027CE1"/>
    <w:rsid w:val="00030409"/>
    <w:rsid w:val="000304B9"/>
    <w:rsid w:val="000307B5"/>
    <w:rsid w:val="00030952"/>
    <w:rsid w:val="00031442"/>
    <w:rsid w:val="000325AB"/>
    <w:rsid w:val="00032B6E"/>
    <w:rsid w:val="00033705"/>
    <w:rsid w:val="00033CF0"/>
    <w:rsid w:val="00033F8A"/>
    <w:rsid w:val="00035605"/>
    <w:rsid w:val="00036A2F"/>
    <w:rsid w:val="00036BBF"/>
    <w:rsid w:val="00037009"/>
    <w:rsid w:val="000373A8"/>
    <w:rsid w:val="00037454"/>
    <w:rsid w:val="000409D0"/>
    <w:rsid w:val="00040F2E"/>
    <w:rsid w:val="000416E3"/>
    <w:rsid w:val="00041C43"/>
    <w:rsid w:val="00041E31"/>
    <w:rsid w:val="0004216B"/>
    <w:rsid w:val="00043761"/>
    <w:rsid w:val="0004383D"/>
    <w:rsid w:val="00043A86"/>
    <w:rsid w:val="00043BE3"/>
    <w:rsid w:val="000442F5"/>
    <w:rsid w:val="000445E0"/>
    <w:rsid w:val="00044AB5"/>
    <w:rsid w:val="00045278"/>
    <w:rsid w:val="000457B6"/>
    <w:rsid w:val="0004581E"/>
    <w:rsid w:val="000459BD"/>
    <w:rsid w:val="00045A9E"/>
    <w:rsid w:val="00046BAF"/>
    <w:rsid w:val="000477CD"/>
    <w:rsid w:val="000500F7"/>
    <w:rsid w:val="0005081A"/>
    <w:rsid w:val="00050C70"/>
    <w:rsid w:val="000512B8"/>
    <w:rsid w:val="00052377"/>
    <w:rsid w:val="00052B1B"/>
    <w:rsid w:val="00053810"/>
    <w:rsid w:val="00053CE9"/>
    <w:rsid w:val="00053F27"/>
    <w:rsid w:val="00054589"/>
    <w:rsid w:val="00054C53"/>
    <w:rsid w:val="0005578D"/>
    <w:rsid w:val="00056EE2"/>
    <w:rsid w:val="0005717D"/>
    <w:rsid w:val="000573F6"/>
    <w:rsid w:val="00057F59"/>
    <w:rsid w:val="000603F1"/>
    <w:rsid w:val="00060BCF"/>
    <w:rsid w:val="000620D5"/>
    <w:rsid w:val="00062560"/>
    <w:rsid w:val="00062787"/>
    <w:rsid w:val="000628BA"/>
    <w:rsid w:val="0006303C"/>
    <w:rsid w:val="00063B51"/>
    <w:rsid w:val="000640CC"/>
    <w:rsid w:val="000642F0"/>
    <w:rsid w:val="000652FC"/>
    <w:rsid w:val="000664F6"/>
    <w:rsid w:val="00066904"/>
    <w:rsid w:val="00067E24"/>
    <w:rsid w:val="0007008B"/>
    <w:rsid w:val="0007063C"/>
    <w:rsid w:val="00070D05"/>
    <w:rsid w:val="0007106D"/>
    <w:rsid w:val="0007173E"/>
    <w:rsid w:val="000720C9"/>
    <w:rsid w:val="0007292A"/>
    <w:rsid w:val="000742DD"/>
    <w:rsid w:val="00074819"/>
    <w:rsid w:val="00074951"/>
    <w:rsid w:val="00075371"/>
    <w:rsid w:val="000755AF"/>
    <w:rsid w:val="00075762"/>
    <w:rsid w:val="00075895"/>
    <w:rsid w:val="00075FCF"/>
    <w:rsid w:val="000763F8"/>
    <w:rsid w:val="00076730"/>
    <w:rsid w:val="00076CE6"/>
    <w:rsid w:val="0007758B"/>
    <w:rsid w:val="000802EF"/>
    <w:rsid w:val="00080F74"/>
    <w:rsid w:val="000819EB"/>
    <w:rsid w:val="000822CB"/>
    <w:rsid w:val="00082456"/>
    <w:rsid w:val="000826AE"/>
    <w:rsid w:val="000827EE"/>
    <w:rsid w:val="0008315B"/>
    <w:rsid w:val="000837A8"/>
    <w:rsid w:val="00083E63"/>
    <w:rsid w:val="00083EE8"/>
    <w:rsid w:val="00083F54"/>
    <w:rsid w:val="0008400A"/>
    <w:rsid w:val="00084AB9"/>
    <w:rsid w:val="000854CB"/>
    <w:rsid w:val="0008647B"/>
    <w:rsid w:val="0008650D"/>
    <w:rsid w:val="000867F6"/>
    <w:rsid w:val="000870FB"/>
    <w:rsid w:val="00087801"/>
    <w:rsid w:val="000879B5"/>
    <w:rsid w:val="00087A53"/>
    <w:rsid w:val="00087AD9"/>
    <w:rsid w:val="00087E6E"/>
    <w:rsid w:val="00087EB5"/>
    <w:rsid w:val="000901B3"/>
    <w:rsid w:val="00090469"/>
    <w:rsid w:val="0009339F"/>
    <w:rsid w:val="0009363F"/>
    <w:rsid w:val="0009377F"/>
    <w:rsid w:val="00093850"/>
    <w:rsid w:val="00093CDB"/>
    <w:rsid w:val="00093E25"/>
    <w:rsid w:val="000940ED"/>
    <w:rsid w:val="000945A9"/>
    <w:rsid w:val="00094768"/>
    <w:rsid w:val="00094B47"/>
    <w:rsid w:val="00094DF0"/>
    <w:rsid w:val="000951A0"/>
    <w:rsid w:val="000954BB"/>
    <w:rsid w:val="000955DF"/>
    <w:rsid w:val="00095A50"/>
    <w:rsid w:val="00095CD8"/>
    <w:rsid w:val="0009686C"/>
    <w:rsid w:val="000974F8"/>
    <w:rsid w:val="00097ABE"/>
    <w:rsid w:val="00097E10"/>
    <w:rsid w:val="000A0263"/>
    <w:rsid w:val="000A0E82"/>
    <w:rsid w:val="000A14F5"/>
    <w:rsid w:val="000A19F0"/>
    <w:rsid w:val="000A1BBA"/>
    <w:rsid w:val="000A26D3"/>
    <w:rsid w:val="000A28B3"/>
    <w:rsid w:val="000A2CD4"/>
    <w:rsid w:val="000A38D1"/>
    <w:rsid w:val="000A3F65"/>
    <w:rsid w:val="000A4790"/>
    <w:rsid w:val="000A57BE"/>
    <w:rsid w:val="000A58CC"/>
    <w:rsid w:val="000A5A0D"/>
    <w:rsid w:val="000A604C"/>
    <w:rsid w:val="000A6F7D"/>
    <w:rsid w:val="000A7166"/>
    <w:rsid w:val="000A77D6"/>
    <w:rsid w:val="000A7992"/>
    <w:rsid w:val="000A7D78"/>
    <w:rsid w:val="000B0CB0"/>
    <w:rsid w:val="000B11A6"/>
    <w:rsid w:val="000B1262"/>
    <w:rsid w:val="000B1E0C"/>
    <w:rsid w:val="000B2317"/>
    <w:rsid w:val="000B2B92"/>
    <w:rsid w:val="000B53E3"/>
    <w:rsid w:val="000B55A6"/>
    <w:rsid w:val="000B57E3"/>
    <w:rsid w:val="000B5D69"/>
    <w:rsid w:val="000B6D29"/>
    <w:rsid w:val="000B716D"/>
    <w:rsid w:val="000B7540"/>
    <w:rsid w:val="000B7A07"/>
    <w:rsid w:val="000B7F3E"/>
    <w:rsid w:val="000C017B"/>
    <w:rsid w:val="000C045B"/>
    <w:rsid w:val="000C0EA7"/>
    <w:rsid w:val="000C1094"/>
    <w:rsid w:val="000C1113"/>
    <w:rsid w:val="000C1799"/>
    <w:rsid w:val="000C1C6A"/>
    <w:rsid w:val="000C207A"/>
    <w:rsid w:val="000C215A"/>
    <w:rsid w:val="000C2222"/>
    <w:rsid w:val="000C2534"/>
    <w:rsid w:val="000C2A1C"/>
    <w:rsid w:val="000C2B08"/>
    <w:rsid w:val="000C2B6C"/>
    <w:rsid w:val="000C2C9F"/>
    <w:rsid w:val="000C2F6D"/>
    <w:rsid w:val="000C35AA"/>
    <w:rsid w:val="000C5263"/>
    <w:rsid w:val="000C53AE"/>
    <w:rsid w:val="000C54BE"/>
    <w:rsid w:val="000C5794"/>
    <w:rsid w:val="000C5B71"/>
    <w:rsid w:val="000C5FA2"/>
    <w:rsid w:val="000C6169"/>
    <w:rsid w:val="000C6D0F"/>
    <w:rsid w:val="000D100B"/>
    <w:rsid w:val="000D1038"/>
    <w:rsid w:val="000D1D64"/>
    <w:rsid w:val="000D1E8D"/>
    <w:rsid w:val="000D20F3"/>
    <w:rsid w:val="000D26B6"/>
    <w:rsid w:val="000D27D3"/>
    <w:rsid w:val="000D2A50"/>
    <w:rsid w:val="000D3461"/>
    <w:rsid w:val="000D3B25"/>
    <w:rsid w:val="000D3C8C"/>
    <w:rsid w:val="000D4D5E"/>
    <w:rsid w:val="000D4F8C"/>
    <w:rsid w:val="000D57D3"/>
    <w:rsid w:val="000D58D2"/>
    <w:rsid w:val="000D5E00"/>
    <w:rsid w:val="000D609F"/>
    <w:rsid w:val="000D6503"/>
    <w:rsid w:val="000D7D28"/>
    <w:rsid w:val="000E0360"/>
    <w:rsid w:val="000E0456"/>
    <w:rsid w:val="000E05A1"/>
    <w:rsid w:val="000E0D05"/>
    <w:rsid w:val="000E1342"/>
    <w:rsid w:val="000E16C7"/>
    <w:rsid w:val="000E1857"/>
    <w:rsid w:val="000E1CC3"/>
    <w:rsid w:val="000E1E58"/>
    <w:rsid w:val="000E202B"/>
    <w:rsid w:val="000E234B"/>
    <w:rsid w:val="000E24CD"/>
    <w:rsid w:val="000E2B85"/>
    <w:rsid w:val="000E3259"/>
    <w:rsid w:val="000E414D"/>
    <w:rsid w:val="000E4BF5"/>
    <w:rsid w:val="000E4D20"/>
    <w:rsid w:val="000E576F"/>
    <w:rsid w:val="000E62E1"/>
    <w:rsid w:val="000E67B0"/>
    <w:rsid w:val="000E768A"/>
    <w:rsid w:val="000F048C"/>
    <w:rsid w:val="000F0C78"/>
    <w:rsid w:val="000F0D72"/>
    <w:rsid w:val="000F13F9"/>
    <w:rsid w:val="000F2A86"/>
    <w:rsid w:val="000F2D3B"/>
    <w:rsid w:val="000F3C24"/>
    <w:rsid w:val="000F4100"/>
    <w:rsid w:val="000F611C"/>
    <w:rsid w:val="000F7672"/>
    <w:rsid w:val="0010135B"/>
    <w:rsid w:val="00101746"/>
    <w:rsid w:val="001018FC"/>
    <w:rsid w:val="001019E9"/>
    <w:rsid w:val="00102731"/>
    <w:rsid w:val="0010287A"/>
    <w:rsid w:val="00104710"/>
    <w:rsid w:val="00104E02"/>
    <w:rsid w:val="00105DB4"/>
    <w:rsid w:val="00106DEC"/>
    <w:rsid w:val="00107183"/>
    <w:rsid w:val="00107C36"/>
    <w:rsid w:val="00110465"/>
    <w:rsid w:val="00110D89"/>
    <w:rsid w:val="00110F3B"/>
    <w:rsid w:val="00111767"/>
    <w:rsid w:val="001118C3"/>
    <w:rsid w:val="0011198D"/>
    <w:rsid w:val="001120D4"/>
    <w:rsid w:val="00112164"/>
    <w:rsid w:val="00112183"/>
    <w:rsid w:val="00112399"/>
    <w:rsid w:val="00112D0E"/>
    <w:rsid w:val="00113991"/>
    <w:rsid w:val="001146ED"/>
    <w:rsid w:val="001149EE"/>
    <w:rsid w:val="00114A4F"/>
    <w:rsid w:val="00114DB6"/>
    <w:rsid w:val="00115E16"/>
    <w:rsid w:val="0011640C"/>
    <w:rsid w:val="001168E5"/>
    <w:rsid w:val="00116A7B"/>
    <w:rsid w:val="00116A83"/>
    <w:rsid w:val="001170E1"/>
    <w:rsid w:val="001203AB"/>
    <w:rsid w:val="001205DB"/>
    <w:rsid w:val="00120BA2"/>
    <w:rsid w:val="00120D67"/>
    <w:rsid w:val="0012115B"/>
    <w:rsid w:val="00121A41"/>
    <w:rsid w:val="0012207B"/>
    <w:rsid w:val="00122735"/>
    <w:rsid w:val="00122DA2"/>
    <w:rsid w:val="0012373B"/>
    <w:rsid w:val="00123FA5"/>
    <w:rsid w:val="001242ED"/>
    <w:rsid w:val="00125799"/>
    <w:rsid w:val="00125B5B"/>
    <w:rsid w:val="001263E1"/>
    <w:rsid w:val="001268AF"/>
    <w:rsid w:val="001268EA"/>
    <w:rsid w:val="00126955"/>
    <w:rsid w:val="001269F3"/>
    <w:rsid w:val="00127367"/>
    <w:rsid w:val="00127434"/>
    <w:rsid w:val="0012747D"/>
    <w:rsid w:val="001277F8"/>
    <w:rsid w:val="00127A0C"/>
    <w:rsid w:val="00127AE0"/>
    <w:rsid w:val="00130F4D"/>
    <w:rsid w:val="00131143"/>
    <w:rsid w:val="00131187"/>
    <w:rsid w:val="00131C8C"/>
    <w:rsid w:val="0013267A"/>
    <w:rsid w:val="00132A91"/>
    <w:rsid w:val="00132ACD"/>
    <w:rsid w:val="00133A05"/>
    <w:rsid w:val="001341EB"/>
    <w:rsid w:val="00134C5D"/>
    <w:rsid w:val="00134DAF"/>
    <w:rsid w:val="00135121"/>
    <w:rsid w:val="001354B1"/>
    <w:rsid w:val="001354EA"/>
    <w:rsid w:val="00135726"/>
    <w:rsid w:val="00136CE5"/>
    <w:rsid w:val="001370A1"/>
    <w:rsid w:val="001374A4"/>
    <w:rsid w:val="00140CD8"/>
    <w:rsid w:val="00140D54"/>
    <w:rsid w:val="0014142B"/>
    <w:rsid w:val="00141BAA"/>
    <w:rsid w:val="00142B9E"/>
    <w:rsid w:val="00143135"/>
    <w:rsid w:val="00143E69"/>
    <w:rsid w:val="00144655"/>
    <w:rsid w:val="001449E0"/>
    <w:rsid w:val="00144B15"/>
    <w:rsid w:val="0014553E"/>
    <w:rsid w:val="00145BC7"/>
    <w:rsid w:val="00145CD8"/>
    <w:rsid w:val="00146720"/>
    <w:rsid w:val="0014682E"/>
    <w:rsid w:val="001468E9"/>
    <w:rsid w:val="00147102"/>
    <w:rsid w:val="00147184"/>
    <w:rsid w:val="001478FC"/>
    <w:rsid w:val="00147C95"/>
    <w:rsid w:val="0015012B"/>
    <w:rsid w:val="001506D1"/>
    <w:rsid w:val="00150A49"/>
    <w:rsid w:val="00150B87"/>
    <w:rsid w:val="00150F41"/>
    <w:rsid w:val="0015105D"/>
    <w:rsid w:val="00152146"/>
    <w:rsid w:val="00152770"/>
    <w:rsid w:val="00152C34"/>
    <w:rsid w:val="00152CAF"/>
    <w:rsid w:val="00153619"/>
    <w:rsid w:val="00154882"/>
    <w:rsid w:val="00154E8B"/>
    <w:rsid w:val="00154F24"/>
    <w:rsid w:val="001559DA"/>
    <w:rsid w:val="001565EF"/>
    <w:rsid w:val="00156F11"/>
    <w:rsid w:val="00156F77"/>
    <w:rsid w:val="00157071"/>
    <w:rsid w:val="00161960"/>
    <w:rsid w:val="00161BCA"/>
    <w:rsid w:val="0016245B"/>
    <w:rsid w:val="00162473"/>
    <w:rsid w:val="00162759"/>
    <w:rsid w:val="0016299B"/>
    <w:rsid w:val="00162BAA"/>
    <w:rsid w:val="0016315D"/>
    <w:rsid w:val="001638B4"/>
    <w:rsid w:val="00163991"/>
    <w:rsid w:val="00163FE3"/>
    <w:rsid w:val="00164776"/>
    <w:rsid w:val="00164ED4"/>
    <w:rsid w:val="00165CD3"/>
    <w:rsid w:val="00165D34"/>
    <w:rsid w:val="00165F71"/>
    <w:rsid w:val="001661A0"/>
    <w:rsid w:val="001661DE"/>
    <w:rsid w:val="0016624A"/>
    <w:rsid w:val="00166E33"/>
    <w:rsid w:val="00167607"/>
    <w:rsid w:val="00170947"/>
    <w:rsid w:val="00170C39"/>
    <w:rsid w:val="00170DD6"/>
    <w:rsid w:val="00171F3D"/>
    <w:rsid w:val="00173B34"/>
    <w:rsid w:val="00173B9F"/>
    <w:rsid w:val="00174151"/>
    <w:rsid w:val="0017484B"/>
    <w:rsid w:val="00174972"/>
    <w:rsid w:val="00174F17"/>
    <w:rsid w:val="00175434"/>
    <w:rsid w:val="00175BC8"/>
    <w:rsid w:val="00175D01"/>
    <w:rsid w:val="001762DE"/>
    <w:rsid w:val="00176867"/>
    <w:rsid w:val="00176B0E"/>
    <w:rsid w:val="001770D3"/>
    <w:rsid w:val="00177FF4"/>
    <w:rsid w:val="00180496"/>
    <w:rsid w:val="00180CE5"/>
    <w:rsid w:val="00181234"/>
    <w:rsid w:val="00181691"/>
    <w:rsid w:val="00181CDB"/>
    <w:rsid w:val="0018469F"/>
    <w:rsid w:val="00184A00"/>
    <w:rsid w:val="00184D24"/>
    <w:rsid w:val="00185C7C"/>
    <w:rsid w:val="001862C0"/>
    <w:rsid w:val="00190083"/>
    <w:rsid w:val="0019013A"/>
    <w:rsid w:val="001904E8"/>
    <w:rsid w:val="00190A4F"/>
    <w:rsid w:val="00190FDC"/>
    <w:rsid w:val="001914D2"/>
    <w:rsid w:val="001918CA"/>
    <w:rsid w:val="0019201F"/>
    <w:rsid w:val="00192465"/>
    <w:rsid w:val="0019250F"/>
    <w:rsid w:val="00192598"/>
    <w:rsid w:val="001929DA"/>
    <w:rsid w:val="00192DA5"/>
    <w:rsid w:val="00193531"/>
    <w:rsid w:val="00193A20"/>
    <w:rsid w:val="00193EBE"/>
    <w:rsid w:val="00194577"/>
    <w:rsid w:val="00194C48"/>
    <w:rsid w:val="0019532D"/>
    <w:rsid w:val="00195529"/>
    <w:rsid w:val="00195F59"/>
    <w:rsid w:val="0019610A"/>
    <w:rsid w:val="001966FB"/>
    <w:rsid w:val="00196DC6"/>
    <w:rsid w:val="0019783B"/>
    <w:rsid w:val="001A0502"/>
    <w:rsid w:val="001A05B0"/>
    <w:rsid w:val="001A0DF1"/>
    <w:rsid w:val="001A0FC5"/>
    <w:rsid w:val="001A14D7"/>
    <w:rsid w:val="001A158B"/>
    <w:rsid w:val="001A284B"/>
    <w:rsid w:val="001A3BC0"/>
    <w:rsid w:val="001A4551"/>
    <w:rsid w:val="001A48F2"/>
    <w:rsid w:val="001A58F9"/>
    <w:rsid w:val="001A70C9"/>
    <w:rsid w:val="001B05C7"/>
    <w:rsid w:val="001B0C34"/>
    <w:rsid w:val="001B0FB9"/>
    <w:rsid w:val="001B1063"/>
    <w:rsid w:val="001B1992"/>
    <w:rsid w:val="001B1FE7"/>
    <w:rsid w:val="001B2831"/>
    <w:rsid w:val="001B29EA"/>
    <w:rsid w:val="001B35B3"/>
    <w:rsid w:val="001B3704"/>
    <w:rsid w:val="001B464C"/>
    <w:rsid w:val="001B4F61"/>
    <w:rsid w:val="001B59AB"/>
    <w:rsid w:val="001B5A8A"/>
    <w:rsid w:val="001B6018"/>
    <w:rsid w:val="001B6682"/>
    <w:rsid w:val="001B67C4"/>
    <w:rsid w:val="001B686C"/>
    <w:rsid w:val="001B6DE2"/>
    <w:rsid w:val="001B6E1C"/>
    <w:rsid w:val="001B70D0"/>
    <w:rsid w:val="001B75ED"/>
    <w:rsid w:val="001B774F"/>
    <w:rsid w:val="001C00DD"/>
    <w:rsid w:val="001C0526"/>
    <w:rsid w:val="001C097C"/>
    <w:rsid w:val="001C1135"/>
    <w:rsid w:val="001C167F"/>
    <w:rsid w:val="001C1B89"/>
    <w:rsid w:val="001C1E8A"/>
    <w:rsid w:val="001C27AC"/>
    <w:rsid w:val="001C28B0"/>
    <w:rsid w:val="001C3605"/>
    <w:rsid w:val="001C3D95"/>
    <w:rsid w:val="001C475C"/>
    <w:rsid w:val="001C49F3"/>
    <w:rsid w:val="001C4FA8"/>
    <w:rsid w:val="001C502A"/>
    <w:rsid w:val="001C5A8E"/>
    <w:rsid w:val="001C5A96"/>
    <w:rsid w:val="001D10CB"/>
    <w:rsid w:val="001D1163"/>
    <w:rsid w:val="001D155F"/>
    <w:rsid w:val="001D190F"/>
    <w:rsid w:val="001D1B1F"/>
    <w:rsid w:val="001D1E69"/>
    <w:rsid w:val="001D205F"/>
    <w:rsid w:val="001D2177"/>
    <w:rsid w:val="001D2AAB"/>
    <w:rsid w:val="001D2C18"/>
    <w:rsid w:val="001D2CD2"/>
    <w:rsid w:val="001D2FF8"/>
    <w:rsid w:val="001D38D4"/>
    <w:rsid w:val="001D3A5E"/>
    <w:rsid w:val="001D4607"/>
    <w:rsid w:val="001D4F42"/>
    <w:rsid w:val="001D5B29"/>
    <w:rsid w:val="001D720B"/>
    <w:rsid w:val="001D777C"/>
    <w:rsid w:val="001D7918"/>
    <w:rsid w:val="001E02FD"/>
    <w:rsid w:val="001E0304"/>
    <w:rsid w:val="001E1ABF"/>
    <w:rsid w:val="001E1E4B"/>
    <w:rsid w:val="001E249E"/>
    <w:rsid w:val="001E305A"/>
    <w:rsid w:val="001E3558"/>
    <w:rsid w:val="001E4F12"/>
    <w:rsid w:val="001E54AF"/>
    <w:rsid w:val="001E5940"/>
    <w:rsid w:val="001E5AEB"/>
    <w:rsid w:val="001E616B"/>
    <w:rsid w:val="001E61F4"/>
    <w:rsid w:val="001E6B0F"/>
    <w:rsid w:val="001E7193"/>
    <w:rsid w:val="001E746A"/>
    <w:rsid w:val="001E7BEA"/>
    <w:rsid w:val="001E7C80"/>
    <w:rsid w:val="001F0407"/>
    <w:rsid w:val="001F0890"/>
    <w:rsid w:val="001F2A40"/>
    <w:rsid w:val="001F3BDC"/>
    <w:rsid w:val="001F3C05"/>
    <w:rsid w:val="001F3FEA"/>
    <w:rsid w:val="001F40EA"/>
    <w:rsid w:val="001F445C"/>
    <w:rsid w:val="001F48D4"/>
    <w:rsid w:val="001F4D65"/>
    <w:rsid w:val="001F55BC"/>
    <w:rsid w:val="001F689D"/>
    <w:rsid w:val="001F721A"/>
    <w:rsid w:val="001F7499"/>
    <w:rsid w:val="001F794C"/>
    <w:rsid w:val="001F7B24"/>
    <w:rsid w:val="001F7CDD"/>
    <w:rsid w:val="001F7F0C"/>
    <w:rsid w:val="002004C7"/>
    <w:rsid w:val="00200CEF"/>
    <w:rsid w:val="002015F7"/>
    <w:rsid w:val="00202487"/>
    <w:rsid w:val="0020261F"/>
    <w:rsid w:val="0020263F"/>
    <w:rsid w:val="002027C6"/>
    <w:rsid w:val="00202932"/>
    <w:rsid w:val="00204756"/>
    <w:rsid w:val="00204CB4"/>
    <w:rsid w:val="00204DF9"/>
    <w:rsid w:val="00204FD1"/>
    <w:rsid w:val="002054A2"/>
    <w:rsid w:val="00205828"/>
    <w:rsid w:val="0020582E"/>
    <w:rsid w:val="00205CEA"/>
    <w:rsid w:val="00206AAF"/>
    <w:rsid w:val="00207375"/>
    <w:rsid w:val="0020768A"/>
    <w:rsid w:val="00210E57"/>
    <w:rsid w:val="00211414"/>
    <w:rsid w:val="00211A26"/>
    <w:rsid w:val="00211CB8"/>
    <w:rsid w:val="00211DDD"/>
    <w:rsid w:val="00212100"/>
    <w:rsid w:val="0021247D"/>
    <w:rsid w:val="00212754"/>
    <w:rsid w:val="00212A54"/>
    <w:rsid w:val="00212BD1"/>
    <w:rsid w:val="00212CC7"/>
    <w:rsid w:val="00215794"/>
    <w:rsid w:val="00215B5B"/>
    <w:rsid w:val="00215B5D"/>
    <w:rsid w:val="00216672"/>
    <w:rsid w:val="00216B98"/>
    <w:rsid w:val="00217BA8"/>
    <w:rsid w:val="00220656"/>
    <w:rsid w:val="002207D3"/>
    <w:rsid w:val="00220F0B"/>
    <w:rsid w:val="002224F8"/>
    <w:rsid w:val="00223B35"/>
    <w:rsid w:val="00224663"/>
    <w:rsid w:val="00224DDC"/>
    <w:rsid w:val="00225D5A"/>
    <w:rsid w:val="0022614D"/>
    <w:rsid w:val="00226739"/>
    <w:rsid w:val="00226FB1"/>
    <w:rsid w:val="0022700E"/>
    <w:rsid w:val="00227A1B"/>
    <w:rsid w:val="00227A6A"/>
    <w:rsid w:val="002304E5"/>
    <w:rsid w:val="00230B87"/>
    <w:rsid w:val="00231768"/>
    <w:rsid w:val="002319E5"/>
    <w:rsid w:val="00232803"/>
    <w:rsid w:val="00232AF1"/>
    <w:rsid w:val="00234356"/>
    <w:rsid w:val="002346E6"/>
    <w:rsid w:val="00234746"/>
    <w:rsid w:val="00234EAD"/>
    <w:rsid w:val="00235383"/>
    <w:rsid w:val="00235739"/>
    <w:rsid w:val="00235CE0"/>
    <w:rsid w:val="00235D25"/>
    <w:rsid w:val="00235D2A"/>
    <w:rsid w:val="00235DA1"/>
    <w:rsid w:val="00235E7B"/>
    <w:rsid w:val="00236B27"/>
    <w:rsid w:val="0023740B"/>
    <w:rsid w:val="002378D9"/>
    <w:rsid w:val="00240188"/>
    <w:rsid w:val="00240358"/>
    <w:rsid w:val="00240AB6"/>
    <w:rsid w:val="00240E5B"/>
    <w:rsid w:val="00242346"/>
    <w:rsid w:val="00243259"/>
    <w:rsid w:val="00243872"/>
    <w:rsid w:val="00244BFC"/>
    <w:rsid w:val="0024559C"/>
    <w:rsid w:val="00245790"/>
    <w:rsid w:val="00245C29"/>
    <w:rsid w:val="00246582"/>
    <w:rsid w:val="00246793"/>
    <w:rsid w:val="00246AAE"/>
    <w:rsid w:val="00246C86"/>
    <w:rsid w:val="002475A0"/>
    <w:rsid w:val="00250F9B"/>
    <w:rsid w:val="002510A6"/>
    <w:rsid w:val="002518DC"/>
    <w:rsid w:val="0025360F"/>
    <w:rsid w:val="00254826"/>
    <w:rsid w:val="00254AEC"/>
    <w:rsid w:val="002558FA"/>
    <w:rsid w:val="0025628A"/>
    <w:rsid w:val="002564D2"/>
    <w:rsid w:val="00256A0B"/>
    <w:rsid w:val="00257FD0"/>
    <w:rsid w:val="0026000E"/>
    <w:rsid w:val="0026009B"/>
    <w:rsid w:val="002604D1"/>
    <w:rsid w:val="0026081F"/>
    <w:rsid w:val="00260F72"/>
    <w:rsid w:val="00261B18"/>
    <w:rsid w:val="00261D1F"/>
    <w:rsid w:val="00261F9F"/>
    <w:rsid w:val="0026301F"/>
    <w:rsid w:val="002637B7"/>
    <w:rsid w:val="00263F0C"/>
    <w:rsid w:val="002645C7"/>
    <w:rsid w:val="002645F3"/>
    <w:rsid w:val="00264A73"/>
    <w:rsid w:val="00265164"/>
    <w:rsid w:val="00265A15"/>
    <w:rsid w:val="00265C2B"/>
    <w:rsid w:val="00265C43"/>
    <w:rsid w:val="00265C44"/>
    <w:rsid w:val="002661A2"/>
    <w:rsid w:val="00266CEC"/>
    <w:rsid w:val="0026707B"/>
    <w:rsid w:val="002677E7"/>
    <w:rsid w:val="00267AC5"/>
    <w:rsid w:val="00267E32"/>
    <w:rsid w:val="00270062"/>
    <w:rsid w:val="002702DF"/>
    <w:rsid w:val="00271150"/>
    <w:rsid w:val="002715B1"/>
    <w:rsid w:val="0027184B"/>
    <w:rsid w:val="0027185E"/>
    <w:rsid w:val="00271987"/>
    <w:rsid w:val="00271AF3"/>
    <w:rsid w:val="0027318C"/>
    <w:rsid w:val="002733B7"/>
    <w:rsid w:val="00273560"/>
    <w:rsid w:val="002737B0"/>
    <w:rsid w:val="0027418E"/>
    <w:rsid w:val="00274220"/>
    <w:rsid w:val="00274241"/>
    <w:rsid w:val="00274812"/>
    <w:rsid w:val="002748B0"/>
    <w:rsid w:val="00274DB2"/>
    <w:rsid w:val="00276568"/>
    <w:rsid w:val="00276885"/>
    <w:rsid w:val="0028043D"/>
    <w:rsid w:val="00281849"/>
    <w:rsid w:val="00282B79"/>
    <w:rsid w:val="00282FF5"/>
    <w:rsid w:val="0028319B"/>
    <w:rsid w:val="00283A10"/>
    <w:rsid w:val="00283B23"/>
    <w:rsid w:val="002843D7"/>
    <w:rsid w:val="00284FAE"/>
    <w:rsid w:val="0028626C"/>
    <w:rsid w:val="00286909"/>
    <w:rsid w:val="00286F66"/>
    <w:rsid w:val="00287323"/>
    <w:rsid w:val="002874DE"/>
    <w:rsid w:val="00287C4E"/>
    <w:rsid w:val="00291923"/>
    <w:rsid w:val="00291D28"/>
    <w:rsid w:val="002924FE"/>
    <w:rsid w:val="00292551"/>
    <w:rsid w:val="00293129"/>
    <w:rsid w:val="0029318D"/>
    <w:rsid w:val="00293A29"/>
    <w:rsid w:val="00293D00"/>
    <w:rsid w:val="00293E67"/>
    <w:rsid w:val="002940F3"/>
    <w:rsid w:val="00294613"/>
    <w:rsid w:val="00295316"/>
    <w:rsid w:val="00297300"/>
    <w:rsid w:val="00297468"/>
    <w:rsid w:val="002976C7"/>
    <w:rsid w:val="00297903"/>
    <w:rsid w:val="00297AE2"/>
    <w:rsid w:val="00297BBA"/>
    <w:rsid w:val="002A00DD"/>
    <w:rsid w:val="002A114C"/>
    <w:rsid w:val="002A148B"/>
    <w:rsid w:val="002A18A2"/>
    <w:rsid w:val="002A1B48"/>
    <w:rsid w:val="002A2B00"/>
    <w:rsid w:val="002A4523"/>
    <w:rsid w:val="002A4603"/>
    <w:rsid w:val="002A51F2"/>
    <w:rsid w:val="002A5200"/>
    <w:rsid w:val="002A5944"/>
    <w:rsid w:val="002A5BC4"/>
    <w:rsid w:val="002A6CA4"/>
    <w:rsid w:val="002A6FFB"/>
    <w:rsid w:val="002A706F"/>
    <w:rsid w:val="002A7D2D"/>
    <w:rsid w:val="002B005D"/>
    <w:rsid w:val="002B0070"/>
    <w:rsid w:val="002B01E0"/>
    <w:rsid w:val="002B0EC5"/>
    <w:rsid w:val="002B1181"/>
    <w:rsid w:val="002B1571"/>
    <w:rsid w:val="002B1BDF"/>
    <w:rsid w:val="002B1D4E"/>
    <w:rsid w:val="002B2042"/>
    <w:rsid w:val="002B23EE"/>
    <w:rsid w:val="002B25E9"/>
    <w:rsid w:val="002B34CF"/>
    <w:rsid w:val="002B3622"/>
    <w:rsid w:val="002B4480"/>
    <w:rsid w:val="002B57B0"/>
    <w:rsid w:val="002B5D16"/>
    <w:rsid w:val="002B630B"/>
    <w:rsid w:val="002C0902"/>
    <w:rsid w:val="002C0F02"/>
    <w:rsid w:val="002C1F96"/>
    <w:rsid w:val="002C22C2"/>
    <w:rsid w:val="002C2D9E"/>
    <w:rsid w:val="002C3320"/>
    <w:rsid w:val="002C38DC"/>
    <w:rsid w:val="002C3F96"/>
    <w:rsid w:val="002C45CA"/>
    <w:rsid w:val="002C5098"/>
    <w:rsid w:val="002C59CE"/>
    <w:rsid w:val="002C6384"/>
    <w:rsid w:val="002C7084"/>
    <w:rsid w:val="002C7CA0"/>
    <w:rsid w:val="002C7D42"/>
    <w:rsid w:val="002D0C22"/>
    <w:rsid w:val="002D1B0A"/>
    <w:rsid w:val="002D1C2A"/>
    <w:rsid w:val="002D1C62"/>
    <w:rsid w:val="002D239F"/>
    <w:rsid w:val="002D24C9"/>
    <w:rsid w:val="002D288B"/>
    <w:rsid w:val="002D2B41"/>
    <w:rsid w:val="002D2FB1"/>
    <w:rsid w:val="002D3AD0"/>
    <w:rsid w:val="002D3F15"/>
    <w:rsid w:val="002D41F1"/>
    <w:rsid w:val="002D4659"/>
    <w:rsid w:val="002D4DFF"/>
    <w:rsid w:val="002D5082"/>
    <w:rsid w:val="002D6000"/>
    <w:rsid w:val="002D60C7"/>
    <w:rsid w:val="002D6C8E"/>
    <w:rsid w:val="002D7E00"/>
    <w:rsid w:val="002D7FB1"/>
    <w:rsid w:val="002E0CC2"/>
    <w:rsid w:val="002E0E81"/>
    <w:rsid w:val="002E2020"/>
    <w:rsid w:val="002E209F"/>
    <w:rsid w:val="002E2460"/>
    <w:rsid w:val="002E2C46"/>
    <w:rsid w:val="002E41A1"/>
    <w:rsid w:val="002E457B"/>
    <w:rsid w:val="002E5102"/>
    <w:rsid w:val="002E521A"/>
    <w:rsid w:val="002E692D"/>
    <w:rsid w:val="002E6B89"/>
    <w:rsid w:val="002E6BFF"/>
    <w:rsid w:val="002E7D79"/>
    <w:rsid w:val="002E7F8A"/>
    <w:rsid w:val="002F00A7"/>
    <w:rsid w:val="002F015D"/>
    <w:rsid w:val="002F0616"/>
    <w:rsid w:val="002F1109"/>
    <w:rsid w:val="002F1837"/>
    <w:rsid w:val="002F1A59"/>
    <w:rsid w:val="002F2439"/>
    <w:rsid w:val="002F27CD"/>
    <w:rsid w:val="002F2D5D"/>
    <w:rsid w:val="002F3899"/>
    <w:rsid w:val="002F4385"/>
    <w:rsid w:val="002F518E"/>
    <w:rsid w:val="002F5533"/>
    <w:rsid w:val="002F5771"/>
    <w:rsid w:val="002F6E38"/>
    <w:rsid w:val="002F767D"/>
    <w:rsid w:val="002F7CAC"/>
    <w:rsid w:val="003007FD"/>
    <w:rsid w:val="00300A38"/>
    <w:rsid w:val="0030133F"/>
    <w:rsid w:val="003015B7"/>
    <w:rsid w:val="0030165D"/>
    <w:rsid w:val="00301BC2"/>
    <w:rsid w:val="00302228"/>
    <w:rsid w:val="00303830"/>
    <w:rsid w:val="00303A7D"/>
    <w:rsid w:val="00303B39"/>
    <w:rsid w:val="003047CC"/>
    <w:rsid w:val="00305AF8"/>
    <w:rsid w:val="00305F35"/>
    <w:rsid w:val="003061D7"/>
    <w:rsid w:val="00306B8D"/>
    <w:rsid w:val="00306DAE"/>
    <w:rsid w:val="00307028"/>
    <w:rsid w:val="0031061E"/>
    <w:rsid w:val="00310F4C"/>
    <w:rsid w:val="00311560"/>
    <w:rsid w:val="00312108"/>
    <w:rsid w:val="0031215B"/>
    <w:rsid w:val="00312C11"/>
    <w:rsid w:val="00312DA0"/>
    <w:rsid w:val="003131F7"/>
    <w:rsid w:val="00313CAB"/>
    <w:rsid w:val="00313FA6"/>
    <w:rsid w:val="003143C0"/>
    <w:rsid w:val="00314D8B"/>
    <w:rsid w:val="00315708"/>
    <w:rsid w:val="0031623A"/>
    <w:rsid w:val="00316F3E"/>
    <w:rsid w:val="003170C0"/>
    <w:rsid w:val="0031765F"/>
    <w:rsid w:val="003176E0"/>
    <w:rsid w:val="00317982"/>
    <w:rsid w:val="00317CEE"/>
    <w:rsid w:val="003204D4"/>
    <w:rsid w:val="0032071A"/>
    <w:rsid w:val="00320FE8"/>
    <w:rsid w:val="00321512"/>
    <w:rsid w:val="0032154A"/>
    <w:rsid w:val="00321D48"/>
    <w:rsid w:val="00321E99"/>
    <w:rsid w:val="00322D16"/>
    <w:rsid w:val="00322D30"/>
    <w:rsid w:val="00324717"/>
    <w:rsid w:val="003251E7"/>
    <w:rsid w:val="00325B65"/>
    <w:rsid w:val="00326911"/>
    <w:rsid w:val="003273AD"/>
    <w:rsid w:val="003274DA"/>
    <w:rsid w:val="003276D9"/>
    <w:rsid w:val="0032789F"/>
    <w:rsid w:val="003278F1"/>
    <w:rsid w:val="00327E2F"/>
    <w:rsid w:val="00330221"/>
    <w:rsid w:val="0033158C"/>
    <w:rsid w:val="00332C74"/>
    <w:rsid w:val="0033358F"/>
    <w:rsid w:val="00333DAE"/>
    <w:rsid w:val="00334808"/>
    <w:rsid w:val="0033556B"/>
    <w:rsid w:val="00336DBC"/>
    <w:rsid w:val="00336F5C"/>
    <w:rsid w:val="00337A3A"/>
    <w:rsid w:val="003400F0"/>
    <w:rsid w:val="0034030D"/>
    <w:rsid w:val="00340423"/>
    <w:rsid w:val="003404D5"/>
    <w:rsid w:val="003406DE"/>
    <w:rsid w:val="00340AF2"/>
    <w:rsid w:val="00340B12"/>
    <w:rsid w:val="00341000"/>
    <w:rsid w:val="00341975"/>
    <w:rsid w:val="00341A33"/>
    <w:rsid w:val="00341C6B"/>
    <w:rsid w:val="00342094"/>
    <w:rsid w:val="00342BB0"/>
    <w:rsid w:val="00342CE2"/>
    <w:rsid w:val="00342E22"/>
    <w:rsid w:val="003434E2"/>
    <w:rsid w:val="003454EA"/>
    <w:rsid w:val="0034599B"/>
    <w:rsid w:val="003464B9"/>
    <w:rsid w:val="0034733C"/>
    <w:rsid w:val="00347F71"/>
    <w:rsid w:val="00350150"/>
    <w:rsid w:val="003505EB"/>
    <w:rsid w:val="00350D7F"/>
    <w:rsid w:val="00351379"/>
    <w:rsid w:val="00351E04"/>
    <w:rsid w:val="00351F16"/>
    <w:rsid w:val="003520FB"/>
    <w:rsid w:val="00352776"/>
    <w:rsid w:val="00352912"/>
    <w:rsid w:val="00352AA3"/>
    <w:rsid w:val="00352E09"/>
    <w:rsid w:val="00353105"/>
    <w:rsid w:val="0035366A"/>
    <w:rsid w:val="00353CD6"/>
    <w:rsid w:val="00354279"/>
    <w:rsid w:val="003542A1"/>
    <w:rsid w:val="003545E9"/>
    <w:rsid w:val="00354F2F"/>
    <w:rsid w:val="00355510"/>
    <w:rsid w:val="0035562D"/>
    <w:rsid w:val="00356ECF"/>
    <w:rsid w:val="0036012A"/>
    <w:rsid w:val="00360DC0"/>
    <w:rsid w:val="00360E7A"/>
    <w:rsid w:val="00361470"/>
    <w:rsid w:val="00362246"/>
    <w:rsid w:val="003623F0"/>
    <w:rsid w:val="003624D9"/>
    <w:rsid w:val="00362D41"/>
    <w:rsid w:val="00363426"/>
    <w:rsid w:val="00364E57"/>
    <w:rsid w:val="003665C3"/>
    <w:rsid w:val="00366821"/>
    <w:rsid w:val="00366C94"/>
    <w:rsid w:val="0037048D"/>
    <w:rsid w:val="003706DA"/>
    <w:rsid w:val="00370A59"/>
    <w:rsid w:val="00370C82"/>
    <w:rsid w:val="00371518"/>
    <w:rsid w:val="003718B4"/>
    <w:rsid w:val="003735BB"/>
    <w:rsid w:val="00373D7C"/>
    <w:rsid w:val="00374044"/>
    <w:rsid w:val="00374115"/>
    <w:rsid w:val="00374523"/>
    <w:rsid w:val="00374589"/>
    <w:rsid w:val="0037478A"/>
    <w:rsid w:val="0037535A"/>
    <w:rsid w:val="003764A7"/>
    <w:rsid w:val="0037660E"/>
    <w:rsid w:val="0037756A"/>
    <w:rsid w:val="003776AB"/>
    <w:rsid w:val="00377AA2"/>
    <w:rsid w:val="003815D9"/>
    <w:rsid w:val="00381758"/>
    <w:rsid w:val="00382044"/>
    <w:rsid w:val="00382511"/>
    <w:rsid w:val="00382A5C"/>
    <w:rsid w:val="00382E02"/>
    <w:rsid w:val="00382EF6"/>
    <w:rsid w:val="00382F50"/>
    <w:rsid w:val="00383146"/>
    <w:rsid w:val="003833F6"/>
    <w:rsid w:val="00383990"/>
    <w:rsid w:val="00384845"/>
    <w:rsid w:val="00384A6D"/>
    <w:rsid w:val="00384E10"/>
    <w:rsid w:val="00384EB7"/>
    <w:rsid w:val="00385333"/>
    <w:rsid w:val="00385490"/>
    <w:rsid w:val="00385DD5"/>
    <w:rsid w:val="00385DDF"/>
    <w:rsid w:val="00386106"/>
    <w:rsid w:val="00386A20"/>
    <w:rsid w:val="00386B50"/>
    <w:rsid w:val="00386BBA"/>
    <w:rsid w:val="00386CFB"/>
    <w:rsid w:val="00386FE9"/>
    <w:rsid w:val="00390A7A"/>
    <w:rsid w:val="00391BEE"/>
    <w:rsid w:val="00392512"/>
    <w:rsid w:val="00392D11"/>
    <w:rsid w:val="00392E5C"/>
    <w:rsid w:val="003931E9"/>
    <w:rsid w:val="00393498"/>
    <w:rsid w:val="00393DBF"/>
    <w:rsid w:val="00393FFC"/>
    <w:rsid w:val="00395D60"/>
    <w:rsid w:val="00396AAC"/>
    <w:rsid w:val="00396BEE"/>
    <w:rsid w:val="00396E33"/>
    <w:rsid w:val="00396EFE"/>
    <w:rsid w:val="00397382"/>
    <w:rsid w:val="00397551"/>
    <w:rsid w:val="00397AD1"/>
    <w:rsid w:val="00397E09"/>
    <w:rsid w:val="00397F7F"/>
    <w:rsid w:val="003A0723"/>
    <w:rsid w:val="003A0E7C"/>
    <w:rsid w:val="003A109F"/>
    <w:rsid w:val="003A1E42"/>
    <w:rsid w:val="003A1ECE"/>
    <w:rsid w:val="003A203B"/>
    <w:rsid w:val="003A206F"/>
    <w:rsid w:val="003A2090"/>
    <w:rsid w:val="003A2321"/>
    <w:rsid w:val="003A24DD"/>
    <w:rsid w:val="003A252E"/>
    <w:rsid w:val="003A2FFB"/>
    <w:rsid w:val="003A3F9B"/>
    <w:rsid w:val="003A4863"/>
    <w:rsid w:val="003A48AC"/>
    <w:rsid w:val="003A4DB8"/>
    <w:rsid w:val="003A50B7"/>
    <w:rsid w:val="003A584D"/>
    <w:rsid w:val="003A5CD9"/>
    <w:rsid w:val="003A630B"/>
    <w:rsid w:val="003A66ED"/>
    <w:rsid w:val="003A6801"/>
    <w:rsid w:val="003A7496"/>
    <w:rsid w:val="003A7AA8"/>
    <w:rsid w:val="003B01B4"/>
    <w:rsid w:val="003B03E8"/>
    <w:rsid w:val="003B0573"/>
    <w:rsid w:val="003B11ED"/>
    <w:rsid w:val="003B16EA"/>
    <w:rsid w:val="003B2108"/>
    <w:rsid w:val="003B231D"/>
    <w:rsid w:val="003B2421"/>
    <w:rsid w:val="003B313C"/>
    <w:rsid w:val="003B3256"/>
    <w:rsid w:val="003B375C"/>
    <w:rsid w:val="003B38AB"/>
    <w:rsid w:val="003B444F"/>
    <w:rsid w:val="003B465E"/>
    <w:rsid w:val="003B4A12"/>
    <w:rsid w:val="003B4C65"/>
    <w:rsid w:val="003B58A5"/>
    <w:rsid w:val="003B5DE0"/>
    <w:rsid w:val="003B6B0F"/>
    <w:rsid w:val="003B6CB5"/>
    <w:rsid w:val="003B73EF"/>
    <w:rsid w:val="003C07D6"/>
    <w:rsid w:val="003C0C60"/>
    <w:rsid w:val="003C0D67"/>
    <w:rsid w:val="003C0DFD"/>
    <w:rsid w:val="003C18E9"/>
    <w:rsid w:val="003C18F0"/>
    <w:rsid w:val="003C1DDA"/>
    <w:rsid w:val="003C2845"/>
    <w:rsid w:val="003C2FAB"/>
    <w:rsid w:val="003C2FDD"/>
    <w:rsid w:val="003C4661"/>
    <w:rsid w:val="003C4A09"/>
    <w:rsid w:val="003C4C64"/>
    <w:rsid w:val="003C4EAA"/>
    <w:rsid w:val="003C5A00"/>
    <w:rsid w:val="003C5E30"/>
    <w:rsid w:val="003C5E35"/>
    <w:rsid w:val="003C6B02"/>
    <w:rsid w:val="003C6BC5"/>
    <w:rsid w:val="003C6DF0"/>
    <w:rsid w:val="003C7B04"/>
    <w:rsid w:val="003C7CDF"/>
    <w:rsid w:val="003D049D"/>
    <w:rsid w:val="003D07B7"/>
    <w:rsid w:val="003D0FC9"/>
    <w:rsid w:val="003D1087"/>
    <w:rsid w:val="003D13BB"/>
    <w:rsid w:val="003D168F"/>
    <w:rsid w:val="003D1C4A"/>
    <w:rsid w:val="003D1E4E"/>
    <w:rsid w:val="003D2431"/>
    <w:rsid w:val="003D35D1"/>
    <w:rsid w:val="003D392E"/>
    <w:rsid w:val="003D449C"/>
    <w:rsid w:val="003D4522"/>
    <w:rsid w:val="003D4A36"/>
    <w:rsid w:val="003D4EA3"/>
    <w:rsid w:val="003D59AA"/>
    <w:rsid w:val="003D5DBE"/>
    <w:rsid w:val="003D5DFC"/>
    <w:rsid w:val="003D5E3F"/>
    <w:rsid w:val="003D5FE3"/>
    <w:rsid w:val="003D6F40"/>
    <w:rsid w:val="003D70F7"/>
    <w:rsid w:val="003D7F0B"/>
    <w:rsid w:val="003D7F4F"/>
    <w:rsid w:val="003E0549"/>
    <w:rsid w:val="003E1652"/>
    <w:rsid w:val="003E1A83"/>
    <w:rsid w:val="003E21BE"/>
    <w:rsid w:val="003E2DDC"/>
    <w:rsid w:val="003E4069"/>
    <w:rsid w:val="003E4111"/>
    <w:rsid w:val="003E466C"/>
    <w:rsid w:val="003E47F5"/>
    <w:rsid w:val="003E484E"/>
    <w:rsid w:val="003E516E"/>
    <w:rsid w:val="003E5271"/>
    <w:rsid w:val="003E568C"/>
    <w:rsid w:val="003E5B0E"/>
    <w:rsid w:val="003E5F9D"/>
    <w:rsid w:val="003E6A4F"/>
    <w:rsid w:val="003E70A7"/>
    <w:rsid w:val="003E736B"/>
    <w:rsid w:val="003E79F7"/>
    <w:rsid w:val="003F02D3"/>
    <w:rsid w:val="003F0C3F"/>
    <w:rsid w:val="003F15ED"/>
    <w:rsid w:val="003F170B"/>
    <w:rsid w:val="003F1723"/>
    <w:rsid w:val="003F17F8"/>
    <w:rsid w:val="003F1C5F"/>
    <w:rsid w:val="003F1F45"/>
    <w:rsid w:val="003F278A"/>
    <w:rsid w:val="003F3206"/>
    <w:rsid w:val="003F33CF"/>
    <w:rsid w:val="003F3983"/>
    <w:rsid w:val="003F3B8A"/>
    <w:rsid w:val="003F4BBD"/>
    <w:rsid w:val="003F525B"/>
    <w:rsid w:val="003F5902"/>
    <w:rsid w:val="003F5AF5"/>
    <w:rsid w:val="003F5FD1"/>
    <w:rsid w:val="003F6016"/>
    <w:rsid w:val="003F6FAB"/>
    <w:rsid w:val="003F7713"/>
    <w:rsid w:val="0040055E"/>
    <w:rsid w:val="00401098"/>
    <w:rsid w:val="00401A98"/>
    <w:rsid w:val="00401C59"/>
    <w:rsid w:val="00401EB3"/>
    <w:rsid w:val="00402265"/>
    <w:rsid w:val="00402372"/>
    <w:rsid w:val="00404341"/>
    <w:rsid w:val="00404432"/>
    <w:rsid w:val="004050CF"/>
    <w:rsid w:val="004053EF"/>
    <w:rsid w:val="00406104"/>
    <w:rsid w:val="004078BC"/>
    <w:rsid w:val="00407A30"/>
    <w:rsid w:val="00407AEF"/>
    <w:rsid w:val="004102D6"/>
    <w:rsid w:val="00410851"/>
    <w:rsid w:val="004109EA"/>
    <w:rsid w:val="0041145D"/>
    <w:rsid w:val="004118DC"/>
    <w:rsid w:val="00412553"/>
    <w:rsid w:val="004125C5"/>
    <w:rsid w:val="0041284B"/>
    <w:rsid w:val="00412DCC"/>
    <w:rsid w:val="004138C6"/>
    <w:rsid w:val="004140BB"/>
    <w:rsid w:val="004140EC"/>
    <w:rsid w:val="00415C6F"/>
    <w:rsid w:val="00415E20"/>
    <w:rsid w:val="00417331"/>
    <w:rsid w:val="00417D53"/>
    <w:rsid w:val="00420023"/>
    <w:rsid w:val="00421119"/>
    <w:rsid w:val="00421268"/>
    <w:rsid w:val="004215C8"/>
    <w:rsid w:val="00422745"/>
    <w:rsid w:val="00424341"/>
    <w:rsid w:val="00424AD4"/>
    <w:rsid w:val="00425202"/>
    <w:rsid w:val="00425C4A"/>
    <w:rsid w:val="00425ED9"/>
    <w:rsid w:val="00425F40"/>
    <w:rsid w:val="00426065"/>
    <w:rsid w:val="0042650E"/>
    <w:rsid w:val="0042670F"/>
    <w:rsid w:val="00426807"/>
    <w:rsid w:val="00430255"/>
    <w:rsid w:val="0043029E"/>
    <w:rsid w:val="004304D8"/>
    <w:rsid w:val="00430A5C"/>
    <w:rsid w:val="00431E47"/>
    <w:rsid w:val="00431F2E"/>
    <w:rsid w:val="004325CE"/>
    <w:rsid w:val="004330E7"/>
    <w:rsid w:val="00433150"/>
    <w:rsid w:val="00433530"/>
    <w:rsid w:val="00433839"/>
    <w:rsid w:val="00433ADA"/>
    <w:rsid w:val="00434B47"/>
    <w:rsid w:val="00434B88"/>
    <w:rsid w:val="00434E76"/>
    <w:rsid w:val="00435578"/>
    <w:rsid w:val="00436498"/>
    <w:rsid w:val="00436531"/>
    <w:rsid w:val="00436C80"/>
    <w:rsid w:val="004370B8"/>
    <w:rsid w:val="0043759C"/>
    <w:rsid w:val="00440152"/>
    <w:rsid w:val="0044169E"/>
    <w:rsid w:val="00441838"/>
    <w:rsid w:val="004419A0"/>
    <w:rsid w:val="00441C6A"/>
    <w:rsid w:val="00442179"/>
    <w:rsid w:val="004422FF"/>
    <w:rsid w:val="00442B2C"/>
    <w:rsid w:val="004433FE"/>
    <w:rsid w:val="004438EA"/>
    <w:rsid w:val="00443942"/>
    <w:rsid w:val="004441CB"/>
    <w:rsid w:val="00444232"/>
    <w:rsid w:val="004442A2"/>
    <w:rsid w:val="004442B2"/>
    <w:rsid w:val="004445E7"/>
    <w:rsid w:val="004450CE"/>
    <w:rsid w:val="00446398"/>
    <w:rsid w:val="004463ED"/>
    <w:rsid w:val="0044702C"/>
    <w:rsid w:val="00447465"/>
    <w:rsid w:val="0044759F"/>
    <w:rsid w:val="004476BF"/>
    <w:rsid w:val="0044797D"/>
    <w:rsid w:val="0045021D"/>
    <w:rsid w:val="00450B4B"/>
    <w:rsid w:val="00450C15"/>
    <w:rsid w:val="00451755"/>
    <w:rsid w:val="004517B9"/>
    <w:rsid w:val="00451C8D"/>
    <w:rsid w:val="00452CD8"/>
    <w:rsid w:val="004532BC"/>
    <w:rsid w:val="0045384E"/>
    <w:rsid w:val="00453891"/>
    <w:rsid w:val="0045395C"/>
    <w:rsid w:val="00453CAA"/>
    <w:rsid w:val="004540CA"/>
    <w:rsid w:val="0045429E"/>
    <w:rsid w:val="004550F2"/>
    <w:rsid w:val="0045531C"/>
    <w:rsid w:val="0045563E"/>
    <w:rsid w:val="00455758"/>
    <w:rsid w:val="0045594E"/>
    <w:rsid w:val="004560F2"/>
    <w:rsid w:val="00456CE8"/>
    <w:rsid w:val="004575B3"/>
    <w:rsid w:val="004578EF"/>
    <w:rsid w:val="00457BC7"/>
    <w:rsid w:val="00457F1F"/>
    <w:rsid w:val="00460132"/>
    <w:rsid w:val="0046016C"/>
    <w:rsid w:val="00460330"/>
    <w:rsid w:val="004606DF"/>
    <w:rsid w:val="00460ABC"/>
    <w:rsid w:val="00460BFC"/>
    <w:rsid w:val="00460E6A"/>
    <w:rsid w:val="0046106E"/>
    <w:rsid w:val="004616EA"/>
    <w:rsid w:val="004622C4"/>
    <w:rsid w:val="00462AF9"/>
    <w:rsid w:val="004640D8"/>
    <w:rsid w:val="00465363"/>
    <w:rsid w:val="00465855"/>
    <w:rsid w:val="0046626C"/>
    <w:rsid w:val="00466842"/>
    <w:rsid w:val="00466A11"/>
    <w:rsid w:val="004673CB"/>
    <w:rsid w:val="00470238"/>
    <w:rsid w:val="004704EF"/>
    <w:rsid w:val="00470C52"/>
    <w:rsid w:val="00470E10"/>
    <w:rsid w:val="0047112D"/>
    <w:rsid w:val="00471B32"/>
    <w:rsid w:val="0047215A"/>
    <w:rsid w:val="004725A6"/>
    <w:rsid w:val="00472BA4"/>
    <w:rsid w:val="00472E5C"/>
    <w:rsid w:val="0047334E"/>
    <w:rsid w:val="00473AA3"/>
    <w:rsid w:val="00473E29"/>
    <w:rsid w:val="00474100"/>
    <w:rsid w:val="004743C6"/>
    <w:rsid w:val="00475328"/>
    <w:rsid w:val="0047563F"/>
    <w:rsid w:val="004758C0"/>
    <w:rsid w:val="00475A72"/>
    <w:rsid w:val="00475B5A"/>
    <w:rsid w:val="00475C1C"/>
    <w:rsid w:val="00475E0E"/>
    <w:rsid w:val="004769E0"/>
    <w:rsid w:val="00476E31"/>
    <w:rsid w:val="00477158"/>
    <w:rsid w:val="00480B01"/>
    <w:rsid w:val="00481C32"/>
    <w:rsid w:val="0048234E"/>
    <w:rsid w:val="00482C31"/>
    <w:rsid w:val="00483469"/>
    <w:rsid w:val="00483F37"/>
    <w:rsid w:val="0048445C"/>
    <w:rsid w:val="004856AA"/>
    <w:rsid w:val="00485839"/>
    <w:rsid w:val="00485936"/>
    <w:rsid w:val="00485991"/>
    <w:rsid w:val="0048655E"/>
    <w:rsid w:val="00486FFF"/>
    <w:rsid w:val="00487544"/>
    <w:rsid w:val="00487554"/>
    <w:rsid w:val="00487832"/>
    <w:rsid w:val="00487CAF"/>
    <w:rsid w:val="00487EB9"/>
    <w:rsid w:val="00490090"/>
    <w:rsid w:val="00490B23"/>
    <w:rsid w:val="00490E23"/>
    <w:rsid w:val="00491008"/>
    <w:rsid w:val="00491989"/>
    <w:rsid w:val="00491CD7"/>
    <w:rsid w:val="00491CF0"/>
    <w:rsid w:val="00492799"/>
    <w:rsid w:val="00492A69"/>
    <w:rsid w:val="00492CAB"/>
    <w:rsid w:val="0049317C"/>
    <w:rsid w:val="004939F2"/>
    <w:rsid w:val="00494222"/>
    <w:rsid w:val="00494622"/>
    <w:rsid w:val="004962C5"/>
    <w:rsid w:val="00497982"/>
    <w:rsid w:val="004A01B6"/>
    <w:rsid w:val="004A02D8"/>
    <w:rsid w:val="004A0431"/>
    <w:rsid w:val="004A0637"/>
    <w:rsid w:val="004A0666"/>
    <w:rsid w:val="004A0CAB"/>
    <w:rsid w:val="004A21C4"/>
    <w:rsid w:val="004A26CE"/>
    <w:rsid w:val="004A3CB5"/>
    <w:rsid w:val="004A4653"/>
    <w:rsid w:val="004A4664"/>
    <w:rsid w:val="004A4C3D"/>
    <w:rsid w:val="004A52D9"/>
    <w:rsid w:val="004A560D"/>
    <w:rsid w:val="004A5642"/>
    <w:rsid w:val="004A5B34"/>
    <w:rsid w:val="004A5B81"/>
    <w:rsid w:val="004A64A3"/>
    <w:rsid w:val="004A64AB"/>
    <w:rsid w:val="004A6983"/>
    <w:rsid w:val="004B09A6"/>
    <w:rsid w:val="004B1911"/>
    <w:rsid w:val="004B1A30"/>
    <w:rsid w:val="004B1CED"/>
    <w:rsid w:val="004B2985"/>
    <w:rsid w:val="004B2B8D"/>
    <w:rsid w:val="004B4EF0"/>
    <w:rsid w:val="004B5AB1"/>
    <w:rsid w:val="004B5AF4"/>
    <w:rsid w:val="004B6BFB"/>
    <w:rsid w:val="004B7161"/>
    <w:rsid w:val="004B7684"/>
    <w:rsid w:val="004B7A7A"/>
    <w:rsid w:val="004B7D06"/>
    <w:rsid w:val="004C0399"/>
    <w:rsid w:val="004C0514"/>
    <w:rsid w:val="004C0A0C"/>
    <w:rsid w:val="004C1EBD"/>
    <w:rsid w:val="004C2BA0"/>
    <w:rsid w:val="004C311E"/>
    <w:rsid w:val="004C31FA"/>
    <w:rsid w:val="004C3716"/>
    <w:rsid w:val="004C3C07"/>
    <w:rsid w:val="004C3CCA"/>
    <w:rsid w:val="004C4633"/>
    <w:rsid w:val="004C486E"/>
    <w:rsid w:val="004C48BB"/>
    <w:rsid w:val="004C4A15"/>
    <w:rsid w:val="004C614B"/>
    <w:rsid w:val="004C6502"/>
    <w:rsid w:val="004C666E"/>
    <w:rsid w:val="004C6B08"/>
    <w:rsid w:val="004D0304"/>
    <w:rsid w:val="004D0C9E"/>
    <w:rsid w:val="004D1775"/>
    <w:rsid w:val="004D17A0"/>
    <w:rsid w:val="004D21BA"/>
    <w:rsid w:val="004D26BE"/>
    <w:rsid w:val="004D2F2A"/>
    <w:rsid w:val="004D31B7"/>
    <w:rsid w:val="004D32DF"/>
    <w:rsid w:val="004D37C2"/>
    <w:rsid w:val="004D3AA6"/>
    <w:rsid w:val="004D432E"/>
    <w:rsid w:val="004D49BD"/>
    <w:rsid w:val="004D4F4C"/>
    <w:rsid w:val="004D4FDE"/>
    <w:rsid w:val="004D50FB"/>
    <w:rsid w:val="004D6207"/>
    <w:rsid w:val="004D6708"/>
    <w:rsid w:val="004D6E28"/>
    <w:rsid w:val="004D6F56"/>
    <w:rsid w:val="004D77A9"/>
    <w:rsid w:val="004D7C09"/>
    <w:rsid w:val="004D7E03"/>
    <w:rsid w:val="004E0108"/>
    <w:rsid w:val="004E0125"/>
    <w:rsid w:val="004E0383"/>
    <w:rsid w:val="004E0F00"/>
    <w:rsid w:val="004E1E47"/>
    <w:rsid w:val="004E26F8"/>
    <w:rsid w:val="004E2DE8"/>
    <w:rsid w:val="004E313A"/>
    <w:rsid w:val="004E3D85"/>
    <w:rsid w:val="004E462F"/>
    <w:rsid w:val="004E4D4C"/>
    <w:rsid w:val="004E4DD4"/>
    <w:rsid w:val="004E56B0"/>
    <w:rsid w:val="004E57EB"/>
    <w:rsid w:val="004E5A44"/>
    <w:rsid w:val="004E5EA6"/>
    <w:rsid w:val="004E5FD2"/>
    <w:rsid w:val="004E65C8"/>
    <w:rsid w:val="004E698D"/>
    <w:rsid w:val="004E6ADB"/>
    <w:rsid w:val="004E76FD"/>
    <w:rsid w:val="004E7BBE"/>
    <w:rsid w:val="004E7EC0"/>
    <w:rsid w:val="004F0AEA"/>
    <w:rsid w:val="004F0C12"/>
    <w:rsid w:val="004F0D9A"/>
    <w:rsid w:val="004F0F85"/>
    <w:rsid w:val="004F15C1"/>
    <w:rsid w:val="004F176F"/>
    <w:rsid w:val="004F1CDF"/>
    <w:rsid w:val="004F2D65"/>
    <w:rsid w:val="004F33D5"/>
    <w:rsid w:val="004F37FF"/>
    <w:rsid w:val="004F3FC2"/>
    <w:rsid w:val="004F44C4"/>
    <w:rsid w:val="004F4FFC"/>
    <w:rsid w:val="004F543D"/>
    <w:rsid w:val="004F5E48"/>
    <w:rsid w:val="004F6366"/>
    <w:rsid w:val="004F65CF"/>
    <w:rsid w:val="004F71A0"/>
    <w:rsid w:val="004F73C0"/>
    <w:rsid w:val="004F7439"/>
    <w:rsid w:val="004F77FD"/>
    <w:rsid w:val="004F7C2B"/>
    <w:rsid w:val="004F7EC9"/>
    <w:rsid w:val="00500648"/>
    <w:rsid w:val="00500711"/>
    <w:rsid w:val="00500858"/>
    <w:rsid w:val="00500D30"/>
    <w:rsid w:val="00503515"/>
    <w:rsid w:val="00503AE5"/>
    <w:rsid w:val="0050477A"/>
    <w:rsid w:val="00505071"/>
    <w:rsid w:val="005063CA"/>
    <w:rsid w:val="005065E7"/>
    <w:rsid w:val="00506AE0"/>
    <w:rsid w:val="00507308"/>
    <w:rsid w:val="005076FB"/>
    <w:rsid w:val="00507D65"/>
    <w:rsid w:val="00510724"/>
    <w:rsid w:val="00510ED1"/>
    <w:rsid w:val="00511AA6"/>
    <w:rsid w:val="00512168"/>
    <w:rsid w:val="0051282B"/>
    <w:rsid w:val="00512AF5"/>
    <w:rsid w:val="00513601"/>
    <w:rsid w:val="00513F49"/>
    <w:rsid w:val="005140AA"/>
    <w:rsid w:val="0051420F"/>
    <w:rsid w:val="0051436D"/>
    <w:rsid w:val="00514D41"/>
    <w:rsid w:val="00515836"/>
    <w:rsid w:val="00515CE3"/>
    <w:rsid w:val="0051603F"/>
    <w:rsid w:val="0051691C"/>
    <w:rsid w:val="005169E4"/>
    <w:rsid w:val="005175C8"/>
    <w:rsid w:val="00517E21"/>
    <w:rsid w:val="00520199"/>
    <w:rsid w:val="00520457"/>
    <w:rsid w:val="005204AE"/>
    <w:rsid w:val="00521053"/>
    <w:rsid w:val="005211C9"/>
    <w:rsid w:val="0052235A"/>
    <w:rsid w:val="005228BD"/>
    <w:rsid w:val="00523234"/>
    <w:rsid w:val="005243E4"/>
    <w:rsid w:val="00525CBB"/>
    <w:rsid w:val="005262C3"/>
    <w:rsid w:val="005264D9"/>
    <w:rsid w:val="005268ED"/>
    <w:rsid w:val="00526D90"/>
    <w:rsid w:val="00526EBA"/>
    <w:rsid w:val="00527F22"/>
    <w:rsid w:val="0053074E"/>
    <w:rsid w:val="00530D59"/>
    <w:rsid w:val="005313D6"/>
    <w:rsid w:val="00531ABB"/>
    <w:rsid w:val="00531DB1"/>
    <w:rsid w:val="005326DE"/>
    <w:rsid w:val="005329A8"/>
    <w:rsid w:val="00532CA1"/>
    <w:rsid w:val="00532CAE"/>
    <w:rsid w:val="00533315"/>
    <w:rsid w:val="00533390"/>
    <w:rsid w:val="00533654"/>
    <w:rsid w:val="00533826"/>
    <w:rsid w:val="00534331"/>
    <w:rsid w:val="00534FE5"/>
    <w:rsid w:val="00535B33"/>
    <w:rsid w:val="00535B60"/>
    <w:rsid w:val="00535E22"/>
    <w:rsid w:val="00535ECE"/>
    <w:rsid w:val="005363A0"/>
    <w:rsid w:val="00536A8C"/>
    <w:rsid w:val="005374D7"/>
    <w:rsid w:val="005404E9"/>
    <w:rsid w:val="00542B29"/>
    <w:rsid w:val="00543E82"/>
    <w:rsid w:val="00544070"/>
    <w:rsid w:val="00544214"/>
    <w:rsid w:val="0054430E"/>
    <w:rsid w:val="005453D5"/>
    <w:rsid w:val="00545EC4"/>
    <w:rsid w:val="00545FCB"/>
    <w:rsid w:val="00546B76"/>
    <w:rsid w:val="005507A0"/>
    <w:rsid w:val="00550BA7"/>
    <w:rsid w:val="005518CA"/>
    <w:rsid w:val="00552B79"/>
    <w:rsid w:val="00552D46"/>
    <w:rsid w:val="005531CE"/>
    <w:rsid w:val="00553360"/>
    <w:rsid w:val="005533F1"/>
    <w:rsid w:val="005537AB"/>
    <w:rsid w:val="0055424C"/>
    <w:rsid w:val="00554481"/>
    <w:rsid w:val="00554A97"/>
    <w:rsid w:val="00554E04"/>
    <w:rsid w:val="00555CC3"/>
    <w:rsid w:val="0055627C"/>
    <w:rsid w:val="00556D69"/>
    <w:rsid w:val="005606D8"/>
    <w:rsid w:val="00560CA6"/>
    <w:rsid w:val="005612A4"/>
    <w:rsid w:val="00561C5F"/>
    <w:rsid w:val="00561DD1"/>
    <w:rsid w:val="005624C4"/>
    <w:rsid w:val="0056280B"/>
    <w:rsid w:val="0056282E"/>
    <w:rsid w:val="00562A5F"/>
    <w:rsid w:val="00562AA8"/>
    <w:rsid w:val="00562C9E"/>
    <w:rsid w:val="00562EF8"/>
    <w:rsid w:val="00563AA7"/>
    <w:rsid w:val="00564894"/>
    <w:rsid w:val="005648F1"/>
    <w:rsid w:val="00565069"/>
    <w:rsid w:val="00565710"/>
    <w:rsid w:val="00565CF6"/>
    <w:rsid w:val="00566E50"/>
    <w:rsid w:val="00567381"/>
    <w:rsid w:val="005706C4"/>
    <w:rsid w:val="00570C7A"/>
    <w:rsid w:val="00570F0E"/>
    <w:rsid w:val="005715B7"/>
    <w:rsid w:val="00572B02"/>
    <w:rsid w:val="00573884"/>
    <w:rsid w:val="00573A3E"/>
    <w:rsid w:val="0057421B"/>
    <w:rsid w:val="00575023"/>
    <w:rsid w:val="0057572A"/>
    <w:rsid w:val="005757AC"/>
    <w:rsid w:val="00575881"/>
    <w:rsid w:val="00575D0C"/>
    <w:rsid w:val="00576DA7"/>
    <w:rsid w:val="00576E9A"/>
    <w:rsid w:val="005773B1"/>
    <w:rsid w:val="005773CD"/>
    <w:rsid w:val="005774EB"/>
    <w:rsid w:val="00580091"/>
    <w:rsid w:val="00580253"/>
    <w:rsid w:val="00580453"/>
    <w:rsid w:val="005804D5"/>
    <w:rsid w:val="005817D9"/>
    <w:rsid w:val="00581D99"/>
    <w:rsid w:val="00582635"/>
    <w:rsid w:val="00582CAF"/>
    <w:rsid w:val="0058304D"/>
    <w:rsid w:val="00583BF6"/>
    <w:rsid w:val="00585170"/>
    <w:rsid w:val="00585327"/>
    <w:rsid w:val="0058556C"/>
    <w:rsid w:val="00585F64"/>
    <w:rsid w:val="00586321"/>
    <w:rsid w:val="005863B6"/>
    <w:rsid w:val="00586685"/>
    <w:rsid w:val="005873AD"/>
    <w:rsid w:val="0058792B"/>
    <w:rsid w:val="00587DD0"/>
    <w:rsid w:val="00587E48"/>
    <w:rsid w:val="00590200"/>
    <w:rsid w:val="005913B8"/>
    <w:rsid w:val="00591C38"/>
    <w:rsid w:val="00592679"/>
    <w:rsid w:val="00592B8D"/>
    <w:rsid w:val="00593205"/>
    <w:rsid w:val="005937B6"/>
    <w:rsid w:val="0059437B"/>
    <w:rsid w:val="005945B7"/>
    <w:rsid w:val="00594631"/>
    <w:rsid w:val="00594B7B"/>
    <w:rsid w:val="00595105"/>
    <w:rsid w:val="0059529C"/>
    <w:rsid w:val="0059577E"/>
    <w:rsid w:val="005958D5"/>
    <w:rsid w:val="00595FBC"/>
    <w:rsid w:val="00596010"/>
    <w:rsid w:val="00596E37"/>
    <w:rsid w:val="005972F8"/>
    <w:rsid w:val="005A0C64"/>
    <w:rsid w:val="005A104A"/>
    <w:rsid w:val="005A1163"/>
    <w:rsid w:val="005A18FB"/>
    <w:rsid w:val="005A2A9F"/>
    <w:rsid w:val="005A31E5"/>
    <w:rsid w:val="005A32C7"/>
    <w:rsid w:val="005A3818"/>
    <w:rsid w:val="005A3E95"/>
    <w:rsid w:val="005A4407"/>
    <w:rsid w:val="005A45EA"/>
    <w:rsid w:val="005A4ADB"/>
    <w:rsid w:val="005A4EEF"/>
    <w:rsid w:val="005A55E0"/>
    <w:rsid w:val="005A5663"/>
    <w:rsid w:val="005A5934"/>
    <w:rsid w:val="005A5CC5"/>
    <w:rsid w:val="005A5ECC"/>
    <w:rsid w:val="005A643F"/>
    <w:rsid w:val="005A6631"/>
    <w:rsid w:val="005A678F"/>
    <w:rsid w:val="005A6B5D"/>
    <w:rsid w:val="005A6D59"/>
    <w:rsid w:val="005A702B"/>
    <w:rsid w:val="005A7051"/>
    <w:rsid w:val="005A75AC"/>
    <w:rsid w:val="005B0A5C"/>
    <w:rsid w:val="005B0CD5"/>
    <w:rsid w:val="005B21DC"/>
    <w:rsid w:val="005B26B3"/>
    <w:rsid w:val="005B2B89"/>
    <w:rsid w:val="005B2FB0"/>
    <w:rsid w:val="005B381C"/>
    <w:rsid w:val="005B3CB4"/>
    <w:rsid w:val="005B4B62"/>
    <w:rsid w:val="005B539C"/>
    <w:rsid w:val="005B6DEF"/>
    <w:rsid w:val="005B7459"/>
    <w:rsid w:val="005B7897"/>
    <w:rsid w:val="005B7F6C"/>
    <w:rsid w:val="005C0248"/>
    <w:rsid w:val="005C0798"/>
    <w:rsid w:val="005C1519"/>
    <w:rsid w:val="005C1B77"/>
    <w:rsid w:val="005C2AF6"/>
    <w:rsid w:val="005C3BB4"/>
    <w:rsid w:val="005C40F0"/>
    <w:rsid w:val="005C40F1"/>
    <w:rsid w:val="005C4AE0"/>
    <w:rsid w:val="005C50E4"/>
    <w:rsid w:val="005C5A58"/>
    <w:rsid w:val="005C6632"/>
    <w:rsid w:val="005C664B"/>
    <w:rsid w:val="005C692D"/>
    <w:rsid w:val="005C6E74"/>
    <w:rsid w:val="005D14AB"/>
    <w:rsid w:val="005D1B7E"/>
    <w:rsid w:val="005D1C3D"/>
    <w:rsid w:val="005D2024"/>
    <w:rsid w:val="005D26D1"/>
    <w:rsid w:val="005D3CC2"/>
    <w:rsid w:val="005D3D12"/>
    <w:rsid w:val="005D3D1D"/>
    <w:rsid w:val="005D4460"/>
    <w:rsid w:val="005D45CF"/>
    <w:rsid w:val="005D4ADD"/>
    <w:rsid w:val="005D5479"/>
    <w:rsid w:val="005D5805"/>
    <w:rsid w:val="005D5A87"/>
    <w:rsid w:val="005D5D45"/>
    <w:rsid w:val="005D7031"/>
    <w:rsid w:val="005E0A6B"/>
    <w:rsid w:val="005E1F2E"/>
    <w:rsid w:val="005E2B8E"/>
    <w:rsid w:val="005E2B9B"/>
    <w:rsid w:val="005E3E1E"/>
    <w:rsid w:val="005E3F83"/>
    <w:rsid w:val="005E415F"/>
    <w:rsid w:val="005E4730"/>
    <w:rsid w:val="005E4735"/>
    <w:rsid w:val="005E4762"/>
    <w:rsid w:val="005E5507"/>
    <w:rsid w:val="005E5615"/>
    <w:rsid w:val="005E5DCB"/>
    <w:rsid w:val="005E60E9"/>
    <w:rsid w:val="005E66FA"/>
    <w:rsid w:val="005E67DF"/>
    <w:rsid w:val="005E7E80"/>
    <w:rsid w:val="005F0031"/>
    <w:rsid w:val="005F02E0"/>
    <w:rsid w:val="005F0520"/>
    <w:rsid w:val="005F0A2C"/>
    <w:rsid w:val="005F0C2E"/>
    <w:rsid w:val="005F1FCC"/>
    <w:rsid w:val="005F2910"/>
    <w:rsid w:val="005F2AC4"/>
    <w:rsid w:val="005F321F"/>
    <w:rsid w:val="005F4306"/>
    <w:rsid w:val="005F4D6F"/>
    <w:rsid w:val="005F5A4E"/>
    <w:rsid w:val="005F6308"/>
    <w:rsid w:val="005F6413"/>
    <w:rsid w:val="005F6D43"/>
    <w:rsid w:val="005F7B5E"/>
    <w:rsid w:val="00600172"/>
    <w:rsid w:val="00600838"/>
    <w:rsid w:val="006014EC"/>
    <w:rsid w:val="00601E39"/>
    <w:rsid w:val="0060230F"/>
    <w:rsid w:val="00602C1C"/>
    <w:rsid w:val="00603062"/>
    <w:rsid w:val="006030F5"/>
    <w:rsid w:val="00603958"/>
    <w:rsid w:val="00603C78"/>
    <w:rsid w:val="00603F7C"/>
    <w:rsid w:val="006048F1"/>
    <w:rsid w:val="00606576"/>
    <w:rsid w:val="00606A2B"/>
    <w:rsid w:val="006070F2"/>
    <w:rsid w:val="00607997"/>
    <w:rsid w:val="00607B0D"/>
    <w:rsid w:val="00607F35"/>
    <w:rsid w:val="00610073"/>
    <w:rsid w:val="0061097D"/>
    <w:rsid w:val="00611047"/>
    <w:rsid w:val="00611664"/>
    <w:rsid w:val="00611B6B"/>
    <w:rsid w:val="0061273D"/>
    <w:rsid w:val="00612AA5"/>
    <w:rsid w:val="00612CE1"/>
    <w:rsid w:val="00612D1C"/>
    <w:rsid w:val="006134C6"/>
    <w:rsid w:val="00613641"/>
    <w:rsid w:val="00613A9A"/>
    <w:rsid w:val="00613FB3"/>
    <w:rsid w:val="00614139"/>
    <w:rsid w:val="00614613"/>
    <w:rsid w:val="00614A11"/>
    <w:rsid w:val="0061534D"/>
    <w:rsid w:val="00615FFE"/>
    <w:rsid w:val="00616087"/>
    <w:rsid w:val="00616A12"/>
    <w:rsid w:val="00616E18"/>
    <w:rsid w:val="00617008"/>
    <w:rsid w:val="006174EF"/>
    <w:rsid w:val="00620ACC"/>
    <w:rsid w:val="006212FC"/>
    <w:rsid w:val="00621328"/>
    <w:rsid w:val="00621F4F"/>
    <w:rsid w:val="0062216D"/>
    <w:rsid w:val="00622171"/>
    <w:rsid w:val="00622473"/>
    <w:rsid w:val="00622A0C"/>
    <w:rsid w:val="00622E8B"/>
    <w:rsid w:val="00623832"/>
    <w:rsid w:val="006238AB"/>
    <w:rsid w:val="00623DDA"/>
    <w:rsid w:val="00623E3D"/>
    <w:rsid w:val="00624B77"/>
    <w:rsid w:val="00625325"/>
    <w:rsid w:val="00625D89"/>
    <w:rsid w:val="00626498"/>
    <w:rsid w:val="006265F6"/>
    <w:rsid w:val="00626829"/>
    <w:rsid w:val="0062717D"/>
    <w:rsid w:val="00627791"/>
    <w:rsid w:val="00627C39"/>
    <w:rsid w:val="00627F9E"/>
    <w:rsid w:val="006304ED"/>
    <w:rsid w:val="00630BCC"/>
    <w:rsid w:val="006317C7"/>
    <w:rsid w:val="00632DD6"/>
    <w:rsid w:val="00633268"/>
    <w:rsid w:val="00633D72"/>
    <w:rsid w:val="00633FB4"/>
    <w:rsid w:val="0063425C"/>
    <w:rsid w:val="00634334"/>
    <w:rsid w:val="0063437E"/>
    <w:rsid w:val="006349C7"/>
    <w:rsid w:val="00634D4D"/>
    <w:rsid w:val="006360B1"/>
    <w:rsid w:val="006368DB"/>
    <w:rsid w:val="00636903"/>
    <w:rsid w:val="00636CB5"/>
    <w:rsid w:val="00636D47"/>
    <w:rsid w:val="00640107"/>
    <w:rsid w:val="00640227"/>
    <w:rsid w:val="00640820"/>
    <w:rsid w:val="00640C8B"/>
    <w:rsid w:val="0064155F"/>
    <w:rsid w:val="006415F1"/>
    <w:rsid w:val="00641EA7"/>
    <w:rsid w:val="00642896"/>
    <w:rsid w:val="00643E2B"/>
    <w:rsid w:val="00644142"/>
    <w:rsid w:val="00644271"/>
    <w:rsid w:val="006444A1"/>
    <w:rsid w:val="00644788"/>
    <w:rsid w:val="00644BB0"/>
    <w:rsid w:val="00644EA5"/>
    <w:rsid w:val="006452B7"/>
    <w:rsid w:val="006456AB"/>
    <w:rsid w:val="00645A00"/>
    <w:rsid w:val="00645F4A"/>
    <w:rsid w:val="00645F88"/>
    <w:rsid w:val="00646E2C"/>
    <w:rsid w:val="006473D1"/>
    <w:rsid w:val="00647EF1"/>
    <w:rsid w:val="0065038D"/>
    <w:rsid w:val="006504D1"/>
    <w:rsid w:val="006507D0"/>
    <w:rsid w:val="00650A42"/>
    <w:rsid w:val="00651315"/>
    <w:rsid w:val="00652078"/>
    <w:rsid w:val="006527CC"/>
    <w:rsid w:val="006536CB"/>
    <w:rsid w:val="00653864"/>
    <w:rsid w:val="00653A2F"/>
    <w:rsid w:val="00653AFA"/>
    <w:rsid w:val="00653B21"/>
    <w:rsid w:val="00653B3A"/>
    <w:rsid w:val="006548F6"/>
    <w:rsid w:val="0065495A"/>
    <w:rsid w:val="00654AD2"/>
    <w:rsid w:val="00655995"/>
    <w:rsid w:val="00655BDA"/>
    <w:rsid w:val="0065615D"/>
    <w:rsid w:val="006566A4"/>
    <w:rsid w:val="00656886"/>
    <w:rsid w:val="00657768"/>
    <w:rsid w:val="00657A80"/>
    <w:rsid w:val="00657AA5"/>
    <w:rsid w:val="006606B6"/>
    <w:rsid w:val="00660F5B"/>
    <w:rsid w:val="00661C14"/>
    <w:rsid w:val="00661D6C"/>
    <w:rsid w:val="00662CD3"/>
    <w:rsid w:val="00663A3F"/>
    <w:rsid w:val="00664E05"/>
    <w:rsid w:val="0066547A"/>
    <w:rsid w:val="00665F2A"/>
    <w:rsid w:val="006661C5"/>
    <w:rsid w:val="006661CE"/>
    <w:rsid w:val="0066697D"/>
    <w:rsid w:val="00667814"/>
    <w:rsid w:val="00667FA9"/>
    <w:rsid w:val="00670208"/>
    <w:rsid w:val="00670534"/>
    <w:rsid w:val="006723A4"/>
    <w:rsid w:val="00672B87"/>
    <w:rsid w:val="00673C9B"/>
    <w:rsid w:val="0067414D"/>
    <w:rsid w:val="006741FB"/>
    <w:rsid w:val="00674971"/>
    <w:rsid w:val="006750BC"/>
    <w:rsid w:val="006758AA"/>
    <w:rsid w:val="006764FF"/>
    <w:rsid w:val="00676B95"/>
    <w:rsid w:val="00676E54"/>
    <w:rsid w:val="00676FB6"/>
    <w:rsid w:val="00677A7F"/>
    <w:rsid w:val="00677CC9"/>
    <w:rsid w:val="00681CC0"/>
    <w:rsid w:val="00682064"/>
    <w:rsid w:val="00682084"/>
    <w:rsid w:val="00682193"/>
    <w:rsid w:val="00682D67"/>
    <w:rsid w:val="00683452"/>
    <w:rsid w:val="006835A5"/>
    <w:rsid w:val="006838A8"/>
    <w:rsid w:val="00683FA6"/>
    <w:rsid w:val="0068411A"/>
    <w:rsid w:val="006858C0"/>
    <w:rsid w:val="006860DC"/>
    <w:rsid w:val="0068636F"/>
    <w:rsid w:val="006869A6"/>
    <w:rsid w:val="00686F18"/>
    <w:rsid w:val="006871A9"/>
    <w:rsid w:val="006871F5"/>
    <w:rsid w:val="0068753D"/>
    <w:rsid w:val="00687EF1"/>
    <w:rsid w:val="006902BF"/>
    <w:rsid w:val="0069075E"/>
    <w:rsid w:val="00690896"/>
    <w:rsid w:val="00691617"/>
    <w:rsid w:val="006922E1"/>
    <w:rsid w:val="006931CF"/>
    <w:rsid w:val="00693544"/>
    <w:rsid w:val="00693682"/>
    <w:rsid w:val="006939A9"/>
    <w:rsid w:val="0069475C"/>
    <w:rsid w:val="0069490A"/>
    <w:rsid w:val="00694EA3"/>
    <w:rsid w:val="006954AB"/>
    <w:rsid w:val="006957E9"/>
    <w:rsid w:val="00695C62"/>
    <w:rsid w:val="00696243"/>
    <w:rsid w:val="006967DC"/>
    <w:rsid w:val="00696930"/>
    <w:rsid w:val="00696969"/>
    <w:rsid w:val="00696E94"/>
    <w:rsid w:val="006976BE"/>
    <w:rsid w:val="006977CE"/>
    <w:rsid w:val="0069794E"/>
    <w:rsid w:val="00697BD0"/>
    <w:rsid w:val="00697EF9"/>
    <w:rsid w:val="006A009F"/>
    <w:rsid w:val="006A06E4"/>
    <w:rsid w:val="006A0AB6"/>
    <w:rsid w:val="006A1179"/>
    <w:rsid w:val="006A16B0"/>
    <w:rsid w:val="006A1813"/>
    <w:rsid w:val="006A32E6"/>
    <w:rsid w:val="006A3674"/>
    <w:rsid w:val="006A38A5"/>
    <w:rsid w:val="006A3FFB"/>
    <w:rsid w:val="006A44D9"/>
    <w:rsid w:val="006A52F1"/>
    <w:rsid w:val="006A5355"/>
    <w:rsid w:val="006A5750"/>
    <w:rsid w:val="006A66CF"/>
    <w:rsid w:val="006A6729"/>
    <w:rsid w:val="006A70EE"/>
    <w:rsid w:val="006A76AF"/>
    <w:rsid w:val="006A7967"/>
    <w:rsid w:val="006A7E5D"/>
    <w:rsid w:val="006B11B8"/>
    <w:rsid w:val="006B1781"/>
    <w:rsid w:val="006B1BB0"/>
    <w:rsid w:val="006B5870"/>
    <w:rsid w:val="006B5C18"/>
    <w:rsid w:val="006B5ED9"/>
    <w:rsid w:val="006B6763"/>
    <w:rsid w:val="006B74CE"/>
    <w:rsid w:val="006B7894"/>
    <w:rsid w:val="006B7B1F"/>
    <w:rsid w:val="006C07FF"/>
    <w:rsid w:val="006C2516"/>
    <w:rsid w:val="006C26C3"/>
    <w:rsid w:val="006C2734"/>
    <w:rsid w:val="006C2CB3"/>
    <w:rsid w:val="006C30A6"/>
    <w:rsid w:val="006C32BF"/>
    <w:rsid w:val="006C34A8"/>
    <w:rsid w:val="006C3C08"/>
    <w:rsid w:val="006C50BD"/>
    <w:rsid w:val="006C5652"/>
    <w:rsid w:val="006C5760"/>
    <w:rsid w:val="006C5D5D"/>
    <w:rsid w:val="006C65C6"/>
    <w:rsid w:val="006C744F"/>
    <w:rsid w:val="006C7874"/>
    <w:rsid w:val="006C7E08"/>
    <w:rsid w:val="006D0763"/>
    <w:rsid w:val="006D0B78"/>
    <w:rsid w:val="006D2102"/>
    <w:rsid w:val="006D260B"/>
    <w:rsid w:val="006D2737"/>
    <w:rsid w:val="006D308C"/>
    <w:rsid w:val="006D3700"/>
    <w:rsid w:val="006D52F0"/>
    <w:rsid w:val="006D5877"/>
    <w:rsid w:val="006D6638"/>
    <w:rsid w:val="006D68FE"/>
    <w:rsid w:val="006E0082"/>
    <w:rsid w:val="006E0A61"/>
    <w:rsid w:val="006E14FA"/>
    <w:rsid w:val="006E18A8"/>
    <w:rsid w:val="006E1DBD"/>
    <w:rsid w:val="006E28EA"/>
    <w:rsid w:val="006E2E2E"/>
    <w:rsid w:val="006E3AA9"/>
    <w:rsid w:val="006E3C83"/>
    <w:rsid w:val="006E3D60"/>
    <w:rsid w:val="006E5AAB"/>
    <w:rsid w:val="006E5E86"/>
    <w:rsid w:val="006E6246"/>
    <w:rsid w:val="006E646A"/>
    <w:rsid w:val="006E656A"/>
    <w:rsid w:val="006E7B3A"/>
    <w:rsid w:val="006E7CAF"/>
    <w:rsid w:val="006F042E"/>
    <w:rsid w:val="006F09F6"/>
    <w:rsid w:val="006F0D15"/>
    <w:rsid w:val="006F0E29"/>
    <w:rsid w:val="006F13BB"/>
    <w:rsid w:val="006F13C2"/>
    <w:rsid w:val="006F1742"/>
    <w:rsid w:val="006F1BB8"/>
    <w:rsid w:val="006F242B"/>
    <w:rsid w:val="006F2B2E"/>
    <w:rsid w:val="006F2FCD"/>
    <w:rsid w:val="006F3A3B"/>
    <w:rsid w:val="006F4123"/>
    <w:rsid w:val="006F41A3"/>
    <w:rsid w:val="006F4968"/>
    <w:rsid w:val="006F4B4F"/>
    <w:rsid w:val="006F4DBC"/>
    <w:rsid w:val="006F5B37"/>
    <w:rsid w:val="006F616E"/>
    <w:rsid w:val="006F6888"/>
    <w:rsid w:val="006F78A4"/>
    <w:rsid w:val="006F7A28"/>
    <w:rsid w:val="006F7C29"/>
    <w:rsid w:val="007000CE"/>
    <w:rsid w:val="0070011E"/>
    <w:rsid w:val="00700F72"/>
    <w:rsid w:val="0070263B"/>
    <w:rsid w:val="0070279F"/>
    <w:rsid w:val="00702AD2"/>
    <w:rsid w:val="007033A0"/>
    <w:rsid w:val="00703450"/>
    <w:rsid w:val="00704939"/>
    <w:rsid w:val="00706626"/>
    <w:rsid w:val="0070695A"/>
    <w:rsid w:val="00706A3F"/>
    <w:rsid w:val="00707297"/>
    <w:rsid w:val="007072E1"/>
    <w:rsid w:val="00707440"/>
    <w:rsid w:val="0070777F"/>
    <w:rsid w:val="00710EEC"/>
    <w:rsid w:val="00710FFF"/>
    <w:rsid w:val="00711625"/>
    <w:rsid w:val="00711EA0"/>
    <w:rsid w:val="00711EF3"/>
    <w:rsid w:val="00712422"/>
    <w:rsid w:val="007125B9"/>
    <w:rsid w:val="007126C3"/>
    <w:rsid w:val="0071335E"/>
    <w:rsid w:val="00713844"/>
    <w:rsid w:val="00714507"/>
    <w:rsid w:val="0071525A"/>
    <w:rsid w:val="00715640"/>
    <w:rsid w:val="00715810"/>
    <w:rsid w:val="00715D93"/>
    <w:rsid w:val="007164A1"/>
    <w:rsid w:val="00716F1F"/>
    <w:rsid w:val="00717AB0"/>
    <w:rsid w:val="00717DBA"/>
    <w:rsid w:val="00720E04"/>
    <w:rsid w:val="00720E42"/>
    <w:rsid w:val="00721699"/>
    <w:rsid w:val="00721BBB"/>
    <w:rsid w:val="0072293B"/>
    <w:rsid w:val="00722D5C"/>
    <w:rsid w:val="00722E86"/>
    <w:rsid w:val="00722F4F"/>
    <w:rsid w:val="00722F7C"/>
    <w:rsid w:val="007232EF"/>
    <w:rsid w:val="00723A9C"/>
    <w:rsid w:val="007254D4"/>
    <w:rsid w:val="0072772B"/>
    <w:rsid w:val="00727EC6"/>
    <w:rsid w:val="00727FAF"/>
    <w:rsid w:val="007300AE"/>
    <w:rsid w:val="0073106E"/>
    <w:rsid w:val="0073114B"/>
    <w:rsid w:val="0073170D"/>
    <w:rsid w:val="00732ACB"/>
    <w:rsid w:val="00732D85"/>
    <w:rsid w:val="007331A0"/>
    <w:rsid w:val="00733EC2"/>
    <w:rsid w:val="00735099"/>
    <w:rsid w:val="00735210"/>
    <w:rsid w:val="00735B71"/>
    <w:rsid w:val="00735E8C"/>
    <w:rsid w:val="0073608B"/>
    <w:rsid w:val="00736528"/>
    <w:rsid w:val="00737702"/>
    <w:rsid w:val="007377D4"/>
    <w:rsid w:val="007379C0"/>
    <w:rsid w:val="007400D2"/>
    <w:rsid w:val="007402FC"/>
    <w:rsid w:val="0074064B"/>
    <w:rsid w:val="00740AE3"/>
    <w:rsid w:val="00740C3E"/>
    <w:rsid w:val="00741198"/>
    <w:rsid w:val="00741353"/>
    <w:rsid w:val="00741430"/>
    <w:rsid w:val="007417D5"/>
    <w:rsid w:val="00741D1B"/>
    <w:rsid w:val="00742245"/>
    <w:rsid w:val="00742C39"/>
    <w:rsid w:val="00742D0A"/>
    <w:rsid w:val="00742D39"/>
    <w:rsid w:val="00742D4A"/>
    <w:rsid w:val="00742DBD"/>
    <w:rsid w:val="00742FA9"/>
    <w:rsid w:val="00743838"/>
    <w:rsid w:val="00744F8B"/>
    <w:rsid w:val="00745208"/>
    <w:rsid w:val="007456BB"/>
    <w:rsid w:val="00745874"/>
    <w:rsid w:val="00745FC0"/>
    <w:rsid w:val="00746123"/>
    <w:rsid w:val="007461E4"/>
    <w:rsid w:val="0074628B"/>
    <w:rsid w:val="00746732"/>
    <w:rsid w:val="00746943"/>
    <w:rsid w:val="0074701A"/>
    <w:rsid w:val="007473A1"/>
    <w:rsid w:val="007473C3"/>
    <w:rsid w:val="00747502"/>
    <w:rsid w:val="0075153B"/>
    <w:rsid w:val="00752042"/>
    <w:rsid w:val="007530A6"/>
    <w:rsid w:val="007532E4"/>
    <w:rsid w:val="00753977"/>
    <w:rsid w:val="00755054"/>
    <w:rsid w:val="00755116"/>
    <w:rsid w:val="0075520F"/>
    <w:rsid w:val="007552F3"/>
    <w:rsid w:val="007556B3"/>
    <w:rsid w:val="00755FD8"/>
    <w:rsid w:val="00756353"/>
    <w:rsid w:val="00757526"/>
    <w:rsid w:val="00757906"/>
    <w:rsid w:val="00760968"/>
    <w:rsid w:val="0076131C"/>
    <w:rsid w:val="007617E8"/>
    <w:rsid w:val="00761861"/>
    <w:rsid w:val="00761E1B"/>
    <w:rsid w:val="00762DDD"/>
    <w:rsid w:val="00763BAF"/>
    <w:rsid w:val="00764135"/>
    <w:rsid w:val="0076575B"/>
    <w:rsid w:val="00765F4A"/>
    <w:rsid w:val="007671D3"/>
    <w:rsid w:val="00770EBA"/>
    <w:rsid w:val="00770F9A"/>
    <w:rsid w:val="007712DE"/>
    <w:rsid w:val="00772271"/>
    <w:rsid w:val="00774138"/>
    <w:rsid w:val="007741E7"/>
    <w:rsid w:val="0077559A"/>
    <w:rsid w:val="00775988"/>
    <w:rsid w:val="00775A66"/>
    <w:rsid w:val="00775EE5"/>
    <w:rsid w:val="00775FF7"/>
    <w:rsid w:val="00777A24"/>
    <w:rsid w:val="00780B41"/>
    <w:rsid w:val="00780DE5"/>
    <w:rsid w:val="00782496"/>
    <w:rsid w:val="00783375"/>
    <w:rsid w:val="007837DC"/>
    <w:rsid w:val="00783BA8"/>
    <w:rsid w:val="00783F44"/>
    <w:rsid w:val="00784A2C"/>
    <w:rsid w:val="00785A61"/>
    <w:rsid w:val="00785AF1"/>
    <w:rsid w:val="00785EFD"/>
    <w:rsid w:val="00786AA1"/>
    <w:rsid w:val="0078712A"/>
    <w:rsid w:val="007872CE"/>
    <w:rsid w:val="00787324"/>
    <w:rsid w:val="00787C96"/>
    <w:rsid w:val="0079042D"/>
    <w:rsid w:val="0079076B"/>
    <w:rsid w:val="00790F40"/>
    <w:rsid w:val="007910A1"/>
    <w:rsid w:val="0079199D"/>
    <w:rsid w:val="00791EF7"/>
    <w:rsid w:val="007923E1"/>
    <w:rsid w:val="007925F6"/>
    <w:rsid w:val="007932A6"/>
    <w:rsid w:val="00793408"/>
    <w:rsid w:val="00793BAC"/>
    <w:rsid w:val="00793C7B"/>
    <w:rsid w:val="007942AA"/>
    <w:rsid w:val="007954D5"/>
    <w:rsid w:val="0079574E"/>
    <w:rsid w:val="00795787"/>
    <w:rsid w:val="00795BC9"/>
    <w:rsid w:val="00795E63"/>
    <w:rsid w:val="00796437"/>
    <w:rsid w:val="00796A2D"/>
    <w:rsid w:val="00797778"/>
    <w:rsid w:val="007A01ED"/>
    <w:rsid w:val="007A0644"/>
    <w:rsid w:val="007A07EC"/>
    <w:rsid w:val="007A0830"/>
    <w:rsid w:val="007A146F"/>
    <w:rsid w:val="007A234A"/>
    <w:rsid w:val="007A32BD"/>
    <w:rsid w:val="007A32E7"/>
    <w:rsid w:val="007A3666"/>
    <w:rsid w:val="007A3875"/>
    <w:rsid w:val="007A42DF"/>
    <w:rsid w:val="007A55CD"/>
    <w:rsid w:val="007A5A40"/>
    <w:rsid w:val="007A6001"/>
    <w:rsid w:val="007A64F0"/>
    <w:rsid w:val="007A67A8"/>
    <w:rsid w:val="007A783F"/>
    <w:rsid w:val="007A792B"/>
    <w:rsid w:val="007A7FEB"/>
    <w:rsid w:val="007B0EAE"/>
    <w:rsid w:val="007B0F29"/>
    <w:rsid w:val="007B1340"/>
    <w:rsid w:val="007B19B3"/>
    <w:rsid w:val="007B2384"/>
    <w:rsid w:val="007B37C7"/>
    <w:rsid w:val="007B45E9"/>
    <w:rsid w:val="007B49A1"/>
    <w:rsid w:val="007B54CC"/>
    <w:rsid w:val="007B581F"/>
    <w:rsid w:val="007B6CA8"/>
    <w:rsid w:val="007B7172"/>
    <w:rsid w:val="007B7FCF"/>
    <w:rsid w:val="007C0ED3"/>
    <w:rsid w:val="007C26F3"/>
    <w:rsid w:val="007C2797"/>
    <w:rsid w:val="007C28BB"/>
    <w:rsid w:val="007C3033"/>
    <w:rsid w:val="007C321D"/>
    <w:rsid w:val="007C3771"/>
    <w:rsid w:val="007C483A"/>
    <w:rsid w:val="007C4B94"/>
    <w:rsid w:val="007C531B"/>
    <w:rsid w:val="007C5326"/>
    <w:rsid w:val="007C5341"/>
    <w:rsid w:val="007C594E"/>
    <w:rsid w:val="007C5AA0"/>
    <w:rsid w:val="007C5ABD"/>
    <w:rsid w:val="007C5DB0"/>
    <w:rsid w:val="007C5F5D"/>
    <w:rsid w:val="007C628B"/>
    <w:rsid w:val="007C67E1"/>
    <w:rsid w:val="007D03AC"/>
    <w:rsid w:val="007D08E0"/>
    <w:rsid w:val="007D10E5"/>
    <w:rsid w:val="007D13A7"/>
    <w:rsid w:val="007D216B"/>
    <w:rsid w:val="007D23F7"/>
    <w:rsid w:val="007D2DD7"/>
    <w:rsid w:val="007D304F"/>
    <w:rsid w:val="007D3891"/>
    <w:rsid w:val="007D3C2F"/>
    <w:rsid w:val="007D3D09"/>
    <w:rsid w:val="007D3ED4"/>
    <w:rsid w:val="007D42FC"/>
    <w:rsid w:val="007D594F"/>
    <w:rsid w:val="007D5B84"/>
    <w:rsid w:val="007D666A"/>
    <w:rsid w:val="007D6A99"/>
    <w:rsid w:val="007D6E6B"/>
    <w:rsid w:val="007D6F1D"/>
    <w:rsid w:val="007D7801"/>
    <w:rsid w:val="007E0959"/>
    <w:rsid w:val="007E1BE8"/>
    <w:rsid w:val="007E2258"/>
    <w:rsid w:val="007E2CFD"/>
    <w:rsid w:val="007E3478"/>
    <w:rsid w:val="007E367B"/>
    <w:rsid w:val="007E38B3"/>
    <w:rsid w:val="007E3FC2"/>
    <w:rsid w:val="007E4866"/>
    <w:rsid w:val="007E4CAF"/>
    <w:rsid w:val="007E4D4B"/>
    <w:rsid w:val="007E50AB"/>
    <w:rsid w:val="007E5C0F"/>
    <w:rsid w:val="007E6908"/>
    <w:rsid w:val="007E711F"/>
    <w:rsid w:val="007F0643"/>
    <w:rsid w:val="007F0D22"/>
    <w:rsid w:val="007F0E1A"/>
    <w:rsid w:val="007F14E1"/>
    <w:rsid w:val="007F1A48"/>
    <w:rsid w:val="007F1E26"/>
    <w:rsid w:val="007F2160"/>
    <w:rsid w:val="007F2170"/>
    <w:rsid w:val="007F2D4F"/>
    <w:rsid w:val="007F33D6"/>
    <w:rsid w:val="007F3D1D"/>
    <w:rsid w:val="007F4037"/>
    <w:rsid w:val="007F45FB"/>
    <w:rsid w:val="007F4611"/>
    <w:rsid w:val="007F4756"/>
    <w:rsid w:val="007F479E"/>
    <w:rsid w:val="007F47BB"/>
    <w:rsid w:val="007F4900"/>
    <w:rsid w:val="007F4B9A"/>
    <w:rsid w:val="007F5A58"/>
    <w:rsid w:val="007F5FE1"/>
    <w:rsid w:val="007F6983"/>
    <w:rsid w:val="007F6A63"/>
    <w:rsid w:val="007F783C"/>
    <w:rsid w:val="00801DC1"/>
    <w:rsid w:val="00802141"/>
    <w:rsid w:val="0080217B"/>
    <w:rsid w:val="008023E7"/>
    <w:rsid w:val="00802CE1"/>
    <w:rsid w:val="00802EBA"/>
    <w:rsid w:val="008039BA"/>
    <w:rsid w:val="00803ACC"/>
    <w:rsid w:val="00804383"/>
    <w:rsid w:val="008055FB"/>
    <w:rsid w:val="00805B31"/>
    <w:rsid w:val="00805F5F"/>
    <w:rsid w:val="0080661B"/>
    <w:rsid w:val="00806C40"/>
    <w:rsid w:val="00806C73"/>
    <w:rsid w:val="00807140"/>
    <w:rsid w:val="008075F7"/>
    <w:rsid w:val="00810385"/>
    <w:rsid w:val="00811058"/>
    <w:rsid w:val="008114FB"/>
    <w:rsid w:val="008128DD"/>
    <w:rsid w:val="00812D76"/>
    <w:rsid w:val="00812EC0"/>
    <w:rsid w:val="00812ECB"/>
    <w:rsid w:val="00813920"/>
    <w:rsid w:val="00813B45"/>
    <w:rsid w:val="00814A4B"/>
    <w:rsid w:val="008155FF"/>
    <w:rsid w:val="00816098"/>
    <w:rsid w:val="00816B59"/>
    <w:rsid w:val="00816E69"/>
    <w:rsid w:val="00817CAB"/>
    <w:rsid w:val="008201BC"/>
    <w:rsid w:val="008204B2"/>
    <w:rsid w:val="00820674"/>
    <w:rsid w:val="008209FC"/>
    <w:rsid w:val="00820C95"/>
    <w:rsid w:val="00822C4F"/>
    <w:rsid w:val="008233F4"/>
    <w:rsid w:val="0082362F"/>
    <w:rsid w:val="00823839"/>
    <w:rsid w:val="00823F50"/>
    <w:rsid w:val="0082552D"/>
    <w:rsid w:val="00826161"/>
    <w:rsid w:val="008270D9"/>
    <w:rsid w:val="00830159"/>
    <w:rsid w:val="00830C2C"/>
    <w:rsid w:val="00831C40"/>
    <w:rsid w:val="008324DF"/>
    <w:rsid w:val="008326DE"/>
    <w:rsid w:val="00833450"/>
    <w:rsid w:val="00833A88"/>
    <w:rsid w:val="00833B93"/>
    <w:rsid w:val="00834059"/>
    <w:rsid w:val="0083494D"/>
    <w:rsid w:val="00835BCC"/>
    <w:rsid w:val="008364EB"/>
    <w:rsid w:val="008367B0"/>
    <w:rsid w:val="00837409"/>
    <w:rsid w:val="008374C0"/>
    <w:rsid w:val="0083797A"/>
    <w:rsid w:val="00837CC7"/>
    <w:rsid w:val="00837F91"/>
    <w:rsid w:val="00840046"/>
    <w:rsid w:val="008402A9"/>
    <w:rsid w:val="00840982"/>
    <w:rsid w:val="00840F5E"/>
    <w:rsid w:val="0084163B"/>
    <w:rsid w:val="00841780"/>
    <w:rsid w:val="008419DB"/>
    <w:rsid w:val="008419FE"/>
    <w:rsid w:val="00842061"/>
    <w:rsid w:val="008426C2"/>
    <w:rsid w:val="00842BE3"/>
    <w:rsid w:val="00842E5B"/>
    <w:rsid w:val="00843073"/>
    <w:rsid w:val="00843272"/>
    <w:rsid w:val="00843B96"/>
    <w:rsid w:val="00843CBB"/>
    <w:rsid w:val="008448C6"/>
    <w:rsid w:val="00844C10"/>
    <w:rsid w:val="0084527B"/>
    <w:rsid w:val="00845E26"/>
    <w:rsid w:val="008465A9"/>
    <w:rsid w:val="00846A87"/>
    <w:rsid w:val="00847426"/>
    <w:rsid w:val="00847446"/>
    <w:rsid w:val="0085128C"/>
    <w:rsid w:val="00851783"/>
    <w:rsid w:val="00851B19"/>
    <w:rsid w:val="00852EE7"/>
    <w:rsid w:val="008530F5"/>
    <w:rsid w:val="00854024"/>
    <w:rsid w:val="00854143"/>
    <w:rsid w:val="008543A1"/>
    <w:rsid w:val="00854CE5"/>
    <w:rsid w:val="00854D5E"/>
    <w:rsid w:val="00854E95"/>
    <w:rsid w:val="00854EB2"/>
    <w:rsid w:val="00854F13"/>
    <w:rsid w:val="008558B4"/>
    <w:rsid w:val="008564CD"/>
    <w:rsid w:val="00856A45"/>
    <w:rsid w:val="008573F6"/>
    <w:rsid w:val="00857410"/>
    <w:rsid w:val="0085750C"/>
    <w:rsid w:val="00857547"/>
    <w:rsid w:val="008578FD"/>
    <w:rsid w:val="00857F87"/>
    <w:rsid w:val="00860078"/>
    <w:rsid w:val="00860570"/>
    <w:rsid w:val="008606FD"/>
    <w:rsid w:val="00860A43"/>
    <w:rsid w:val="00860A7D"/>
    <w:rsid w:val="00860F81"/>
    <w:rsid w:val="00861C01"/>
    <w:rsid w:val="00862DC5"/>
    <w:rsid w:val="00863736"/>
    <w:rsid w:val="00864F61"/>
    <w:rsid w:val="008653D5"/>
    <w:rsid w:val="008657DD"/>
    <w:rsid w:val="00865960"/>
    <w:rsid w:val="00865C39"/>
    <w:rsid w:val="008665AC"/>
    <w:rsid w:val="008665FC"/>
    <w:rsid w:val="00866AAA"/>
    <w:rsid w:val="008672D7"/>
    <w:rsid w:val="0086741D"/>
    <w:rsid w:val="0086754E"/>
    <w:rsid w:val="0086757B"/>
    <w:rsid w:val="00867B12"/>
    <w:rsid w:val="00870BE9"/>
    <w:rsid w:val="00870C01"/>
    <w:rsid w:val="008715F8"/>
    <w:rsid w:val="00871911"/>
    <w:rsid w:val="00871CA3"/>
    <w:rsid w:val="0087203D"/>
    <w:rsid w:val="00872A9E"/>
    <w:rsid w:val="00872E0C"/>
    <w:rsid w:val="008731A4"/>
    <w:rsid w:val="008738BE"/>
    <w:rsid w:val="008739E5"/>
    <w:rsid w:val="00873B21"/>
    <w:rsid w:val="00874612"/>
    <w:rsid w:val="00876725"/>
    <w:rsid w:val="008768D9"/>
    <w:rsid w:val="008777F8"/>
    <w:rsid w:val="00877E2F"/>
    <w:rsid w:val="00880376"/>
    <w:rsid w:val="0088043F"/>
    <w:rsid w:val="008806CD"/>
    <w:rsid w:val="00880999"/>
    <w:rsid w:val="00880D9C"/>
    <w:rsid w:val="00880E35"/>
    <w:rsid w:val="00880F11"/>
    <w:rsid w:val="008814D5"/>
    <w:rsid w:val="00881C5B"/>
    <w:rsid w:val="00881F35"/>
    <w:rsid w:val="00883886"/>
    <w:rsid w:val="00885380"/>
    <w:rsid w:val="008857BC"/>
    <w:rsid w:val="00886595"/>
    <w:rsid w:val="008873F8"/>
    <w:rsid w:val="00890915"/>
    <w:rsid w:val="00891678"/>
    <w:rsid w:val="00891A88"/>
    <w:rsid w:val="008922E5"/>
    <w:rsid w:val="00892574"/>
    <w:rsid w:val="008929C0"/>
    <w:rsid w:val="00892DE4"/>
    <w:rsid w:val="00892EAE"/>
    <w:rsid w:val="0089372F"/>
    <w:rsid w:val="008952EC"/>
    <w:rsid w:val="008961C0"/>
    <w:rsid w:val="008965EA"/>
    <w:rsid w:val="0089670F"/>
    <w:rsid w:val="0089795B"/>
    <w:rsid w:val="008A0BE6"/>
    <w:rsid w:val="008A0DFF"/>
    <w:rsid w:val="008A0F96"/>
    <w:rsid w:val="008A17F2"/>
    <w:rsid w:val="008A1FB4"/>
    <w:rsid w:val="008A2A25"/>
    <w:rsid w:val="008A2BA7"/>
    <w:rsid w:val="008A2FD4"/>
    <w:rsid w:val="008A4A7D"/>
    <w:rsid w:val="008A4B07"/>
    <w:rsid w:val="008A4DBD"/>
    <w:rsid w:val="008A5CF5"/>
    <w:rsid w:val="008A6139"/>
    <w:rsid w:val="008A6141"/>
    <w:rsid w:val="008A628D"/>
    <w:rsid w:val="008A64E9"/>
    <w:rsid w:val="008A6C54"/>
    <w:rsid w:val="008A771A"/>
    <w:rsid w:val="008B0D74"/>
    <w:rsid w:val="008B10EB"/>
    <w:rsid w:val="008B1910"/>
    <w:rsid w:val="008B31AC"/>
    <w:rsid w:val="008B3B14"/>
    <w:rsid w:val="008B40D9"/>
    <w:rsid w:val="008B457D"/>
    <w:rsid w:val="008B49C1"/>
    <w:rsid w:val="008B5C6B"/>
    <w:rsid w:val="008B6094"/>
    <w:rsid w:val="008B6472"/>
    <w:rsid w:val="008B6877"/>
    <w:rsid w:val="008B700F"/>
    <w:rsid w:val="008B7362"/>
    <w:rsid w:val="008B7598"/>
    <w:rsid w:val="008B7AF3"/>
    <w:rsid w:val="008C1206"/>
    <w:rsid w:val="008C1663"/>
    <w:rsid w:val="008C1B64"/>
    <w:rsid w:val="008C23D7"/>
    <w:rsid w:val="008C23F3"/>
    <w:rsid w:val="008C2F88"/>
    <w:rsid w:val="008C3568"/>
    <w:rsid w:val="008C3B6C"/>
    <w:rsid w:val="008C3D7E"/>
    <w:rsid w:val="008C3FC7"/>
    <w:rsid w:val="008C45D7"/>
    <w:rsid w:val="008C47D9"/>
    <w:rsid w:val="008C4881"/>
    <w:rsid w:val="008C50D0"/>
    <w:rsid w:val="008C5299"/>
    <w:rsid w:val="008C52CB"/>
    <w:rsid w:val="008C5490"/>
    <w:rsid w:val="008C5A00"/>
    <w:rsid w:val="008C6901"/>
    <w:rsid w:val="008C72C5"/>
    <w:rsid w:val="008C7412"/>
    <w:rsid w:val="008C7609"/>
    <w:rsid w:val="008C780A"/>
    <w:rsid w:val="008C79AA"/>
    <w:rsid w:val="008D1573"/>
    <w:rsid w:val="008D1D0C"/>
    <w:rsid w:val="008D2233"/>
    <w:rsid w:val="008D23BB"/>
    <w:rsid w:val="008D2531"/>
    <w:rsid w:val="008D2A69"/>
    <w:rsid w:val="008D2D3C"/>
    <w:rsid w:val="008D382B"/>
    <w:rsid w:val="008D39F5"/>
    <w:rsid w:val="008D4E59"/>
    <w:rsid w:val="008D590E"/>
    <w:rsid w:val="008D595A"/>
    <w:rsid w:val="008D62D2"/>
    <w:rsid w:val="008D6CC2"/>
    <w:rsid w:val="008D7EC5"/>
    <w:rsid w:val="008E09A7"/>
    <w:rsid w:val="008E1119"/>
    <w:rsid w:val="008E1397"/>
    <w:rsid w:val="008E152D"/>
    <w:rsid w:val="008E17F3"/>
    <w:rsid w:val="008E27FA"/>
    <w:rsid w:val="008E282B"/>
    <w:rsid w:val="008E2891"/>
    <w:rsid w:val="008E2FD3"/>
    <w:rsid w:val="008E3021"/>
    <w:rsid w:val="008E36D4"/>
    <w:rsid w:val="008E3852"/>
    <w:rsid w:val="008E3BFD"/>
    <w:rsid w:val="008E4075"/>
    <w:rsid w:val="008E4138"/>
    <w:rsid w:val="008E4B9C"/>
    <w:rsid w:val="008E5DA5"/>
    <w:rsid w:val="008E6659"/>
    <w:rsid w:val="008E6865"/>
    <w:rsid w:val="008E7145"/>
    <w:rsid w:val="008E72CE"/>
    <w:rsid w:val="008E7700"/>
    <w:rsid w:val="008F0A94"/>
    <w:rsid w:val="008F0F7A"/>
    <w:rsid w:val="008F121B"/>
    <w:rsid w:val="008F1935"/>
    <w:rsid w:val="008F1F16"/>
    <w:rsid w:val="008F2313"/>
    <w:rsid w:val="008F2563"/>
    <w:rsid w:val="008F2CD7"/>
    <w:rsid w:val="008F308E"/>
    <w:rsid w:val="008F314B"/>
    <w:rsid w:val="008F34FF"/>
    <w:rsid w:val="008F392F"/>
    <w:rsid w:val="008F3951"/>
    <w:rsid w:val="008F4C1A"/>
    <w:rsid w:val="008F4C41"/>
    <w:rsid w:val="008F5834"/>
    <w:rsid w:val="008F5C89"/>
    <w:rsid w:val="008F5FC1"/>
    <w:rsid w:val="008F6787"/>
    <w:rsid w:val="008F69C9"/>
    <w:rsid w:val="008F69E5"/>
    <w:rsid w:val="008F6B08"/>
    <w:rsid w:val="008F7FEC"/>
    <w:rsid w:val="0090045C"/>
    <w:rsid w:val="00900873"/>
    <w:rsid w:val="00901432"/>
    <w:rsid w:val="00901609"/>
    <w:rsid w:val="00901817"/>
    <w:rsid w:val="00901AAB"/>
    <w:rsid w:val="009026D1"/>
    <w:rsid w:val="00902AE5"/>
    <w:rsid w:val="0090315E"/>
    <w:rsid w:val="00903B0C"/>
    <w:rsid w:val="00904135"/>
    <w:rsid w:val="00904933"/>
    <w:rsid w:val="00904C25"/>
    <w:rsid w:val="00904F38"/>
    <w:rsid w:val="00904F7D"/>
    <w:rsid w:val="00905793"/>
    <w:rsid w:val="00905972"/>
    <w:rsid w:val="00905C76"/>
    <w:rsid w:val="00905D55"/>
    <w:rsid w:val="00905DCF"/>
    <w:rsid w:val="00906833"/>
    <w:rsid w:val="009073BA"/>
    <w:rsid w:val="00907B60"/>
    <w:rsid w:val="0091002C"/>
    <w:rsid w:val="00910278"/>
    <w:rsid w:val="00910749"/>
    <w:rsid w:val="00911111"/>
    <w:rsid w:val="00911C4D"/>
    <w:rsid w:val="00912356"/>
    <w:rsid w:val="00912832"/>
    <w:rsid w:val="0091284B"/>
    <w:rsid w:val="00912AE8"/>
    <w:rsid w:val="00912B2A"/>
    <w:rsid w:val="00912E25"/>
    <w:rsid w:val="009130E3"/>
    <w:rsid w:val="009136FD"/>
    <w:rsid w:val="0091383F"/>
    <w:rsid w:val="00913D55"/>
    <w:rsid w:val="00914538"/>
    <w:rsid w:val="0091477C"/>
    <w:rsid w:val="0091483C"/>
    <w:rsid w:val="00915022"/>
    <w:rsid w:val="00915168"/>
    <w:rsid w:val="009156E8"/>
    <w:rsid w:val="009159C7"/>
    <w:rsid w:val="009160EE"/>
    <w:rsid w:val="009165FC"/>
    <w:rsid w:val="009169A4"/>
    <w:rsid w:val="0091734E"/>
    <w:rsid w:val="00920AA5"/>
    <w:rsid w:val="00920AAF"/>
    <w:rsid w:val="009228B8"/>
    <w:rsid w:val="00923AB0"/>
    <w:rsid w:val="00923B5C"/>
    <w:rsid w:val="00923F42"/>
    <w:rsid w:val="009241F8"/>
    <w:rsid w:val="0092486E"/>
    <w:rsid w:val="00924C86"/>
    <w:rsid w:val="0092500E"/>
    <w:rsid w:val="0092541E"/>
    <w:rsid w:val="0092580E"/>
    <w:rsid w:val="00925A88"/>
    <w:rsid w:val="00925B57"/>
    <w:rsid w:val="00925DAC"/>
    <w:rsid w:val="0092619A"/>
    <w:rsid w:val="00926666"/>
    <w:rsid w:val="009269D5"/>
    <w:rsid w:val="00927916"/>
    <w:rsid w:val="00927B97"/>
    <w:rsid w:val="0093074E"/>
    <w:rsid w:val="00931275"/>
    <w:rsid w:val="00931436"/>
    <w:rsid w:val="009314EC"/>
    <w:rsid w:val="009322A9"/>
    <w:rsid w:val="0093285A"/>
    <w:rsid w:val="0093319B"/>
    <w:rsid w:val="009335AF"/>
    <w:rsid w:val="00933D3D"/>
    <w:rsid w:val="009344EE"/>
    <w:rsid w:val="009349F6"/>
    <w:rsid w:val="00934DC1"/>
    <w:rsid w:val="00936CC2"/>
    <w:rsid w:val="00936EA2"/>
    <w:rsid w:val="00937150"/>
    <w:rsid w:val="00937265"/>
    <w:rsid w:val="009415A5"/>
    <w:rsid w:val="009421C1"/>
    <w:rsid w:val="009437B3"/>
    <w:rsid w:val="00945D5E"/>
    <w:rsid w:val="00946000"/>
    <w:rsid w:val="0094644D"/>
    <w:rsid w:val="009470CC"/>
    <w:rsid w:val="0094717C"/>
    <w:rsid w:val="00947693"/>
    <w:rsid w:val="00947754"/>
    <w:rsid w:val="00950130"/>
    <w:rsid w:val="009501BB"/>
    <w:rsid w:val="00950738"/>
    <w:rsid w:val="009507D6"/>
    <w:rsid w:val="009507E8"/>
    <w:rsid w:val="009509C6"/>
    <w:rsid w:val="00950FA6"/>
    <w:rsid w:val="0095141E"/>
    <w:rsid w:val="009517C0"/>
    <w:rsid w:val="009520EE"/>
    <w:rsid w:val="00952185"/>
    <w:rsid w:val="0095353D"/>
    <w:rsid w:val="00953975"/>
    <w:rsid w:val="009543A5"/>
    <w:rsid w:val="009545BD"/>
    <w:rsid w:val="0095496E"/>
    <w:rsid w:val="00954CAB"/>
    <w:rsid w:val="00955133"/>
    <w:rsid w:val="00955897"/>
    <w:rsid w:val="00955EC8"/>
    <w:rsid w:val="0095650E"/>
    <w:rsid w:val="00956AEF"/>
    <w:rsid w:val="00956DC4"/>
    <w:rsid w:val="00956E11"/>
    <w:rsid w:val="00957060"/>
    <w:rsid w:val="0095796C"/>
    <w:rsid w:val="00957BA6"/>
    <w:rsid w:val="00960025"/>
    <w:rsid w:val="009606C9"/>
    <w:rsid w:val="00961EB3"/>
    <w:rsid w:val="00962324"/>
    <w:rsid w:val="00962858"/>
    <w:rsid w:val="00962BDB"/>
    <w:rsid w:val="00962C26"/>
    <w:rsid w:val="009634B4"/>
    <w:rsid w:val="00964C2A"/>
    <w:rsid w:val="0096598A"/>
    <w:rsid w:val="0096634B"/>
    <w:rsid w:val="00967259"/>
    <w:rsid w:val="00970970"/>
    <w:rsid w:val="00970A22"/>
    <w:rsid w:val="00970F07"/>
    <w:rsid w:val="0097169E"/>
    <w:rsid w:val="0097225D"/>
    <w:rsid w:val="009725BA"/>
    <w:rsid w:val="009726FD"/>
    <w:rsid w:val="009727DA"/>
    <w:rsid w:val="00972CB8"/>
    <w:rsid w:val="00973037"/>
    <w:rsid w:val="009731FC"/>
    <w:rsid w:val="00973318"/>
    <w:rsid w:val="00973670"/>
    <w:rsid w:val="00973EBD"/>
    <w:rsid w:val="00974CD4"/>
    <w:rsid w:val="00974EFD"/>
    <w:rsid w:val="00975608"/>
    <w:rsid w:val="009757C8"/>
    <w:rsid w:val="0097581E"/>
    <w:rsid w:val="00975DDF"/>
    <w:rsid w:val="00976AC5"/>
    <w:rsid w:val="00976C7D"/>
    <w:rsid w:val="00976F3B"/>
    <w:rsid w:val="0097733A"/>
    <w:rsid w:val="00977384"/>
    <w:rsid w:val="00977DBF"/>
    <w:rsid w:val="00977F2E"/>
    <w:rsid w:val="009800CD"/>
    <w:rsid w:val="0098021C"/>
    <w:rsid w:val="00980271"/>
    <w:rsid w:val="00980465"/>
    <w:rsid w:val="00980657"/>
    <w:rsid w:val="0098074C"/>
    <w:rsid w:val="00980787"/>
    <w:rsid w:val="0098151F"/>
    <w:rsid w:val="00981B91"/>
    <w:rsid w:val="00983228"/>
    <w:rsid w:val="00983883"/>
    <w:rsid w:val="00983E68"/>
    <w:rsid w:val="00984550"/>
    <w:rsid w:val="009846EB"/>
    <w:rsid w:val="00985609"/>
    <w:rsid w:val="009859E5"/>
    <w:rsid w:val="00985C53"/>
    <w:rsid w:val="00985CCE"/>
    <w:rsid w:val="00986C9B"/>
    <w:rsid w:val="00987BB8"/>
    <w:rsid w:val="00987D0B"/>
    <w:rsid w:val="009900C7"/>
    <w:rsid w:val="00990276"/>
    <w:rsid w:val="00990A42"/>
    <w:rsid w:val="00990A44"/>
    <w:rsid w:val="00990EEA"/>
    <w:rsid w:val="00990F17"/>
    <w:rsid w:val="00992C8C"/>
    <w:rsid w:val="00993791"/>
    <w:rsid w:val="00993EBD"/>
    <w:rsid w:val="0099415E"/>
    <w:rsid w:val="009951F1"/>
    <w:rsid w:val="00995B53"/>
    <w:rsid w:val="00996287"/>
    <w:rsid w:val="00996A90"/>
    <w:rsid w:val="00996AD8"/>
    <w:rsid w:val="00996F56"/>
    <w:rsid w:val="009A0002"/>
    <w:rsid w:val="009A04FD"/>
    <w:rsid w:val="009A12B5"/>
    <w:rsid w:val="009A2469"/>
    <w:rsid w:val="009A44BA"/>
    <w:rsid w:val="009A4F50"/>
    <w:rsid w:val="009A603A"/>
    <w:rsid w:val="009A6D9B"/>
    <w:rsid w:val="009B05D0"/>
    <w:rsid w:val="009B0840"/>
    <w:rsid w:val="009B16BD"/>
    <w:rsid w:val="009B19C8"/>
    <w:rsid w:val="009B25C8"/>
    <w:rsid w:val="009B294F"/>
    <w:rsid w:val="009B3695"/>
    <w:rsid w:val="009B3A38"/>
    <w:rsid w:val="009B3B85"/>
    <w:rsid w:val="009B40FF"/>
    <w:rsid w:val="009B4221"/>
    <w:rsid w:val="009B45D8"/>
    <w:rsid w:val="009B48CB"/>
    <w:rsid w:val="009B4925"/>
    <w:rsid w:val="009B5105"/>
    <w:rsid w:val="009B5582"/>
    <w:rsid w:val="009B58F0"/>
    <w:rsid w:val="009B5C40"/>
    <w:rsid w:val="009B62BB"/>
    <w:rsid w:val="009B77D8"/>
    <w:rsid w:val="009C03A7"/>
    <w:rsid w:val="009C059D"/>
    <w:rsid w:val="009C12B4"/>
    <w:rsid w:val="009C1630"/>
    <w:rsid w:val="009C1840"/>
    <w:rsid w:val="009C27A5"/>
    <w:rsid w:val="009C3066"/>
    <w:rsid w:val="009C352B"/>
    <w:rsid w:val="009C36CF"/>
    <w:rsid w:val="009C3944"/>
    <w:rsid w:val="009C3B26"/>
    <w:rsid w:val="009C438C"/>
    <w:rsid w:val="009C5626"/>
    <w:rsid w:val="009C58C0"/>
    <w:rsid w:val="009C6662"/>
    <w:rsid w:val="009C6A0A"/>
    <w:rsid w:val="009C71F9"/>
    <w:rsid w:val="009C74F1"/>
    <w:rsid w:val="009C762D"/>
    <w:rsid w:val="009D0C7E"/>
    <w:rsid w:val="009D122C"/>
    <w:rsid w:val="009D15EC"/>
    <w:rsid w:val="009D17CC"/>
    <w:rsid w:val="009D1E08"/>
    <w:rsid w:val="009D224A"/>
    <w:rsid w:val="009D23FE"/>
    <w:rsid w:val="009D2525"/>
    <w:rsid w:val="009D2A82"/>
    <w:rsid w:val="009D32EA"/>
    <w:rsid w:val="009D34B1"/>
    <w:rsid w:val="009D386B"/>
    <w:rsid w:val="009D388A"/>
    <w:rsid w:val="009D3AED"/>
    <w:rsid w:val="009D3E3A"/>
    <w:rsid w:val="009D41B1"/>
    <w:rsid w:val="009D44A5"/>
    <w:rsid w:val="009D4671"/>
    <w:rsid w:val="009D5621"/>
    <w:rsid w:val="009D5B03"/>
    <w:rsid w:val="009D6976"/>
    <w:rsid w:val="009D6CEB"/>
    <w:rsid w:val="009D77F9"/>
    <w:rsid w:val="009E0994"/>
    <w:rsid w:val="009E11FB"/>
    <w:rsid w:val="009E12AF"/>
    <w:rsid w:val="009E3303"/>
    <w:rsid w:val="009E3383"/>
    <w:rsid w:val="009E35B7"/>
    <w:rsid w:val="009E3732"/>
    <w:rsid w:val="009E3CD7"/>
    <w:rsid w:val="009E489D"/>
    <w:rsid w:val="009E4F17"/>
    <w:rsid w:val="009E5AE3"/>
    <w:rsid w:val="009E5CD6"/>
    <w:rsid w:val="009E5FC1"/>
    <w:rsid w:val="009E703F"/>
    <w:rsid w:val="009E7513"/>
    <w:rsid w:val="009E7AC7"/>
    <w:rsid w:val="009F03BF"/>
    <w:rsid w:val="009F0B84"/>
    <w:rsid w:val="009F14F5"/>
    <w:rsid w:val="009F17AA"/>
    <w:rsid w:val="009F21E1"/>
    <w:rsid w:val="009F263F"/>
    <w:rsid w:val="009F379E"/>
    <w:rsid w:val="009F3AF6"/>
    <w:rsid w:val="009F3FC0"/>
    <w:rsid w:val="009F49DE"/>
    <w:rsid w:val="009F4ADF"/>
    <w:rsid w:val="009F54B9"/>
    <w:rsid w:val="009F59BB"/>
    <w:rsid w:val="009F6BAC"/>
    <w:rsid w:val="009F6BF3"/>
    <w:rsid w:val="009F7CF6"/>
    <w:rsid w:val="00A00501"/>
    <w:rsid w:val="00A00995"/>
    <w:rsid w:val="00A00C1A"/>
    <w:rsid w:val="00A00CE7"/>
    <w:rsid w:val="00A00D84"/>
    <w:rsid w:val="00A015C1"/>
    <w:rsid w:val="00A01957"/>
    <w:rsid w:val="00A019A2"/>
    <w:rsid w:val="00A01D48"/>
    <w:rsid w:val="00A0244B"/>
    <w:rsid w:val="00A02590"/>
    <w:rsid w:val="00A026B8"/>
    <w:rsid w:val="00A034FE"/>
    <w:rsid w:val="00A0381C"/>
    <w:rsid w:val="00A048D0"/>
    <w:rsid w:val="00A04E03"/>
    <w:rsid w:val="00A05129"/>
    <w:rsid w:val="00A05353"/>
    <w:rsid w:val="00A05D54"/>
    <w:rsid w:val="00A05E99"/>
    <w:rsid w:val="00A05F71"/>
    <w:rsid w:val="00A06759"/>
    <w:rsid w:val="00A0692D"/>
    <w:rsid w:val="00A073B4"/>
    <w:rsid w:val="00A075C5"/>
    <w:rsid w:val="00A07E69"/>
    <w:rsid w:val="00A100C8"/>
    <w:rsid w:val="00A101B3"/>
    <w:rsid w:val="00A11D06"/>
    <w:rsid w:val="00A11FF5"/>
    <w:rsid w:val="00A13237"/>
    <w:rsid w:val="00A13DCC"/>
    <w:rsid w:val="00A141ED"/>
    <w:rsid w:val="00A1483E"/>
    <w:rsid w:val="00A14999"/>
    <w:rsid w:val="00A1512A"/>
    <w:rsid w:val="00A15F8B"/>
    <w:rsid w:val="00A16989"/>
    <w:rsid w:val="00A16B6F"/>
    <w:rsid w:val="00A171D9"/>
    <w:rsid w:val="00A202C2"/>
    <w:rsid w:val="00A20844"/>
    <w:rsid w:val="00A210D0"/>
    <w:rsid w:val="00A2117E"/>
    <w:rsid w:val="00A21547"/>
    <w:rsid w:val="00A21563"/>
    <w:rsid w:val="00A217DE"/>
    <w:rsid w:val="00A2254E"/>
    <w:rsid w:val="00A235DF"/>
    <w:rsid w:val="00A25361"/>
    <w:rsid w:val="00A258A9"/>
    <w:rsid w:val="00A26742"/>
    <w:rsid w:val="00A26743"/>
    <w:rsid w:val="00A269E4"/>
    <w:rsid w:val="00A27081"/>
    <w:rsid w:val="00A2717E"/>
    <w:rsid w:val="00A2764A"/>
    <w:rsid w:val="00A27855"/>
    <w:rsid w:val="00A27CE0"/>
    <w:rsid w:val="00A27F16"/>
    <w:rsid w:val="00A3041D"/>
    <w:rsid w:val="00A30935"/>
    <w:rsid w:val="00A30A24"/>
    <w:rsid w:val="00A32BB6"/>
    <w:rsid w:val="00A3307E"/>
    <w:rsid w:val="00A33466"/>
    <w:rsid w:val="00A3352D"/>
    <w:rsid w:val="00A33B66"/>
    <w:rsid w:val="00A340DF"/>
    <w:rsid w:val="00A355AA"/>
    <w:rsid w:val="00A35C20"/>
    <w:rsid w:val="00A36343"/>
    <w:rsid w:val="00A36384"/>
    <w:rsid w:val="00A36574"/>
    <w:rsid w:val="00A36BC5"/>
    <w:rsid w:val="00A36D99"/>
    <w:rsid w:val="00A36E88"/>
    <w:rsid w:val="00A36FD4"/>
    <w:rsid w:val="00A37897"/>
    <w:rsid w:val="00A37A6F"/>
    <w:rsid w:val="00A37B8E"/>
    <w:rsid w:val="00A402D6"/>
    <w:rsid w:val="00A40305"/>
    <w:rsid w:val="00A407AA"/>
    <w:rsid w:val="00A411F2"/>
    <w:rsid w:val="00A4141B"/>
    <w:rsid w:val="00A4203B"/>
    <w:rsid w:val="00A434C9"/>
    <w:rsid w:val="00A43648"/>
    <w:rsid w:val="00A442B1"/>
    <w:rsid w:val="00A4588C"/>
    <w:rsid w:val="00A45E44"/>
    <w:rsid w:val="00A5056B"/>
    <w:rsid w:val="00A50D5B"/>
    <w:rsid w:val="00A51125"/>
    <w:rsid w:val="00A51EF4"/>
    <w:rsid w:val="00A51FAF"/>
    <w:rsid w:val="00A522E6"/>
    <w:rsid w:val="00A5240D"/>
    <w:rsid w:val="00A53926"/>
    <w:rsid w:val="00A53A00"/>
    <w:rsid w:val="00A53FF2"/>
    <w:rsid w:val="00A5525D"/>
    <w:rsid w:val="00A55D7A"/>
    <w:rsid w:val="00A56799"/>
    <w:rsid w:val="00A56F95"/>
    <w:rsid w:val="00A572E4"/>
    <w:rsid w:val="00A60AB0"/>
    <w:rsid w:val="00A60BF0"/>
    <w:rsid w:val="00A617B0"/>
    <w:rsid w:val="00A61810"/>
    <w:rsid w:val="00A61A4C"/>
    <w:rsid w:val="00A61A8C"/>
    <w:rsid w:val="00A61B44"/>
    <w:rsid w:val="00A61F42"/>
    <w:rsid w:val="00A62709"/>
    <w:rsid w:val="00A6359B"/>
    <w:rsid w:val="00A636D0"/>
    <w:rsid w:val="00A63B33"/>
    <w:rsid w:val="00A63F88"/>
    <w:rsid w:val="00A64C5A"/>
    <w:rsid w:val="00A64F9C"/>
    <w:rsid w:val="00A651C8"/>
    <w:rsid w:val="00A65E2F"/>
    <w:rsid w:val="00A66CDD"/>
    <w:rsid w:val="00A6733A"/>
    <w:rsid w:val="00A6760D"/>
    <w:rsid w:val="00A67872"/>
    <w:rsid w:val="00A679A3"/>
    <w:rsid w:val="00A67EDB"/>
    <w:rsid w:val="00A703AE"/>
    <w:rsid w:val="00A70836"/>
    <w:rsid w:val="00A70E37"/>
    <w:rsid w:val="00A723DD"/>
    <w:rsid w:val="00A72460"/>
    <w:rsid w:val="00A72D06"/>
    <w:rsid w:val="00A73118"/>
    <w:rsid w:val="00A73C87"/>
    <w:rsid w:val="00A74030"/>
    <w:rsid w:val="00A74CA1"/>
    <w:rsid w:val="00A75A9A"/>
    <w:rsid w:val="00A763B3"/>
    <w:rsid w:val="00A77245"/>
    <w:rsid w:val="00A773A5"/>
    <w:rsid w:val="00A77831"/>
    <w:rsid w:val="00A77A5A"/>
    <w:rsid w:val="00A80C19"/>
    <w:rsid w:val="00A80F08"/>
    <w:rsid w:val="00A80F52"/>
    <w:rsid w:val="00A8188C"/>
    <w:rsid w:val="00A81C67"/>
    <w:rsid w:val="00A81D57"/>
    <w:rsid w:val="00A81D7B"/>
    <w:rsid w:val="00A825CC"/>
    <w:rsid w:val="00A8277A"/>
    <w:rsid w:val="00A8326F"/>
    <w:rsid w:val="00A83715"/>
    <w:rsid w:val="00A8372A"/>
    <w:rsid w:val="00A839B6"/>
    <w:rsid w:val="00A845D5"/>
    <w:rsid w:val="00A848ED"/>
    <w:rsid w:val="00A84BEA"/>
    <w:rsid w:val="00A84F42"/>
    <w:rsid w:val="00A861CB"/>
    <w:rsid w:val="00A86EB3"/>
    <w:rsid w:val="00A871BE"/>
    <w:rsid w:val="00A87231"/>
    <w:rsid w:val="00A876BD"/>
    <w:rsid w:val="00A87E69"/>
    <w:rsid w:val="00A9047C"/>
    <w:rsid w:val="00A90AB7"/>
    <w:rsid w:val="00A90F9B"/>
    <w:rsid w:val="00A91EB3"/>
    <w:rsid w:val="00A9227F"/>
    <w:rsid w:val="00A92A48"/>
    <w:rsid w:val="00A92A84"/>
    <w:rsid w:val="00A92C29"/>
    <w:rsid w:val="00A92FD1"/>
    <w:rsid w:val="00A93116"/>
    <w:rsid w:val="00A9357C"/>
    <w:rsid w:val="00A94097"/>
    <w:rsid w:val="00A943F3"/>
    <w:rsid w:val="00A94873"/>
    <w:rsid w:val="00A94D5F"/>
    <w:rsid w:val="00A9540C"/>
    <w:rsid w:val="00A95C35"/>
    <w:rsid w:val="00A95DD0"/>
    <w:rsid w:val="00A96C43"/>
    <w:rsid w:val="00A97B40"/>
    <w:rsid w:val="00A97E2E"/>
    <w:rsid w:val="00AA12F5"/>
    <w:rsid w:val="00AA150C"/>
    <w:rsid w:val="00AA1811"/>
    <w:rsid w:val="00AA1EDC"/>
    <w:rsid w:val="00AA1F3D"/>
    <w:rsid w:val="00AA2084"/>
    <w:rsid w:val="00AA2299"/>
    <w:rsid w:val="00AA23C0"/>
    <w:rsid w:val="00AA24D0"/>
    <w:rsid w:val="00AA36D1"/>
    <w:rsid w:val="00AA3A3F"/>
    <w:rsid w:val="00AA3ED3"/>
    <w:rsid w:val="00AA48F6"/>
    <w:rsid w:val="00AA541E"/>
    <w:rsid w:val="00AA5481"/>
    <w:rsid w:val="00AA614D"/>
    <w:rsid w:val="00AA65C6"/>
    <w:rsid w:val="00AA6769"/>
    <w:rsid w:val="00AA6969"/>
    <w:rsid w:val="00AA69DD"/>
    <w:rsid w:val="00AA6A16"/>
    <w:rsid w:val="00AA721E"/>
    <w:rsid w:val="00AA740C"/>
    <w:rsid w:val="00AB088D"/>
    <w:rsid w:val="00AB128D"/>
    <w:rsid w:val="00AB16CD"/>
    <w:rsid w:val="00AB1D77"/>
    <w:rsid w:val="00AB23EC"/>
    <w:rsid w:val="00AB241F"/>
    <w:rsid w:val="00AB32C7"/>
    <w:rsid w:val="00AB3B17"/>
    <w:rsid w:val="00AB4AA2"/>
    <w:rsid w:val="00AB5575"/>
    <w:rsid w:val="00AB635C"/>
    <w:rsid w:val="00AB69EB"/>
    <w:rsid w:val="00AB75A1"/>
    <w:rsid w:val="00AB7C96"/>
    <w:rsid w:val="00AC0294"/>
    <w:rsid w:val="00AC0871"/>
    <w:rsid w:val="00AC08E4"/>
    <w:rsid w:val="00AC0C3E"/>
    <w:rsid w:val="00AC1203"/>
    <w:rsid w:val="00AC13F6"/>
    <w:rsid w:val="00AC1851"/>
    <w:rsid w:val="00AC1C40"/>
    <w:rsid w:val="00AC1DF8"/>
    <w:rsid w:val="00AC24FF"/>
    <w:rsid w:val="00AC2AB0"/>
    <w:rsid w:val="00AC318D"/>
    <w:rsid w:val="00AC3B81"/>
    <w:rsid w:val="00AC4050"/>
    <w:rsid w:val="00AC5173"/>
    <w:rsid w:val="00AC5208"/>
    <w:rsid w:val="00AC541A"/>
    <w:rsid w:val="00AC5775"/>
    <w:rsid w:val="00AC631C"/>
    <w:rsid w:val="00AC691E"/>
    <w:rsid w:val="00AC6A0E"/>
    <w:rsid w:val="00AC6CE6"/>
    <w:rsid w:val="00AD097B"/>
    <w:rsid w:val="00AD0D80"/>
    <w:rsid w:val="00AD12BD"/>
    <w:rsid w:val="00AD12E7"/>
    <w:rsid w:val="00AD185A"/>
    <w:rsid w:val="00AD1CFA"/>
    <w:rsid w:val="00AD1E36"/>
    <w:rsid w:val="00AD302A"/>
    <w:rsid w:val="00AD39B6"/>
    <w:rsid w:val="00AD3AA2"/>
    <w:rsid w:val="00AD420D"/>
    <w:rsid w:val="00AD48E1"/>
    <w:rsid w:val="00AD5712"/>
    <w:rsid w:val="00AD5DC4"/>
    <w:rsid w:val="00AD5EA5"/>
    <w:rsid w:val="00AD66E2"/>
    <w:rsid w:val="00AD7CB1"/>
    <w:rsid w:val="00AE0F1B"/>
    <w:rsid w:val="00AE22D0"/>
    <w:rsid w:val="00AE28E8"/>
    <w:rsid w:val="00AE2AC9"/>
    <w:rsid w:val="00AE3898"/>
    <w:rsid w:val="00AE3A1C"/>
    <w:rsid w:val="00AE3C40"/>
    <w:rsid w:val="00AE3DD0"/>
    <w:rsid w:val="00AE42A5"/>
    <w:rsid w:val="00AE5146"/>
    <w:rsid w:val="00AE54A5"/>
    <w:rsid w:val="00AE5881"/>
    <w:rsid w:val="00AE5D34"/>
    <w:rsid w:val="00AE6A69"/>
    <w:rsid w:val="00AE6B1E"/>
    <w:rsid w:val="00AE7334"/>
    <w:rsid w:val="00AE7AC8"/>
    <w:rsid w:val="00AF0F71"/>
    <w:rsid w:val="00AF217F"/>
    <w:rsid w:val="00AF2282"/>
    <w:rsid w:val="00AF251C"/>
    <w:rsid w:val="00AF2A88"/>
    <w:rsid w:val="00AF2F9B"/>
    <w:rsid w:val="00AF368E"/>
    <w:rsid w:val="00AF392B"/>
    <w:rsid w:val="00AF3B25"/>
    <w:rsid w:val="00AF3E45"/>
    <w:rsid w:val="00AF3FDC"/>
    <w:rsid w:val="00AF4186"/>
    <w:rsid w:val="00AF44C4"/>
    <w:rsid w:val="00AF4ACD"/>
    <w:rsid w:val="00AF4EA8"/>
    <w:rsid w:val="00AF6769"/>
    <w:rsid w:val="00AF7763"/>
    <w:rsid w:val="00AF7DC2"/>
    <w:rsid w:val="00AF7E77"/>
    <w:rsid w:val="00AF7F17"/>
    <w:rsid w:val="00B00B0C"/>
    <w:rsid w:val="00B01657"/>
    <w:rsid w:val="00B03897"/>
    <w:rsid w:val="00B0446C"/>
    <w:rsid w:val="00B04DA2"/>
    <w:rsid w:val="00B051E0"/>
    <w:rsid w:val="00B0521E"/>
    <w:rsid w:val="00B0563F"/>
    <w:rsid w:val="00B059AD"/>
    <w:rsid w:val="00B06193"/>
    <w:rsid w:val="00B061CD"/>
    <w:rsid w:val="00B0689F"/>
    <w:rsid w:val="00B07200"/>
    <w:rsid w:val="00B1008B"/>
    <w:rsid w:val="00B10FDB"/>
    <w:rsid w:val="00B115F9"/>
    <w:rsid w:val="00B11710"/>
    <w:rsid w:val="00B12217"/>
    <w:rsid w:val="00B13018"/>
    <w:rsid w:val="00B13A21"/>
    <w:rsid w:val="00B13D5C"/>
    <w:rsid w:val="00B141DF"/>
    <w:rsid w:val="00B159CF"/>
    <w:rsid w:val="00B1602E"/>
    <w:rsid w:val="00B164C1"/>
    <w:rsid w:val="00B169EF"/>
    <w:rsid w:val="00B17841"/>
    <w:rsid w:val="00B17ADD"/>
    <w:rsid w:val="00B17FB5"/>
    <w:rsid w:val="00B20798"/>
    <w:rsid w:val="00B20A69"/>
    <w:rsid w:val="00B20D97"/>
    <w:rsid w:val="00B21149"/>
    <w:rsid w:val="00B21235"/>
    <w:rsid w:val="00B215A0"/>
    <w:rsid w:val="00B230D0"/>
    <w:rsid w:val="00B238D9"/>
    <w:rsid w:val="00B23C3A"/>
    <w:rsid w:val="00B23E03"/>
    <w:rsid w:val="00B263A5"/>
    <w:rsid w:val="00B263AE"/>
    <w:rsid w:val="00B278EF"/>
    <w:rsid w:val="00B309BB"/>
    <w:rsid w:val="00B31303"/>
    <w:rsid w:val="00B31FB9"/>
    <w:rsid w:val="00B32B53"/>
    <w:rsid w:val="00B32E60"/>
    <w:rsid w:val="00B33AFD"/>
    <w:rsid w:val="00B34221"/>
    <w:rsid w:val="00B34C8E"/>
    <w:rsid w:val="00B37C03"/>
    <w:rsid w:val="00B37D57"/>
    <w:rsid w:val="00B37E01"/>
    <w:rsid w:val="00B37F64"/>
    <w:rsid w:val="00B40650"/>
    <w:rsid w:val="00B40F96"/>
    <w:rsid w:val="00B4134E"/>
    <w:rsid w:val="00B4136C"/>
    <w:rsid w:val="00B41796"/>
    <w:rsid w:val="00B41A1F"/>
    <w:rsid w:val="00B41E5F"/>
    <w:rsid w:val="00B42312"/>
    <w:rsid w:val="00B4271F"/>
    <w:rsid w:val="00B42ADB"/>
    <w:rsid w:val="00B4380B"/>
    <w:rsid w:val="00B43A2C"/>
    <w:rsid w:val="00B43AB8"/>
    <w:rsid w:val="00B43EB3"/>
    <w:rsid w:val="00B44A65"/>
    <w:rsid w:val="00B44E8E"/>
    <w:rsid w:val="00B458A7"/>
    <w:rsid w:val="00B464F8"/>
    <w:rsid w:val="00B469B9"/>
    <w:rsid w:val="00B473C6"/>
    <w:rsid w:val="00B473E6"/>
    <w:rsid w:val="00B479E1"/>
    <w:rsid w:val="00B47CF7"/>
    <w:rsid w:val="00B51E37"/>
    <w:rsid w:val="00B51F4F"/>
    <w:rsid w:val="00B52020"/>
    <w:rsid w:val="00B53EC8"/>
    <w:rsid w:val="00B547F6"/>
    <w:rsid w:val="00B55870"/>
    <w:rsid w:val="00B55CDF"/>
    <w:rsid w:val="00B563F8"/>
    <w:rsid w:val="00B56499"/>
    <w:rsid w:val="00B5768C"/>
    <w:rsid w:val="00B6075A"/>
    <w:rsid w:val="00B61348"/>
    <w:rsid w:val="00B61519"/>
    <w:rsid w:val="00B6171E"/>
    <w:rsid w:val="00B61996"/>
    <w:rsid w:val="00B61CB5"/>
    <w:rsid w:val="00B621B4"/>
    <w:rsid w:val="00B62B87"/>
    <w:rsid w:val="00B62DA9"/>
    <w:rsid w:val="00B635C1"/>
    <w:rsid w:val="00B64B7D"/>
    <w:rsid w:val="00B64FA2"/>
    <w:rsid w:val="00B650F2"/>
    <w:rsid w:val="00B65233"/>
    <w:rsid w:val="00B6560B"/>
    <w:rsid w:val="00B6576F"/>
    <w:rsid w:val="00B657EA"/>
    <w:rsid w:val="00B6581E"/>
    <w:rsid w:val="00B66602"/>
    <w:rsid w:val="00B6783E"/>
    <w:rsid w:val="00B67B70"/>
    <w:rsid w:val="00B702BF"/>
    <w:rsid w:val="00B705E4"/>
    <w:rsid w:val="00B70CBC"/>
    <w:rsid w:val="00B70D9C"/>
    <w:rsid w:val="00B71573"/>
    <w:rsid w:val="00B71757"/>
    <w:rsid w:val="00B71A19"/>
    <w:rsid w:val="00B72C90"/>
    <w:rsid w:val="00B734A2"/>
    <w:rsid w:val="00B73691"/>
    <w:rsid w:val="00B7425F"/>
    <w:rsid w:val="00B747D7"/>
    <w:rsid w:val="00B75832"/>
    <w:rsid w:val="00B75BE8"/>
    <w:rsid w:val="00B75EF0"/>
    <w:rsid w:val="00B761F6"/>
    <w:rsid w:val="00B7660F"/>
    <w:rsid w:val="00B7670F"/>
    <w:rsid w:val="00B7692A"/>
    <w:rsid w:val="00B77091"/>
    <w:rsid w:val="00B77465"/>
    <w:rsid w:val="00B777DF"/>
    <w:rsid w:val="00B77D76"/>
    <w:rsid w:val="00B804D2"/>
    <w:rsid w:val="00B807E4"/>
    <w:rsid w:val="00B8110B"/>
    <w:rsid w:val="00B81FA3"/>
    <w:rsid w:val="00B820A1"/>
    <w:rsid w:val="00B82536"/>
    <w:rsid w:val="00B82E33"/>
    <w:rsid w:val="00B84DC4"/>
    <w:rsid w:val="00B84F5E"/>
    <w:rsid w:val="00B85082"/>
    <w:rsid w:val="00B8533E"/>
    <w:rsid w:val="00B85AF1"/>
    <w:rsid w:val="00B860BC"/>
    <w:rsid w:val="00B866ED"/>
    <w:rsid w:val="00B86A86"/>
    <w:rsid w:val="00B87FE1"/>
    <w:rsid w:val="00B90856"/>
    <w:rsid w:val="00B909C8"/>
    <w:rsid w:val="00B90B96"/>
    <w:rsid w:val="00B90C61"/>
    <w:rsid w:val="00B91459"/>
    <w:rsid w:val="00B916AC"/>
    <w:rsid w:val="00B91B62"/>
    <w:rsid w:val="00B9204C"/>
    <w:rsid w:val="00B92C8E"/>
    <w:rsid w:val="00B931EA"/>
    <w:rsid w:val="00B93B2F"/>
    <w:rsid w:val="00B93DC1"/>
    <w:rsid w:val="00B942E5"/>
    <w:rsid w:val="00B949BE"/>
    <w:rsid w:val="00B95257"/>
    <w:rsid w:val="00B959A8"/>
    <w:rsid w:val="00B95CAA"/>
    <w:rsid w:val="00B96091"/>
    <w:rsid w:val="00B961A4"/>
    <w:rsid w:val="00B96226"/>
    <w:rsid w:val="00B97DF3"/>
    <w:rsid w:val="00BA0116"/>
    <w:rsid w:val="00BA0F54"/>
    <w:rsid w:val="00BA242C"/>
    <w:rsid w:val="00BA2560"/>
    <w:rsid w:val="00BA2DFF"/>
    <w:rsid w:val="00BA2E8B"/>
    <w:rsid w:val="00BA32EA"/>
    <w:rsid w:val="00BA4038"/>
    <w:rsid w:val="00BA4266"/>
    <w:rsid w:val="00BA439E"/>
    <w:rsid w:val="00BA5E80"/>
    <w:rsid w:val="00BA62A9"/>
    <w:rsid w:val="00BA6366"/>
    <w:rsid w:val="00BA6C1E"/>
    <w:rsid w:val="00BA7AC4"/>
    <w:rsid w:val="00BA7F38"/>
    <w:rsid w:val="00BB04ED"/>
    <w:rsid w:val="00BB0B42"/>
    <w:rsid w:val="00BB1491"/>
    <w:rsid w:val="00BB1E94"/>
    <w:rsid w:val="00BB1E9B"/>
    <w:rsid w:val="00BB2640"/>
    <w:rsid w:val="00BB393F"/>
    <w:rsid w:val="00BB4172"/>
    <w:rsid w:val="00BB5415"/>
    <w:rsid w:val="00BB5765"/>
    <w:rsid w:val="00BB5DF0"/>
    <w:rsid w:val="00BB68C5"/>
    <w:rsid w:val="00BB7474"/>
    <w:rsid w:val="00BB7AF5"/>
    <w:rsid w:val="00BC0895"/>
    <w:rsid w:val="00BC1219"/>
    <w:rsid w:val="00BC13B9"/>
    <w:rsid w:val="00BC22DD"/>
    <w:rsid w:val="00BC2853"/>
    <w:rsid w:val="00BC382B"/>
    <w:rsid w:val="00BC3DD4"/>
    <w:rsid w:val="00BC5C09"/>
    <w:rsid w:val="00BC699F"/>
    <w:rsid w:val="00BC6A01"/>
    <w:rsid w:val="00BC6D7C"/>
    <w:rsid w:val="00BC7225"/>
    <w:rsid w:val="00BC729A"/>
    <w:rsid w:val="00BD083A"/>
    <w:rsid w:val="00BD09BF"/>
    <w:rsid w:val="00BD0AA8"/>
    <w:rsid w:val="00BD0BB8"/>
    <w:rsid w:val="00BD0EB9"/>
    <w:rsid w:val="00BD10E9"/>
    <w:rsid w:val="00BD1185"/>
    <w:rsid w:val="00BD2910"/>
    <w:rsid w:val="00BD3DAD"/>
    <w:rsid w:val="00BD4160"/>
    <w:rsid w:val="00BD4313"/>
    <w:rsid w:val="00BD445E"/>
    <w:rsid w:val="00BD45B4"/>
    <w:rsid w:val="00BD4652"/>
    <w:rsid w:val="00BD4786"/>
    <w:rsid w:val="00BD4DC7"/>
    <w:rsid w:val="00BD4E8C"/>
    <w:rsid w:val="00BD5BE4"/>
    <w:rsid w:val="00BD6616"/>
    <w:rsid w:val="00BD7C26"/>
    <w:rsid w:val="00BE122D"/>
    <w:rsid w:val="00BE1D95"/>
    <w:rsid w:val="00BE20A8"/>
    <w:rsid w:val="00BE304D"/>
    <w:rsid w:val="00BE3ADA"/>
    <w:rsid w:val="00BE3E47"/>
    <w:rsid w:val="00BE46A3"/>
    <w:rsid w:val="00BE4B5B"/>
    <w:rsid w:val="00BE4F12"/>
    <w:rsid w:val="00BE4FAC"/>
    <w:rsid w:val="00BE5220"/>
    <w:rsid w:val="00BE59E7"/>
    <w:rsid w:val="00BE673A"/>
    <w:rsid w:val="00BE6B17"/>
    <w:rsid w:val="00BE7483"/>
    <w:rsid w:val="00BE7576"/>
    <w:rsid w:val="00BE7B92"/>
    <w:rsid w:val="00BE7E2F"/>
    <w:rsid w:val="00BF0018"/>
    <w:rsid w:val="00BF0359"/>
    <w:rsid w:val="00BF0815"/>
    <w:rsid w:val="00BF0CF0"/>
    <w:rsid w:val="00BF14CD"/>
    <w:rsid w:val="00BF159C"/>
    <w:rsid w:val="00BF18C2"/>
    <w:rsid w:val="00BF1988"/>
    <w:rsid w:val="00BF209C"/>
    <w:rsid w:val="00BF3FD1"/>
    <w:rsid w:val="00BF53CC"/>
    <w:rsid w:val="00BF59EC"/>
    <w:rsid w:val="00BF5DF8"/>
    <w:rsid w:val="00BF66B6"/>
    <w:rsid w:val="00BF6F7B"/>
    <w:rsid w:val="00BF7603"/>
    <w:rsid w:val="00BF7D31"/>
    <w:rsid w:val="00BF7DAE"/>
    <w:rsid w:val="00BF7DC7"/>
    <w:rsid w:val="00C003CB"/>
    <w:rsid w:val="00C010C2"/>
    <w:rsid w:val="00C011B8"/>
    <w:rsid w:val="00C0140D"/>
    <w:rsid w:val="00C02173"/>
    <w:rsid w:val="00C02879"/>
    <w:rsid w:val="00C02BC8"/>
    <w:rsid w:val="00C03060"/>
    <w:rsid w:val="00C03E13"/>
    <w:rsid w:val="00C042FB"/>
    <w:rsid w:val="00C043D3"/>
    <w:rsid w:val="00C0480F"/>
    <w:rsid w:val="00C048B8"/>
    <w:rsid w:val="00C04AC3"/>
    <w:rsid w:val="00C0543B"/>
    <w:rsid w:val="00C06187"/>
    <w:rsid w:val="00C065E2"/>
    <w:rsid w:val="00C06777"/>
    <w:rsid w:val="00C067D1"/>
    <w:rsid w:val="00C06B5C"/>
    <w:rsid w:val="00C06F68"/>
    <w:rsid w:val="00C07582"/>
    <w:rsid w:val="00C10243"/>
    <w:rsid w:val="00C10FB7"/>
    <w:rsid w:val="00C114A9"/>
    <w:rsid w:val="00C11950"/>
    <w:rsid w:val="00C11995"/>
    <w:rsid w:val="00C11DDE"/>
    <w:rsid w:val="00C127D9"/>
    <w:rsid w:val="00C12A67"/>
    <w:rsid w:val="00C12CBF"/>
    <w:rsid w:val="00C12FDC"/>
    <w:rsid w:val="00C132C7"/>
    <w:rsid w:val="00C137DB"/>
    <w:rsid w:val="00C14FD0"/>
    <w:rsid w:val="00C15293"/>
    <w:rsid w:val="00C15F5E"/>
    <w:rsid w:val="00C16717"/>
    <w:rsid w:val="00C167E3"/>
    <w:rsid w:val="00C168AC"/>
    <w:rsid w:val="00C16C84"/>
    <w:rsid w:val="00C17795"/>
    <w:rsid w:val="00C204DF"/>
    <w:rsid w:val="00C21E6E"/>
    <w:rsid w:val="00C228E0"/>
    <w:rsid w:val="00C22CDB"/>
    <w:rsid w:val="00C22EEA"/>
    <w:rsid w:val="00C2330C"/>
    <w:rsid w:val="00C23F5D"/>
    <w:rsid w:val="00C2405E"/>
    <w:rsid w:val="00C24073"/>
    <w:rsid w:val="00C24609"/>
    <w:rsid w:val="00C247EA"/>
    <w:rsid w:val="00C265FD"/>
    <w:rsid w:val="00C26737"/>
    <w:rsid w:val="00C26D19"/>
    <w:rsid w:val="00C3029D"/>
    <w:rsid w:val="00C3068B"/>
    <w:rsid w:val="00C30814"/>
    <w:rsid w:val="00C30F74"/>
    <w:rsid w:val="00C31079"/>
    <w:rsid w:val="00C314A2"/>
    <w:rsid w:val="00C32A9C"/>
    <w:rsid w:val="00C32B18"/>
    <w:rsid w:val="00C32BDF"/>
    <w:rsid w:val="00C32D04"/>
    <w:rsid w:val="00C32D6E"/>
    <w:rsid w:val="00C33378"/>
    <w:rsid w:val="00C333FD"/>
    <w:rsid w:val="00C33F9F"/>
    <w:rsid w:val="00C34B88"/>
    <w:rsid w:val="00C34E15"/>
    <w:rsid w:val="00C34E2B"/>
    <w:rsid w:val="00C35923"/>
    <w:rsid w:val="00C35D34"/>
    <w:rsid w:val="00C36D60"/>
    <w:rsid w:val="00C3779A"/>
    <w:rsid w:val="00C37D54"/>
    <w:rsid w:val="00C37DDF"/>
    <w:rsid w:val="00C402EB"/>
    <w:rsid w:val="00C40829"/>
    <w:rsid w:val="00C41BF1"/>
    <w:rsid w:val="00C41D68"/>
    <w:rsid w:val="00C42312"/>
    <w:rsid w:val="00C42639"/>
    <w:rsid w:val="00C429A1"/>
    <w:rsid w:val="00C44724"/>
    <w:rsid w:val="00C448CC"/>
    <w:rsid w:val="00C45378"/>
    <w:rsid w:val="00C45DA3"/>
    <w:rsid w:val="00C46121"/>
    <w:rsid w:val="00C46961"/>
    <w:rsid w:val="00C46BA9"/>
    <w:rsid w:val="00C47916"/>
    <w:rsid w:val="00C47E81"/>
    <w:rsid w:val="00C47F4A"/>
    <w:rsid w:val="00C51030"/>
    <w:rsid w:val="00C5132E"/>
    <w:rsid w:val="00C51D8B"/>
    <w:rsid w:val="00C51DCF"/>
    <w:rsid w:val="00C51DEA"/>
    <w:rsid w:val="00C52A97"/>
    <w:rsid w:val="00C52B34"/>
    <w:rsid w:val="00C532F5"/>
    <w:rsid w:val="00C53BF5"/>
    <w:rsid w:val="00C53C8A"/>
    <w:rsid w:val="00C53F5E"/>
    <w:rsid w:val="00C542A6"/>
    <w:rsid w:val="00C548A6"/>
    <w:rsid w:val="00C54AA8"/>
    <w:rsid w:val="00C54D1D"/>
    <w:rsid w:val="00C558D3"/>
    <w:rsid w:val="00C55D6B"/>
    <w:rsid w:val="00C56083"/>
    <w:rsid w:val="00C56725"/>
    <w:rsid w:val="00C56EFA"/>
    <w:rsid w:val="00C5706F"/>
    <w:rsid w:val="00C578A7"/>
    <w:rsid w:val="00C6016B"/>
    <w:rsid w:val="00C6040C"/>
    <w:rsid w:val="00C60464"/>
    <w:rsid w:val="00C60B54"/>
    <w:rsid w:val="00C612D2"/>
    <w:rsid w:val="00C616DE"/>
    <w:rsid w:val="00C62465"/>
    <w:rsid w:val="00C62B35"/>
    <w:rsid w:val="00C62BFA"/>
    <w:rsid w:val="00C62CE6"/>
    <w:rsid w:val="00C63333"/>
    <w:rsid w:val="00C63468"/>
    <w:rsid w:val="00C63800"/>
    <w:rsid w:val="00C63A87"/>
    <w:rsid w:val="00C63BB2"/>
    <w:rsid w:val="00C63D8D"/>
    <w:rsid w:val="00C64039"/>
    <w:rsid w:val="00C64F2A"/>
    <w:rsid w:val="00C64F82"/>
    <w:rsid w:val="00C64FF9"/>
    <w:rsid w:val="00C650A8"/>
    <w:rsid w:val="00C650B7"/>
    <w:rsid w:val="00C665FB"/>
    <w:rsid w:val="00C66A55"/>
    <w:rsid w:val="00C66CA7"/>
    <w:rsid w:val="00C672C4"/>
    <w:rsid w:val="00C67A60"/>
    <w:rsid w:val="00C711B6"/>
    <w:rsid w:val="00C7153A"/>
    <w:rsid w:val="00C71608"/>
    <w:rsid w:val="00C71A59"/>
    <w:rsid w:val="00C71F2B"/>
    <w:rsid w:val="00C7240F"/>
    <w:rsid w:val="00C727B4"/>
    <w:rsid w:val="00C72956"/>
    <w:rsid w:val="00C72C1B"/>
    <w:rsid w:val="00C72F95"/>
    <w:rsid w:val="00C73EC9"/>
    <w:rsid w:val="00C7474B"/>
    <w:rsid w:val="00C74CC0"/>
    <w:rsid w:val="00C76817"/>
    <w:rsid w:val="00C769F9"/>
    <w:rsid w:val="00C77643"/>
    <w:rsid w:val="00C7770E"/>
    <w:rsid w:val="00C77A16"/>
    <w:rsid w:val="00C805D4"/>
    <w:rsid w:val="00C8163D"/>
    <w:rsid w:val="00C816B7"/>
    <w:rsid w:val="00C8239D"/>
    <w:rsid w:val="00C82538"/>
    <w:rsid w:val="00C82814"/>
    <w:rsid w:val="00C8281B"/>
    <w:rsid w:val="00C8303E"/>
    <w:rsid w:val="00C83073"/>
    <w:rsid w:val="00C835F0"/>
    <w:rsid w:val="00C8360A"/>
    <w:rsid w:val="00C83936"/>
    <w:rsid w:val="00C83DE0"/>
    <w:rsid w:val="00C84783"/>
    <w:rsid w:val="00C847AD"/>
    <w:rsid w:val="00C854BD"/>
    <w:rsid w:val="00C85DC6"/>
    <w:rsid w:val="00C86013"/>
    <w:rsid w:val="00C8620C"/>
    <w:rsid w:val="00C862B1"/>
    <w:rsid w:val="00C864E0"/>
    <w:rsid w:val="00C866C2"/>
    <w:rsid w:val="00C869DC"/>
    <w:rsid w:val="00C86D4D"/>
    <w:rsid w:val="00C86F5C"/>
    <w:rsid w:val="00C904E7"/>
    <w:rsid w:val="00C90BA4"/>
    <w:rsid w:val="00C91F50"/>
    <w:rsid w:val="00C92181"/>
    <w:rsid w:val="00C928FC"/>
    <w:rsid w:val="00C9293B"/>
    <w:rsid w:val="00C9294E"/>
    <w:rsid w:val="00C9356C"/>
    <w:rsid w:val="00C93682"/>
    <w:rsid w:val="00C947D5"/>
    <w:rsid w:val="00C94BB7"/>
    <w:rsid w:val="00C95326"/>
    <w:rsid w:val="00C9585E"/>
    <w:rsid w:val="00C96A30"/>
    <w:rsid w:val="00C96B15"/>
    <w:rsid w:val="00C9752F"/>
    <w:rsid w:val="00C97CD2"/>
    <w:rsid w:val="00CA0AEA"/>
    <w:rsid w:val="00CA1151"/>
    <w:rsid w:val="00CA12F2"/>
    <w:rsid w:val="00CA1B6B"/>
    <w:rsid w:val="00CA203C"/>
    <w:rsid w:val="00CA210F"/>
    <w:rsid w:val="00CA247F"/>
    <w:rsid w:val="00CA349B"/>
    <w:rsid w:val="00CA37CC"/>
    <w:rsid w:val="00CA4155"/>
    <w:rsid w:val="00CA4611"/>
    <w:rsid w:val="00CA4F47"/>
    <w:rsid w:val="00CA560F"/>
    <w:rsid w:val="00CA5970"/>
    <w:rsid w:val="00CA5D3C"/>
    <w:rsid w:val="00CA6E3B"/>
    <w:rsid w:val="00CB0A44"/>
    <w:rsid w:val="00CB15EB"/>
    <w:rsid w:val="00CB1A07"/>
    <w:rsid w:val="00CB21F9"/>
    <w:rsid w:val="00CB23ED"/>
    <w:rsid w:val="00CB2537"/>
    <w:rsid w:val="00CB3853"/>
    <w:rsid w:val="00CB3C4E"/>
    <w:rsid w:val="00CB435B"/>
    <w:rsid w:val="00CB4D34"/>
    <w:rsid w:val="00CB5EA0"/>
    <w:rsid w:val="00CB68E5"/>
    <w:rsid w:val="00CC092A"/>
    <w:rsid w:val="00CC1167"/>
    <w:rsid w:val="00CC15CF"/>
    <w:rsid w:val="00CC1D69"/>
    <w:rsid w:val="00CC2C3B"/>
    <w:rsid w:val="00CC2E43"/>
    <w:rsid w:val="00CC2F11"/>
    <w:rsid w:val="00CC2F6B"/>
    <w:rsid w:val="00CC4142"/>
    <w:rsid w:val="00CC41FC"/>
    <w:rsid w:val="00CC437D"/>
    <w:rsid w:val="00CC467F"/>
    <w:rsid w:val="00CC4D51"/>
    <w:rsid w:val="00CC5846"/>
    <w:rsid w:val="00CC612C"/>
    <w:rsid w:val="00CC61D0"/>
    <w:rsid w:val="00CC6851"/>
    <w:rsid w:val="00CC6E80"/>
    <w:rsid w:val="00CC732E"/>
    <w:rsid w:val="00CC74D8"/>
    <w:rsid w:val="00CD164E"/>
    <w:rsid w:val="00CD17C9"/>
    <w:rsid w:val="00CD2B63"/>
    <w:rsid w:val="00CD3285"/>
    <w:rsid w:val="00CD3828"/>
    <w:rsid w:val="00CD3B08"/>
    <w:rsid w:val="00CD4938"/>
    <w:rsid w:val="00CD4DBE"/>
    <w:rsid w:val="00CD4F64"/>
    <w:rsid w:val="00CD61B4"/>
    <w:rsid w:val="00CD6313"/>
    <w:rsid w:val="00CD64F2"/>
    <w:rsid w:val="00CD6525"/>
    <w:rsid w:val="00CD6DAE"/>
    <w:rsid w:val="00CD708F"/>
    <w:rsid w:val="00CE01F5"/>
    <w:rsid w:val="00CE0A94"/>
    <w:rsid w:val="00CE0D26"/>
    <w:rsid w:val="00CE0DBB"/>
    <w:rsid w:val="00CE0E0C"/>
    <w:rsid w:val="00CE1761"/>
    <w:rsid w:val="00CE1E67"/>
    <w:rsid w:val="00CE221C"/>
    <w:rsid w:val="00CE2627"/>
    <w:rsid w:val="00CE279E"/>
    <w:rsid w:val="00CE3228"/>
    <w:rsid w:val="00CE39AD"/>
    <w:rsid w:val="00CE44E3"/>
    <w:rsid w:val="00CE4D3E"/>
    <w:rsid w:val="00CE5842"/>
    <w:rsid w:val="00CE5A31"/>
    <w:rsid w:val="00CE618B"/>
    <w:rsid w:val="00CE6C64"/>
    <w:rsid w:val="00CE6EE3"/>
    <w:rsid w:val="00CE73B3"/>
    <w:rsid w:val="00CE756A"/>
    <w:rsid w:val="00CE76DE"/>
    <w:rsid w:val="00CF028D"/>
    <w:rsid w:val="00CF036A"/>
    <w:rsid w:val="00CF0CEE"/>
    <w:rsid w:val="00CF10A1"/>
    <w:rsid w:val="00CF3274"/>
    <w:rsid w:val="00CF33DF"/>
    <w:rsid w:val="00CF35C6"/>
    <w:rsid w:val="00CF388F"/>
    <w:rsid w:val="00CF3980"/>
    <w:rsid w:val="00CF3DB5"/>
    <w:rsid w:val="00CF50F0"/>
    <w:rsid w:val="00CF546C"/>
    <w:rsid w:val="00CF61C7"/>
    <w:rsid w:val="00CF6207"/>
    <w:rsid w:val="00CF68BE"/>
    <w:rsid w:val="00D00113"/>
    <w:rsid w:val="00D0030D"/>
    <w:rsid w:val="00D004AA"/>
    <w:rsid w:val="00D00AB4"/>
    <w:rsid w:val="00D00CA2"/>
    <w:rsid w:val="00D00D2C"/>
    <w:rsid w:val="00D00DBF"/>
    <w:rsid w:val="00D00EDB"/>
    <w:rsid w:val="00D00FA5"/>
    <w:rsid w:val="00D01473"/>
    <w:rsid w:val="00D01DC4"/>
    <w:rsid w:val="00D02951"/>
    <w:rsid w:val="00D0297A"/>
    <w:rsid w:val="00D0323E"/>
    <w:rsid w:val="00D03829"/>
    <w:rsid w:val="00D03DFD"/>
    <w:rsid w:val="00D0420E"/>
    <w:rsid w:val="00D04E73"/>
    <w:rsid w:val="00D05CE8"/>
    <w:rsid w:val="00D06114"/>
    <w:rsid w:val="00D065A4"/>
    <w:rsid w:val="00D066ED"/>
    <w:rsid w:val="00D06A94"/>
    <w:rsid w:val="00D07710"/>
    <w:rsid w:val="00D07EDE"/>
    <w:rsid w:val="00D109B8"/>
    <w:rsid w:val="00D122EE"/>
    <w:rsid w:val="00D125CD"/>
    <w:rsid w:val="00D12C95"/>
    <w:rsid w:val="00D13ED5"/>
    <w:rsid w:val="00D144F5"/>
    <w:rsid w:val="00D14F84"/>
    <w:rsid w:val="00D15568"/>
    <w:rsid w:val="00D15E3A"/>
    <w:rsid w:val="00D161B5"/>
    <w:rsid w:val="00D168F2"/>
    <w:rsid w:val="00D170CE"/>
    <w:rsid w:val="00D20203"/>
    <w:rsid w:val="00D202E6"/>
    <w:rsid w:val="00D20355"/>
    <w:rsid w:val="00D2113A"/>
    <w:rsid w:val="00D213DB"/>
    <w:rsid w:val="00D21492"/>
    <w:rsid w:val="00D21C5A"/>
    <w:rsid w:val="00D231C6"/>
    <w:rsid w:val="00D2370A"/>
    <w:rsid w:val="00D23871"/>
    <w:rsid w:val="00D23A75"/>
    <w:rsid w:val="00D23AA0"/>
    <w:rsid w:val="00D23BC6"/>
    <w:rsid w:val="00D244A8"/>
    <w:rsid w:val="00D245C6"/>
    <w:rsid w:val="00D24653"/>
    <w:rsid w:val="00D24884"/>
    <w:rsid w:val="00D25139"/>
    <w:rsid w:val="00D2559C"/>
    <w:rsid w:val="00D26002"/>
    <w:rsid w:val="00D26273"/>
    <w:rsid w:val="00D26BC2"/>
    <w:rsid w:val="00D26CEC"/>
    <w:rsid w:val="00D2799E"/>
    <w:rsid w:val="00D27C91"/>
    <w:rsid w:val="00D27CA3"/>
    <w:rsid w:val="00D27E82"/>
    <w:rsid w:val="00D30D0A"/>
    <w:rsid w:val="00D313B2"/>
    <w:rsid w:val="00D31627"/>
    <w:rsid w:val="00D31732"/>
    <w:rsid w:val="00D31B24"/>
    <w:rsid w:val="00D32EB9"/>
    <w:rsid w:val="00D33259"/>
    <w:rsid w:val="00D3328B"/>
    <w:rsid w:val="00D33A79"/>
    <w:rsid w:val="00D33B6F"/>
    <w:rsid w:val="00D33C70"/>
    <w:rsid w:val="00D3423E"/>
    <w:rsid w:val="00D361B9"/>
    <w:rsid w:val="00D36DBB"/>
    <w:rsid w:val="00D3720C"/>
    <w:rsid w:val="00D375B2"/>
    <w:rsid w:val="00D40096"/>
    <w:rsid w:val="00D4087E"/>
    <w:rsid w:val="00D41D98"/>
    <w:rsid w:val="00D41DDC"/>
    <w:rsid w:val="00D42577"/>
    <w:rsid w:val="00D429C9"/>
    <w:rsid w:val="00D42BA3"/>
    <w:rsid w:val="00D42D8F"/>
    <w:rsid w:val="00D42EF7"/>
    <w:rsid w:val="00D4316D"/>
    <w:rsid w:val="00D43DC7"/>
    <w:rsid w:val="00D4487C"/>
    <w:rsid w:val="00D44CE8"/>
    <w:rsid w:val="00D455F1"/>
    <w:rsid w:val="00D45892"/>
    <w:rsid w:val="00D45AEF"/>
    <w:rsid w:val="00D45D5C"/>
    <w:rsid w:val="00D46442"/>
    <w:rsid w:val="00D4682A"/>
    <w:rsid w:val="00D4764D"/>
    <w:rsid w:val="00D4799A"/>
    <w:rsid w:val="00D5040F"/>
    <w:rsid w:val="00D5051A"/>
    <w:rsid w:val="00D50524"/>
    <w:rsid w:val="00D50FB6"/>
    <w:rsid w:val="00D51F8A"/>
    <w:rsid w:val="00D5359D"/>
    <w:rsid w:val="00D53DD8"/>
    <w:rsid w:val="00D556FD"/>
    <w:rsid w:val="00D55D90"/>
    <w:rsid w:val="00D55FF9"/>
    <w:rsid w:val="00D56D18"/>
    <w:rsid w:val="00D56EC4"/>
    <w:rsid w:val="00D57E58"/>
    <w:rsid w:val="00D604BB"/>
    <w:rsid w:val="00D605E1"/>
    <w:rsid w:val="00D6062B"/>
    <w:rsid w:val="00D606BC"/>
    <w:rsid w:val="00D6087E"/>
    <w:rsid w:val="00D6101A"/>
    <w:rsid w:val="00D61024"/>
    <w:rsid w:val="00D610D8"/>
    <w:rsid w:val="00D61CC0"/>
    <w:rsid w:val="00D620AA"/>
    <w:rsid w:val="00D6231A"/>
    <w:rsid w:val="00D6235D"/>
    <w:rsid w:val="00D62CF3"/>
    <w:rsid w:val="00D62E9C"/>
    <w:rsid w:val="00D63730"/>
    <w:rsid w:val="00D63799"/>
    <w:rsid w:val="00D6463A"/>
    <w:rsid w:val="00D650E9"/>
    <w:rsid w:val="00D65EE9"/>
    <w:rsid w:val="00D65FB3"/>
    <w:rsid w:val="00D66F7F"/>
    <w:rsid w:val="00D66FBA"/>
    <w:rsid w:val="00D67027"/>
    <w:rsid w:val="00D6706E"/>
    <w:rsid w:val="00D67EE9"/>
    <w:rsid w:val="00D70A60"/>
    <w:rsid w:val="00D711AD"/>
    <w:rsid w:val="00D711EC"/>
    <w:rsid w:val="00D7180A"/>
    <w:rsid w:val="00D71938"/>
    <w:rsid w:val="00D72022"/>
    <w:rsid w:val="00D721E1"/>
    <w:rsid w:val="00D7241B"/>
    <w:rsid w:val="00D7302C"/>
    <w:rsid w:val="00D73242"/>
    <w:rsid w:val="00D734D8"/>
    <w:rsid w:val="00D73552"/>
    <w:rsid w:val="00D73732"/>
    <w:rsid w:val="00D73C31"/>
    <w:rsid w:val="00D73FA7"/>
    <w:rsid w:val="00D74155"/>
    <w:rsid w:val="00D741E3"/>
    <w:rsid w:val="00D745E5"/>
    <w:rsid w:val="00D74A4B"/>
    <w:rsid w:val="00D75298"/>
    <w:rsid w:val="00D75307"/>
    <w:rsid w:val="00D75E37"/>
    <w:rsid w:val="00D75F58"/>
    <w:rsid w:val="00D75FD6"/>
    <w:rsid w:val="00D7614C"/>
    <w:rsid w:val="00D76E3B"/>
    <w:rsid w:val="00D76F83"/>
    <w:rsid w:val="00D77177"/>
    <w:rsid w:val="00D80367"/>
    <w:rsid w:val="00D8040A"/>
    <w:rsid w:val="00D80986"/>
    <w:rsid w:val="00D80D1A"/>
    <w:rsid w:val="00D81243"/>
    <w:rsid w:val="00D813A3"/>
    <w:rsid w:val="00D815D9"/>
    <w:rsid w:val="00D82015"/>
    <w:rsid w:val="00D83D45"/>
    <w:rsid w:val="00D84344"/>
    <w:rsid w:val="00D8552A"/>
    <w:rsid w:val="00D85792"/>
    <w:rsid w:val="00D858E7"/>
    <w:rsid w:val="00D85CDA"/>
    <w:rsid w:val="00D86A60"/>
    <w:rsid w:val="00D86BE3"/>
    <w:rsid w:val="00D873B0"/>
    <w:rsid w:val="00D87921"/>
    <w:rsid w:val="00D87949"/>
    <w:rsid w:val="00D87A2E"/>
    <w:rsid w:val="00D87C36"/>
    <w:rsid w:val="00D87C4C"/>
    <w:rsid w:val="00D90211"/>
    <w:rsid w:val="00D906E5"/>
    <w:rsid w:val="00D91060"/>
    <w:rsid w:val="00D92788"/>
    <w:rsid w:val="00D92A0F"/>
    <w:rsid w:val="00D92A93"/>
    <w:rsid w:val="00D93B42"/>
    <w:rsid w:val="00D93D12"/>
    <w:rsid w:val="00D93D44"/>
    <w:rsid w:val="00D93E1F"/>
    <w:rsid w:val="00D94024"/>
    <w:rsid w:val="00D94BEA"/>
    <w:rsid w:val="00D94CEA"/>
    <w:rsid w:val="00D95940"/>
    <w:rsid w:val="00D9609B"/>
    <w:rsid w:val="00D968E9"/>
    <w:rsid w:val="00D96D81"/>
    <w:rsid w:val="00D96EF7"/>
    <w:rsid w:val="00D96F86"/>
    <w:rsid w:val="00D97B89"/>
    <w:rsid w:val="00D97E9C"/>
    <w:rsid w:val="00DA00C7"/>
    <w:rsid w:val="00DA06B0"/>
    <w:rsid w:val="00DA088B"/>
    <w:rsid w:val="00DA0C48"/>
    <w:rsid w:val="00DA19E4"/>
    <w:rsid w:val="00DA2306"/>
    <w:rsid w:val="00DA234C"/>
    <w:rsid w:val="00DA3ABA"/>
    <w:rsid w:val="00DA3C08"/>
    <w:rsid w:val="00DA42E1"/>
    <w:rsid w:val="00DA4C2F"/>
    <w:rsid w:val="00DA5123"/>
    <w:rsid w:val="00DA5692"/>
    <w:rsid w:val="00DA6274"/>
    <w:rsid w:val="00DA6C1E"/>
    <w:rsid w:val="00DA747D"/>
    <w:rsid w:val="00DA7A04"/>
    <w:rsid w:val="00DA7C3F"/>
    <w:rsid w:val="00DB007B"/>
    <w:rsid w:val="00DB0584"/>
    <w:rsid w:val="00DB0E31"/>
    <w:rsid w:val="00DB0EB4"/>
    <w:rsid w:val="00DB0EFE"/>
    <w:rsid w:val="00DB25C0"/>
    <w:rsid w:val="00DB2F54"/>
    <w:rsid w:val="00DB31F1"/>
    <w:rsid w:val="00DB424D"/>
    <w:rsid w:val="00DB4ABE"/>
    <w:rsid w:val="00DB4DC0"/>
    <w:rsid w:val="00DB7169"/>
    <w:rsid w:val="00DB740B"/>
    <w:rsid w:val="00DB7B4B"/>
    <w:rsid w:val="00DC0790"/>
    <w:rsid w:val="00DC0FE3"/>
    <w:rsid w:val="00DC1215"/>
    <w:rsid w:val="00DC15EF"/>
    <w:rsid w:val="00DC1FE4"/>
    <w:rsid w:val="00DC2400"/>
    <w:rsid w:val="00DC286A"/>
    <w:rsid w:val="00DC294A"/>
    <w:rsid w:val="00DC29B9"/>
    <w:rsid w:val="00DC4030"/>
    <w:rsid w:val="00DC40F5"/>
    <w:rsid w:val="00DC4648"/>
    <w:rsid w:val="00DC4E2A"/>
    <w:rsid w:val="00DC5FC6"/>
    <w:rsid w:val="00DC624D"/>
    <w:rsid w:val="00DC6530"/>
    <w:rsid w:val="00DC6A44"/>
    <w:rsid w:val="00DC6A50"/>
    <w:rsid w:val="00DC72D0"/>
    <w:rsid w:val="00DC73F6"/>
    <w:rsid w:val="00DC7D0F"/>
    <w:rsid w:val="00DC7FFB"/>
    <w:rsid w:val="00DC7FFE"/>
    <w:rsid w:val="00DD0240"/>
    <w:rsid w:val="00DD02FC"/>
    <w:rsid w:val="00DD0611"/>
    <w:rsid w:val="00DD0CC3"/>
    <w:rsid w:val="00DD0F0C"/>
    <w:rsid w:val="00DD0F33"/>
    <w:rsid w:val="00DD15FC"/>
    <w:rsid w:val="00DD1D07"/>
    <w:rsid w:val="00DD1DF2"/>
    <w:rsid w:val="00DD212D"/>
    <w:rsid w:val="00DD21DC"/>
    <w:rsid w:val="00DD22F8"/>
    <w:rsid w:val="00DD2946"/>
    <w:rsid w:val="00DD32FD"/>
    <w:rsid w:val="00DD3581"/>
    <w:rsid w:val="00DD3995"/>
    <w:rsid w:val="00DD3AC7"/>
    <w:rsid w:val="00DD3D90"/>
    <w:rsid w:val="00DD415E"/>
    <w:rsid w:val="00DD4AD2"/>
    <w:rsid w:val="00DD5070"/>
    <w:rsid w:val="00DD5440"/>
    <w:rsid w:val="00DD6415"/>
    <w:rsid w:val="00DD6931"/>
    <w:rsid w:val="00DD6AEF"/>
    <w:rsid w:val="00DD785C"/>
    <w:rsid w:val="00DD7EA3"/>
    <w:rsid w:val="00DE020E"/>
    <w:rsid w:val="00DE069E"/>
    <w:rsid w:val="00DE0C27"/>
    <w:rsid w:val="00DE0E77"/>
    <w:rsid w:val="00DE1249"/>
    <w:rsid w:val="00DE13CE"/>
    <w:rsid w:val="00DE1995"/>
    <w:rsid w:val="00DE20FA"/>
    <w:rsid w:val="00DE302B"/>
    <w:rsid w:val="00DE3610"/>
    <w:rsid w:val="00DE36FC"/>
    <w:rsid w:val="00DE38EB"/>
    <w:rsid w:val="00DE4160"/>
    <w:rsid w:val="00DE4400"/>
    <w:rsid w:val="00DE4CD4"/>
    <w:rsid w:val="00DE4ED7"/>
    <w:rsid w:val="00DE554E"/>
    <w:rsid w:val="00DE5609"/>
    <w:rsid w:val="00DE6D17"/>
    <w:rsid w:val="00DE7046"/>
    <w:rsid w:val="00DE711B"/>
    <w:rsid w:val="00DE7B29"/>
    <w:rsid w:val="00DF0196"/>
    <w:rsid w:val="00DF0457"/>
    <w:rsid w:val="00DF4361"/>
    <w:rsid w:val="00DF4526"/>
    <w:rsid w:val="00DF5063"/>
    <w:rsid w:val="00DF5607"/>
    <w:rsid w:val="00DF5682"/>
    <w:rsid w:val="00DF58D4"/>
    <w:rsid w:val="00DF6001"/>
    <w:rsid w:val="00DF6FB5"/>
    <w:rsid w:val="00DF75A7"/>
    <w:rsid w:val="00DF7776"/>
    <w:rsid w:val="00DF7D96"/>
    <w:rsid w:val="00E00CF5"/>
    <w:rsid w:val="00E00E9F"/>
    <w:rsid w:val="00E00F1E"/>
    <w:rsid w:val="00E01241"/>
    <w:rsid w:val="00E020DD"/>
    <w:rsid w:val="00E02913"/>
    <w:rsid w:val="00E02D28"/>
    <w:rsid w:val="00E032A2"/>
    <w:rsid w:val="00E033EB"/>
    <w:rsid w:val="00E0353F"/>
    <w:rsid w:val="00E035C7"/>
    <w:rsid w:val="00E04264"/>
    <w:rsid w:val="00E04C0D"/>
    <w:rsid w:val="00E0579E"/>
    <w:rsid w:val="00E0600C"/>
    <w:rsid w:val="00E06288"/>
    <w:rsid w:val="00E07077"/>
    <w:rsid w:val="00E073F6"/>
    <w:rsid w:val="00E07783"/>
    <w:rsid w:val="00E10C27"/>
    <w:rsid w:val="00E10DDB"/>
    <w:rsid w:val="00E10EF0"/>
    <w:rsid w:val="00E117E1"/>
    <w:rsid w:val="00E1274B"/>
    <w:rsid w:val="00E12D2D"/>
    <w:rsid w:val="00E138BA"/>
    <w:rsid w:val="00E140D9"/>
    <w:rsid w:val="00E1426C"/>
    <w:rsid w:val="00E14565"/>
    <w:rsid w:val="00E15220"/>
    <w:rsid w:val="00E15692"/>
    <w:rsid w:val="00E15D58"/>
    <w:rsid w:val="00E15F75"/>
    <w:rsid w:val="00E16476"/>
    <w:rsid w:val="00E1737A"/>
    <w:rsid w:val="00E17ADA"/>
    <w:rsid w:val="00E20934"/>
    <w:rsid w:val="00E20969"/>
    <w:rsid w:val="00E20AB7"/>
    <w:rsid w:val="00E20B2A"/>
    <w:rsid w:val="00E20B5C"/>
    <w:rsid w:val="00E20D13"/>
    <w:rsid w:val="00E21346"/>
    <w:rsid w:val="00E21614"/>
    <w:rsid w:val="00E2191D"/>
    <w:rsid w:val="00E21BA8"/>
    <w:rsid w:val="00E21CF2"/>
    <w:rsid w:val="00E22993"/>
    <w:rsid w:val="00E2423B"/>
    <w:rsid w:val="00E252C9"/>
    <w:rsid w:val="00E25789"/>
    <w:rsid w:val="00E25B12"/>
    <w:rsid w:val="00E26645"/>
    <w:rsid w:val="00E26BC5"/>
    <w:rsid w:val="00E27340"/>
    <w:rsid w:val="00E27681"/>
    <w:rsid w:val="00E3062A"/>
    <w:rsid w:val="00E30C31"/>
    <w:rsid w:val="00E3282B"/>
    <w:rsid w:val="00E3282F"/>
    <w:rsid w:val="00E32B38"/>
    <w:rsid w:val="00E32BCF"/>
    <w:rsid w:val="00E32DFC"/>
    <w:rsid w:val="00E332F4"/>
    <w:rsid w:val="00E33A58"/>
    <w:rsid w:val="00E33EB3"/>
    <w:rsid w:val="00E34076"/>
    <w:rsid w:val="00E35AEC"/>
    <w:rsid w:val="00E35B16"/>
    <w:rsid w:val="00E35FDC"/>
    <w:rsid w:val="00E3730C"/>
    <w:rsid w:val="00E37A7F"/>
    <w:rsid w:val="00E37AEE"/>
    <w:rsid w:val="00E400D4"/>
    <w:rsid w:val="00E4075A"/>
    <w:rsid w:val="00E409A7"/>
    <w:rsid w:val="00E4133E"/>
    <w:rsid w:val="00E4164B"/>
    <w:rsid w:val="00E4173C"/>
    <w:rsid w:val="00E43284"/>
    <w:rsid w:val="00E44474"/>
    <w:rsid w:val="00E44D88"/>
    <w:rsid w:val="00E45298"/>
    <w:rsid w:val="00E45646"/>
    <w:rsid w:val="00E46B2D"/>
    <w:rsid w:val="00E474D8"/>
    <w:rsid w:val="00E50117"/>
    <w:rsid w:val="00E50179"/>
    <w:rsid w:val="00E505F7"/>
    <w:rsid w:val="00E50894"/>
    <w:rsid w:val="00E50B25"/>
    <w:rsid w:val="00E50DBE"/>
    <w:rsid w:val="00E50F31"/>
    <w:rsid w:val="00E51160"/>
    <w:rsid w:val="00E51782"/>
    <w:rsid w:val="00E51A27"/>
    <w:rsid w:val="00E51D65"/>
    <w:rsid w:val="00E51D82"/>
    <w:rsid w:val="00E52136"/>
    <w:rsid w:val="00E52217"/>
    <w:rsid w:val="00E52A73"/>
    <w:rsid w:val="00E52F90"/>
    <w:rsid w:val="00E5328A"/>
    <w:rsid w:val="00E536AC"/>
    <w:rsid w:val="00E5457E"/>
    <w:rsid w:val="00E54F69"/>
    <w:rsid w:val="00E55265"/>
    <w:rsid w:val="00E55865"/>
    <w:rsid w:val="00E55EA5"/>
    <w:rsid w:val="00E55F5A"/>
    <w:rsid w:val="00E56B1A"/>
    <w:rsid w:val="00E56F08"/>
    <w:rsid w:val="00E5715E"/>
    <w:rsid w:val="00E5765A"/>
    <w:rsid w:val="00E57747"/>
    <w:rsid w:val="00E57C1F"/>
    <w:rsid w:val="00E61704"/>
    <w:rsid w:val="00E62225"/>
    <w:rsid w:val="00E62CBD"/>
    <w:rsid w:val="00E63441"/>
    <w:rsid w:val="00E63893"/>
    <w:rsid w:val="00E64132"/>
    <w:rsid w:val="00E6455D"/>
    <w:rsid w:val="00E64F53"/>
    <w:rsid w:val="00E65855"/>
    <w:rsid w:val="00E664A2"/>
    <w:rsid w:val="00E66902"/>
    <w:rsid w:val="00E677B9"/>
    <w:rsid w:val="00E707AB"/>
    <w:rsid w:val="00E710C3"/>
    <w:rsid w:val="00E71465"/>
    <w:rsid w:val="00E71AFF"/>
    <w:rsid w:val="00E730B5"/>
    <w:rsid w:val="00E739D4"/>
    <w:rsid w:val="00E73E92"/>
    <w:rsid w:val="00E74F77"/>
    <w:rsid w:val="00E75180"/>
    <w:rsid w:val="00E753B4"/>
    <w:rsid w:val="00E7619D"/>
    <w:rsid w:val="00E76481"/>
    <w:rsid w:val="00E808AE"/>
    <w:rsid w:val="00E80F5A"/>
    <w:rsid w:val="00E80FC6"/>
    <w:rsid w:val="00E8130B"/>
    <w:rsid w:val="00E813DB"/>
    <w:rsid w:val="00E81A23"/>
    <w:rsid w:val="00E82DC4"/>
    <w:rsid w:val="00E8337D"/>
    <w:rsid w:val="00E841C4"/>
    <w:rsid w:val="00E842F9"/>
    <w:rsid w:val="00E84630"/>
    <w:rsid w:val="00E84A0D"/>
    <w:rsid w:val="00E85395"/>
    <w:rsid w:val="00E8558E"/>
    <w:rsid w:val="00E85685"/>
    <w:rsid w:val="00E86211"/>
    <w:rsid w:val="00E865D6"/>
    <w:rsid w:val="00E86642"/>
    <w:rsid w:val="00E86D28"/>
    <w:rsid w:val="00E86D8A"/>
    <w:rsid w:val="00E8752C"/>
    <w:rsid w:val="00E876AC"/>
    <w:rsid w:val="00E87DA5"/>
    <w:rsid w:val="00E900E7"/>
    <w:rsid w:val="00E904C3"/>
    <w:rsid w:val="00E905B8"/>
    <w:rsid w:val="00E90ECA"/>
    <w:rsid w:val="00E912A1"/>
    <w:rsid w:val="00E915C2"/>
    <w:rsid w:val="00E91665"/>
    <w:rsid w:val="00E92FCC"/>
    <w:rsid w:val="00E9328F"/>
    <w:rsid w:val="00E934DA"/>
    <w:rsid w:val="00E93709"/>
    <w:rsid w:val="00E94032"/>
    <w:rsid w:val="00E9408A"/>
    <w:rsid w:val="00E94831"/>
    <w:rsid w:val="00E9530C"/>
    <w:rsid w:val="00E95633"/>
    <w:rsid w:val="00E95AC2"/>
    <w:rsid w:val="00E9646B"/>
    <w:rsid w:val="00E96AF1"/>
    <w:rsid w:val="00E972C4"/>
    <w:rsid w:val="00E97403"/>
    <w:rsid w:val="00EA063B"/>
    <w:rsid w:val="00EA1772"/>
    <w:rsid w:val="00EA1B7F"/>
    <w:rsid w:val="00EA29F6"/>
    <w:rsid w:val="00EA3009"/>
    <w:rsid w:val="00EA3D11"/>
    <w:rsid w:val="00EA55B5"/>
    <w:rsid w:val="00EA584A"/>
    <w:rsid w:val="00EA6A7B"/>
    <w:rsid w:val="00EB01B2"/>
    <w:rsid w:val="00EB056A"/>
    <w:rsid w:val="00EB126F"/>
    <w:rsid w:val="00EB12AB"/>
    <w:rsid w:val="00EB2771"/>
    <w:rsid w:val="00EB2F0E"/>
    <w:rsid w:val="00EB2F4B"/>
    <w:rsid w:val="00EB310E"/>
    <w:rsid w:val="00EB3327"/>
    <w:rsid w:val="00EB45D8"/>
    <w:rsid w:val="00EB4BF0"/>
    <w:rsid w:val="00EB6717"/>
    <w:rsid w:val="00EB6893"/>
    <w:rsid w:val="00EB7AAC"/>
    <w:rsid w:val="00EB7D80"/>
    <w:rsid w:val="00EC05A7"/>
    <w:rsid w:val="00EC0A40"/>
    <w:rsid w:val="00EC0BE6"/>
    <w:rsid w:val="00EC144D"/>
    <w:rsid w:val="00EC28EB"/>
    <w:rsid w:val="00EC2F27"/>
    <w:rsid w:val="00EC30B9"/>
    <w:rsid w:val="00EC4DB3"/>
    <w:rsid w:val="00EC5339"/>
    <w:rsid w:val="00EC59E9"/>
    <w:rsid w:val="00EC5A54"/>
    <w:rsid w:val="00EC673B"/>
    <w:rsid w:val="00EC6B69"/>
    <w:rsid w:val="00EC6E36"/>
    <w:rsid w:val="00EC7318"/>
    <w:rsid w:val="00EC7A19"/>
    <w:rsid w:val="00EC7BD0"/>
    <w:rsid w:val="00ED0097"/>
    <w:rsid w:val="00ED082B"/>
    <w:rsid w:val="00ED0A3C"/>
    <w:rsid w:val="00ED0F9A"/>
    <w:rsid w:val="00ED108B"/>
    <w:rsid w:val="00ED1520"/>
    <w:rsid w:val="00ED152E"/>
    <w:rsid w:val="00ED18BB"/>
    <w:rsid w:val="00ED34C9"/>
    <w:rsid w:val="00ED3D43"/>
    <w:rsid w:val="00ED48C5"/>
    <w:rsid w:val="00ED6157"/>
    <w:rsid w:val="00ED63C8"/>
    <w:rsid w:val="00ED66BC"/>
    <w:rsid w:val="00ED70E2"/>
    <w:rsid w:val="00ED79C0"/>
    <w:rsid w:val="00ED7B51"/>
    <w:rsid w:val="00ED7B84"/>
    <w:rsid w:val="00EE0745"/>
    <w:rsid w:val="00EE1B63"/>
    <w:rsid w:val="00EE2FD1"/>
    <w:rsid w:val="00EE34FF"/>
    <w:rsid w:val="00EE4946"/>
    <w:rsid w:val="00EE5497"/>
    <w:rsid w:val="00EE705D"/>
    <w:rsid w:val="00EE70A7"/>
    <w:rsid w:val="00EE7574"/>
    <w:rsid w:val="00EE7673"/>
    <w:rsid w:val="00EE79E9"/>
    <w:rsid w:val="00EE7A32"/>
    <w:rsid w:val="00EE7C9B"/>
    <w:rsid w:val="00EE7E24"/>
    <w:rsid w:val="00EF0DC8"/>
    <w:rsid w:val="00EF173F"/>
    <w:rsid w:val="00EF1F59"/>
    <w:rsid w:val="00EF25A2"/>
    <w:rsid w:val="00EF2717"/>
    <w:rsid w:val="00EF28F3"/>
    <w:rsid w:val="00EF2B74"/>
    <w:rsid w:val="00EF2BEA"/>
    <w:rsid w:val="00EF34BB"/>
    <w:rsid w:val="00EF3E3B"/>
    <w:rsid w:val="00EF406D"/>
    <w:rsid w:val="00EF5153"/>
    <w:rsid w:val="00EF5458"/>
    <w:rsid w:val="00EF5ECB"/>
    <w:rsid w:val="00EF62A6"/>
    <w:rsid w:val="00EF6673"/>
    <w:rsid w:val="00EF6882"/>
    <w:rsid w:val="00EF6CAE"/>
    <w:rsid w:val="00EF732C"/>
    <w:rsid w:val="00EF7D31"/>
    <w:rsid w:val="00EF7E72"/>
    <w:rsid w:val="00F00311"/>
    <w:rsid w:val="00F00369"/>
    <w:rsid w:val="00F00A18"/>
    <w:rsid w:val="00F00BA7"/>
    <w:rsid w:val="00F00D1D"/>
    <w:rsid w:val="00F01542"/>
    <w:rsid w:val="00F0169F"/>
    <w:rsid w:val="00F028B2"/>
    <w:rsid w:val="00F02A91"/>
    <w:rsid w:val="00F02BE3"/>
    <w:rsid w:val="00F02F95"/>
    <w:rsid w:val="00F03275"/>
    <w:rsid w:val="00F03346"/>
    <w:rsid w:val="00F0409A"/>
    <w:rsid w:val="00F04A5E"/>
    <w:rsid w:val="00F04DE2"/>
    <w:rsid w:val="00F04E21"/>
    <w:rsid w:val="00F05282"/>
    <w:rsid w:val="00F055A5"/>
    <w:rsid w:val="00F0597C"/>
    <w:rsid w:val="00F0710E"/>
    <w:rsid w:val="00F071FD"/>
    <w:rsid w:val="00F0746A"/>
    <w:rsid w:val="00F07D0D"/>
    <w:rsid w:val="00F10843"/>
    <w:rsid w:val="00F10A31"/>
    <w:rsid w:val="00F10D0B"/>
    <w:rsid w:val="00F10D21"/>
    <w:rsid w:val="00F10D36"/>
    <w:rsid w:val="00F10DEC"/>
    <w:rsid w:val="00F123AF"/>
    <w:rsid w:val="00F123B5"/>
    <w:rsid w:val="00F133A9"/>
    <w:rsid w:val="00F138D0"/>
    <w:rsid w:val="00F13E9A"/>
    <w:rsid w:val="00F14090"/>
    <w:rsid w:val="00F1443C"/>
    <w:rsid w:val="00F14CB1"/>
    <w:rsid w:val="00F1508E"/>
    <w:rsid w:val="00F154AE"/>
    <w:rsid w:val="00F15911"/>
    <w:rsid w:val="00F163B2"/>
    <w:rsid w:val="00F1689A"/>
    <w:rsid w:val="00F17052"/>
    <w:rsid w:val="00F1748E"/>
    <w:rsid w:val="00F17DDC"/>
    <w:rsid w:val="00F204A5"/>
    <w:rsid w:val="00F204F7"/>
    <w:rsid w:val="00F20D92"/>
    <w:rsid w:val="00F216E8"/>
    <w:rsid w:val="00F21B92"/>
    <w:rsid w:val="00F21DB5"/>
    <w:rsid w:val="00F21EB7"/>
    <w:rsid w:val="00F21EB9"/>
    <w:rsid w:val="00F22A69"/>
    <w:rsid w:val="00F22B76"/>
    <w:rsid w:val="00F22FFB"/>
    <w:rsid w:val="00F2313D"/>
    <w:rsid w:val="00F23150"/>
    <w:rsid w:val="00F234C6"/>
    <w:rsid w:val="00F23819"/>
    <w:rsid w:val="00F2439D"/>
    <w:rsid w:val="00F24AAD"/>
    <w:rsid w:val="00F24D38"/>
    <w:rsid w:val="00F24DC4"/>
    <w:rsid w:val="00F25163"/>
    <w:rsid w:val="00F252A8"/>
    <w:rsid w:val="00F25934"/>
    <w:rsid w:val="00F26060"/>
    <w:rsid w:val="00F26A0E"/>
    <w:rsid w:val="00F27513"/>
    <w:rsid w:val="00F27CE2"/>
    <w:rsid w:val="00F27F46"/>
    <w:rsid w:val="00F3017D"/>
    <w:rsid w:val="00F30B9D"/>
    <w:rsid w:val="00F30BA4"/>
    <w:rsid w:val="00F30D91"/>
    <w:rsid w:val="00F30F1B"/>
    <w:rsid w:val="00F3105E"/>
    <w:rsid w:val="00F31825"/>
    <w:rsid w:val="00F3244D"/>
    <w:rsid w:val="00F338B3"/>
    <w:rsid w:val="00F33D7D"/>
    <w:rsid w:val="00F34024"/>
    <w:rsid w:val="00F34384"/>
    <w:rsid w:val="00F34975"/>
    <w:rsid w:val="00F34AF5"/>
    <w:rsid w:val="00F35230"/>
    <w:rsid w:val="00F35E97"/>
    <w:rsid w:val="00F36802"/>
    <w:rsid w:val="00F3718D"/>
    <w:rsid w:val="00F4041C"/>
    <w:rsid w:val="00F40734"/>
    <w:rsid w:val="00F4083F"/>
    <w:rsid w:val="00F40E01"/>
    <w:rsid w:val="00F41353"/>
    <w:rsid w:val="00F41AB5"/>
    <w:rsid w:val="00F41CC1"/>
    <w:rsid w:val="00F42332"/>
    <w:rsid w:val="00F42543"/>
    <w:rsid w:val="00F426DB"/>
    <w:rsid w:val="00F427BF"/>
    <w:rsid w:val="00F42C22"/>
    <w:rsid w:val="00F44746"/>
    <w:rsid w:val="00F451F6"/>
    <w:rsid w:val="00F4570C"/>
    <w:rsid w:val="00F4595F"/>
    <w:rsid w:val="00F45B5E"/>
    <w:rsid w:val="00F47193"/>
    <w:rsid w:val="00F47884"/>
    <w:rsid w:val="00F50348"/>
    <w:rsid w:val="00F5034C"/>
    <w:rsid w:val="00F5078D"/>
    <w:rsid w:val="00F50D8A"/>
    <w:rsid w:val="00F51091"/>
    <w:rsid w:val="00F510FC"/>
    <w:rsid w:val="00F533DB"/>
    <w:rsid w:val="00F53581"/>
    <w:rsid w:val="00F535D1"/>
    <w:rsid w:val="00F537E3"/>
    <w:rsid w:val="00F53941"/>
    <w:rsid w:val="00F53FC7"/>
    <w:rsid w:val="00F54D1E"/>
    <w:rsid w:val="00F567E3"/>
    <w:rsid w:val="00F56AC7"/>
    <w:rsid w:val="00F56FD9"/>
    <w:rsid w:val="00F5728B"/>
    <w:rsid w:val="00F57339"/>
    <w:rsid w:val="00F57584"/>
    <w:rsid w:val="00F5780A"/>
    <w:rsid w:val="00F57B78"/>
    <w:rsid w:val="00F57CB9"/>
    <w:rsid w:val="00F6037A"/>
    <w:rsid w:val="00F60770"/>
    <w:rsid w:val="00F619FB"/>
    <w:rsid w:val="00F61A84"/>
    <w:rsid w:val="00F61DD2"/>
    <w:rsid w:val="00F61E6B"/>
    <w:rsid w:val="00F61EB6"/>
    <w:rsid w:val="00F626E9"/>
    <w:rsid w:val="00F62748"/>
    <w:rsid w:val="00F63209"/>
    <w:rsid w:val="00F64500"/>
    <w:rsid w:val="00F645E6"/>
    <w:rsid w:val="00F649B6"/>
    <w:rsid w:val="00F64F63"/>
    <w:rsid w:val="00F654C8"/>
    <w:rsid w:val="00F655CA"/>
    <w:rsid w:val="00F66F93"/>
    <w:rsid w:val="00F6780E"/>
    <w:rsid w:val="00F7026A"/>
    <w:rsid w:val="00F714D0"/>
    <w:rsid w:val="00F7265A"/>
    <w:rsid w:val="00F72AA8"/>
    <w:rsid w:val="00F72CB1"/>
    <w:rsid w:val="00F73364"/>
    <w:rsid w:val="00F73DA3"/>
    <w:rsid w:val="00F73E63"/>
    <w:rsid w:val="00F74660"/>
    <w:rsid w:val="00F74F89"/>
    <w:rsid w:val="00F75544"/>
    <w:rsid w:val="00F7674D"/>
    <w:rsid w:val="00F767B7"/>
    <w:rsid w:val="00F77567"/>
    <w:rsid w:val="00F80440"/>
    <w:rsid w:val="00F81BCD"/>
    <w:rsid w:val="00F822C6"/>
    <w:rsid w:val="00F82765"/>
    <w:rsid w:val="00F83E0A"/>
    <w:rsid w:val="00F85484"/>
    <w:rsid w:val="00F85DA4"/>
    <w:rsid w:val="00F86156"/>
    <w:rsid w:val="00F8619B"/>
    <w:rsid w:val="00F86629"/>
    <w:rsid w:val="00F86798"/>
    <w:rsid w:val="00F9010B"/>
    <w:rsid w:val="00F90280"/>
    <w:rsid w:val="00F90BD1"/>
    <w:rsid w:val="00F9118D"/>
    <w:rsid w:val="00F92700"/>
    <w:rsid w:val="00F92793"/>
    <w:rsid w:val="00F92AB2"/>
    <w:rsid w:val="00F93111"/>
    <w:rsid w:val="00F9314D"/>
    <w:rsid w:val="00F93188"/>
    <w:rsid w:val="00F933A8"/>
    <w:rsid w:val="00F935D4"/>
    <w:rsid w:val="00F938F1"/>
    <w:rsid w:val="00F93C65"/>
    <w:rsid w:val="00F93EE3"/>
    <w:rsid w:val="00F9431A"/>
    <w:rsid w:val="00F94766"/>
    <w:rsid w:val="00F94C8A"/>
    <w:rsid w:val="00F95060"/>
    <w:rsid w:val="00F956A2"/>
    <w:rsid w:val="00F95B5D"/>
    <w:rsid w:val="00F95D39"/>
    <w:rsid w:val="00F96089"/>
    <w:rsid w:val="00F963B3"/>
    <w:rsid w:val="00F97AE1"/>
    <w:rsid w:val="00FA0211"/>
    <w:rsid w:val="00FA06A3"/>
    <w:rsid w:val="00FA073A"/>
    <w:rsid w:val="00FA0DD0"/>
    <w:rsid w:val="00FA1958"/>
    <w:rsid w:val="00FA22C0"/>
    <w:rsid w:val="00FA2E05"/>
    <w:rsid w:val="00FA2E18"/>
    <w:rsid w:val="00FA2F4D"/>
    <w:rsid w:val="00FA3180"/>
    <w:rsid w:val="00FA35D4"/>
    <w:rsid w:val="00FA3AA0"/>
    <w:rsid w:val="00FA3C20"/>
    <w:rsid w:val="00FA4B21"/>
    <w:rsid w:val="00FA5147"/>
    <w:rsid w:val="00FA530C"/>
    <w:rsid w:val="00FA63EA"/>
    <w:rsid w:val="00FA6404"/>
    <w:rsid w:val="00FA7DCB"/>
    <w:rsid w:val="00FB1475"/>
    <w:rsid w:val="00FB1650"/>
    <w:rsid w:val="00FB1ABF"/>
    <w:rsid w:val="00FB243D"/>
    <w:rsid w:val="00FB25CD"/>
    <w:rsid w:val="00FB27C1"/>
    <w:rsid w:val="00FB2CC1"/>
    <w:rsid w:val="00FB2D3D"/>
    <w:rsid w:val="00FB30F2"/>
    <w:rsid w:val="00FB5282"/>
    <w:rsid w:val="00FB5650"/>
    <w:rsid w:val="00FB5667"/>
    <w:rsid w:val="00FB5DCE"/>
    <w:rsid w:val="00FB5EE5"/>
    <w:rsid w:val="00FB6027"/>
    <w:rsid w:val="00FB617C"/>
    <w:rsid w:val="00FB6E3D"/>
    <w:rsid w:val="00FB6F29"/>
    <w:rsid w:val="00FB6FB7"/>
    <w:rsid w:val="00FB7361"/>
    <w:rsid w:val="00FB767E"/>
    <w:rsid w:val="00FB7D25"/>
    <w:rsid w:val="00FC063C"/>
    <w:rsid w:val="00FC0B9B"/>
    <w:rsid w:val="00FC0BD0"/>
    <w:rsid w:val="00FC0C5D"/>
    <w:rsid w:val="00FC0F39"/>
    <w:rsid w:val="00FC0FF3"/>
    <w:rsid w:val="00FC102A"/>
    <w:rsid w:val="00FC1A7C"/>
    <w:rsid w:val="00FC1FA4"/>
    <w:rsid w:val="00FC26C3"/>
    <w:rsid w:val="00FC351C"/>
    <w:rsid w:val="00FC36F8"/>
    <w:rsid w:val="00FC3E30"/>
    <w:rsid w:val="00FC4687"/>
    <w:rsid w:val="00FC4D5C"/>
    <w:rsid w:val="00FC4F71"/>
    <w:rsid w:val="00FC5359"/>
    <w:rsid w:val="00FC5E82"/>
    <w:rsid w:val="00FC6AC4"/>
    <w:rsid w:val="00FC7CBC"/>
    <w:rsid w:val="00FD0E3E"/>
    <w:rsid w:val="00FD0F14"/>
    <w:rsid w:val="00FD0F8D"/>
    <w:rsid w:val="00FD157E"/>
    <w:rsid w:val="00FD15E7"/>
    <w:rsid w:val="00FD1B81"/>
    <w:rsid w:val="00FD20D8"/>
    <w:rsid w:val="00FD33C3"/>
    <w:rsid w:val="00FD3F1F"/>
    <w:rsid w:val="00FD46D0"/>
    <w:rsid w:val="00FD470F"/>
    <w:rsid w:val="00FD5301"/>
    <w:rsid w:val="00FD5AC9"/>
    <w:rsid w:val="00FD5D46"/>
    <w:rsid w:val="00FD6B0B"/>
    <w:rsid w:val="00FD6F84"/>
    <w:rsid w:val="00FD7880"/>
    <w:rsid w:val="00FE0494"/>
    <w:rsid w:val="00FE056B"/>
    <w:rsid w:val="00FE1927"/>
    <w:rsid w:val="00FE1DBD"/>
    <w:rsid w:val="00FE208E"/>
    <w:rsid w:val="00FE20D4"/>
    <w:rsid w:val="00FE2272"/>
    <w:rsid w:val="00FE24CA"/>
    <w:rsid w:val="00FE31C0"/>
    <w:rsid w:val="00FE37C3"/>
    <w:rsid w:val="00FE3BCF"/>
    <w:rsid w:val="00FE3E7C"/>
    <w:rsid w:val="00FE49BE"/>
    <w:rsid w:val="00FE4D60"/>
    <w:rsid w:val="00FE50B1"/>
    <w:rsid w:val="00FE50C7"/>
    <w:rsid w:val="00FE67E9"/>
    <w:rsid w:val="00FE700F"/>
    <w:rsid w:val="00FE77B4"/>
    <w:rsid w:val="00FE7CE7"/>
    <w:rsid w:val="00FF0532"/>
    <w:rsid w:val="00FF0A76"/>
    <w:rsid w:val="00FF0D98"/>
    <w:rsid w:val="00FF1087"/>
    <w:rsid w:val="00FF11A8"/>
    <w:rsid w:val="00FF1E7A"/>
    <w:rsid w:val="00FF289B"/>
    <w:rsid w:val="00FF2DAE"/>
    <w:rsid w:val="00FF3098"/>
    <w:rsid w:val="00FF4119"/>
    <w:rsid w:val="00FF4DE8"/>
    <w:rsid w:val="00FF530C"/>
    <w:rsid w:val="00FF57A3"/>
    <w:rsid w:val="00FF5C41"/>
    <w:rsid w:val="00FF5DE5"/>
    <w:rsid w:val="00FF67B9"/>
    <w:rsid w:val="00FF723E"/>
    <w:rsid w:val="00FF7282"/>
    <w:rsid w:val="00FF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C95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0C9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52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B5C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5C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B5C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5C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9059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9059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3745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161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6C65C6"/>
  </w:style>
  <w:style w:type="character" w:customStyle="1" w:styleId="WW8Num2z0">
    <w:name w:val="WW8Num2z0"/>
    <w:rsid w:val="006C65C6"/>
    <w:rPr>
      <w:rFonts w:ascii="Symbol" w:hAnsi="Symbol" w:cs="OpenSymbol"/>
    </w:rPr>
  </w:style>
  <w:style w:type="character" w:customStyle="1" w:styleId="WW8Num3z0">
    <w:name w:val="WW8Num3z0"/>
    <w:rsid w:val="006C65C6"/>
    <w:rPr>
      <w:rFonts w:ascii="Symbol" w:hAnsi="Symbol" w:cs="OpenSymbol"/>
    </w:rPr>
  </w:style>
  <w:style w:type="character" w:customStyle="1" w:styleId="WW8Num4z0">
    <w:name w:val="WW8Num4z0"/>
    <w:rsid w:val="006C65C6"/>
    <w:rPr>
      <w:rFonts w:ascii="Symbol" w:hAnsi="Symbol" w:cs="OpenSymbol"/>
    </w:rPr>
  </w:style>
  <w:style w:type="character" w:customStyle="1" w:styleId="WW8Num5z0">
    <w:name w:val="WW8Num5z0"/>
    <w:rsid w:val="006C65C6"/>
    <w:rPr>
      <w:rFonts w:ascii="Symbol" w:hAnsi="Symbol" w:cs="OpenSymbol"/>
    </w:rPr>
  </w:style>
  <w:style w:type="character" w:customStyle="1" w:styleId="3">
    <w:name w:val="Основной шрифт абзаца3"/>
    <w:rsid w:val="006C65C6"/>
  </w:style>
  <w:style w:type="character" w:customStyle="1" w:styleId="21">
    <w:name w:val="Основной шрифт абзаца2"/>
    <w:rsid w:val="006C65C6"/>
  </w:style>
  <w:style w:type="character" w:customStyle="1" w:styleId="WW-Absatz-Standardschriftart">
    <w:name w:val="WW-Absatz-Standardschriftart"/>
    <w:rsid w:val="006C65C6"/>
  </w:style>
  <w:style w:type="character" w:customStyle="1" w:styleId="11">
    <w:name w:val="Основной шрифт абзаца1"/>
    <w:rsid w:val="006C65C6"/>
  </w:style>
  <w:style w:type="character" w:customStyle="1" w:styleId="ab">
    <w:name w:val="Текст Знак"/>
    <w:rsid w:val="006C65C6"/>
    <w:rPr>
      <w:rFonts w:ascii="Courier New" w:hAnsi="Courier New"/>
    </w:rPr>
  </w:style>
  <w:style w:type="character" w:customStyle="1" w:styleId="ac">
    <w:name w:val="Основной текст Знак"/>
    <w:rsid w:val="006C65C6"/>
    <w:rPr>
      <w:rFonts w:ascii="Calibri" w:eastAsia="Times New Roman" w:hAnsi="Calibri" w:cs="Times New Roman"/>
      <w:sz w:val="22"/>
      <w:szCs w:val="22"/>
    </w:rPr>
  </w:style>
  <w:style w:type="character" w:styleId="ad">
    <w:name w:val="Hyperlink"/>
    <w:uiPriority w:val="99"/>
    <w:rsid w:val="006C65C6"/>
    <w:rPr>
      <w:color w:val="0000FF"/>
      <w:u w:val="single"/>
    </w:rPr>
  </w:style>
  <w:style w:type="character" w:customStyle="1" w:styleId="WW8Num4z2">
    <w:name w:val="WW8Num4z2"/>
    <w:rsid w:val="006C65C6"/>
    <w:rPr>
      <w:rFonts w:ascii="Times New Roman" w:hAnsi="Times New Roman" w:cs="Times New Roman"/>
      <w:b w:val="0"/>
      <w:bCs w:val="0"/>
    </w:rPr>
  </w:style>
  <w:style w:type="character" w:customStyle="1" w:styleId="ae">
    <w:name w:val="Маркеры списка"/>
    <w:rsid w:val="006C65C6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6C65C6"/>
  </w:style>
  <w:style w:type="paragraph" w:customStyle="1" w:styleId="af0">
    <w:name w:val="Заголовок"/>
    <w:basedOn w:val="a"/>
    <w:next w:val="af1"/>
    <w:rsid w:val="006C65C6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SimSun" w:hAnsi="Arial" w:cs="Mangal"/>
      <w:szCs w:val="28"/>
      <w:lang w:eastAsia="ar-SA"/>
    </w:rPr>
  </w:style>
  <w:style w:type="paragraph" w:styleId="af1">
    <w:name w:val="Body Text"/>
    <w:basedOn w:val="a"/>
    <w:link w:val="12"/>
    <w:rsid w:val="006C65C6"/>
    <w:pPr>
      <w:suppressAutoHyphens/>
      <w:overflowPunct/>
      <w:autoSpaceDE/>
      <w:autoSpaceDN/>
      <w:adjustRightInd/>
      <w:spacing w:after="120" w:line="276" w:lineRule="auto"/>
      <w:textAlignment w:val="auto"/>
    </w:pPr>
    <w:rPr>
      <w:rFonts w:ascii="Calibri" w:hAnsi="Calibri"/>
      <w:sz w:val="22"/>
      <w:szCs w:val="22"/>
      <w:lang w:eastAsia="ar-SA"/>
    </w:rPr>
  </w:style>
  <w:style w:type="character" w:customStyle="1" w:styleId="12">
    <w:name w:val="Основной текст Знак1"/>
    <w:basedOn w:val="a0"/>
    <w:link w:val="af1"/>
    <w:rsid w:val="006C65C6"/>
    <w:rPr>
      <w:rFonts w:ascii="Calibri" w:eastAsia="Times New Roman" w:hAnsi="Calibri" w:cs="Times New Roman"/>
      <w:lang w:eastAsia="ar-SA"/>
    </w:rPr>
  </w:style>
  <w:style w:type="paragraph" w:styleId="af2">
    <w:name w:val="List"/>
    <w:basedOn w:val="af1"/>
    <w:rsid w:val="006C65C6"/>
    <w:rPr>
      <w:rFonts w:cs="Mangal"/>
    </w:rPr>
  </w:style>
  <w:style w:type="paragraph" w:customStyle="1" w:styleId="30">
    <w:name w:val="Название3"/>
    <w:basedOn w:val="a"/>
    <w:rsid w:val="006C65C6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cs="Mangal"/>
      <w:i/>
      <w:iCs/>
      <w:sz w:val="24"/>
      <w:szCs w:val="24"/>
      <w:lang w:eastAsia="ar-SA"/>
    </w:rPr>
  </w:style>
  <w:style w:type="paragraph" w:customStyle="1" w:styleId="31">
    <w:name w:val="Указатель3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rFonts w:cs="Mangal"/>
      <w:sz w:val="24"/>
      <w:szCs w:val="24"/>
      <w:lang w:eastAsia="ar-SA"/>
    </w:rPr>
  </w:style>
  <w:style w:type="paragraph" w:customStyle="1" w:styleId="22">
    <w:name w:val="Название2"/>
    <w:basedOn w:val="a"/>
    <w:rsid w:val="006C65C6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rFonts w:cs="Mangal"/>
      <w:sz w:val="24"/>
      <w:szCs w:val="24"/>
      <w:lang w:eastAsia="ar-SA"/>
    </w:rPr>
  </w:style>
  <w:style w:type="paragraph" w:customStyle="1" w:styleId="13">
    <w:name w:val="Название1"/>
    <w:basedOn w:val="a"/>
    <w:rsid w:val="006C65C6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rFonts w:cs="Mangal"/>
      <w:sz w:val="24"/>
      <w:szCs w:val="24"/>
      <w:lang w:eastAsia="ar-SA"/>
    </w:rPr>
  </w:style>
  <w:style w:type="paragraph" w:styleId="af3">
    <w:name w:val="Body Text Indent"/>
    <w:basedOn w:val="a"/>
    <w:link w:val="af4"/>
    <w:rsid w:val="006C65C6"/>
    <w:pPr>
      <w:suppressAutoHyphens/>
      <w:overflowPunct/>
      <w:autoSpaceDE/>
      <w:autoSpaceDN/>
      <w:adjustRightInd/>
      <w:ind w:firstLine="851"/>
      <w:jc w:val="both"/>
      <w:textAlignment w:val="auto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C65C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4">
    <w:name w:val="Текст2"/>
    <w:basedOn w:val="a"/>
    <w:rsid w:val="006C65C6"/>
    <w:pPr>
      <w:suppressAutoHyphens/>
      <w:overflowPunct/>
      <w:autoSpaceDE/>
      <w:autoSpaceDN/>
      <w:adjustRightInd/>
      <w:textAlignment w:val="auto"/>
    </w:pPr>
    <w:rPr>
      <w:rFonts w:ascii="Courier New" w:hAnsi="Courier New"/>
      <w:sz w:val="20"/>
      <w:lang w:eastAsia="ar-SA"/>
    </w:rPr>
  </w:style>
  <w:style w:type="paragraph" w:customStyle="1" w:styleId="02statia2">
    <w:name w:val="02statia2"/>
    <w:basedOn w:val="a"/>
    <w:rsid w:val="006C65C6"/>
    <w:pPr>
      <w:suppressAutoHyphens/>
      <w:overflowPunct/>
      <w:autoSpaceDE/>
      <w:autoSpaceDN/>
      <w:adjustRightInd/>
      <w:spacing w:before="120" w:line="320" w:lineRule="atLeast"/>
      <w:ind w:left="2020" w:hanging="880"/>
      <w:jc w:val="both"/>
      <w:textAlignment w:val="auto"/>
    </w:pPr>
    <w:rPr>
      <w:rFonts w:ascii="GaramondNarrowC" w:hAnsi="GaramondNarrowC"/>
      <w:color w:val="000000"/>
      <w:sz w:val="21"/>
      <w:szCs w:val="21"/>
      <w:lang w:eastAsia="ar-SA"/>
    </w:rPr>
  </w:style>
  <w:style w:type="paragraph" w:customStyle="1" w:styleId="15">
    <w:name w:val="Текст1"/>
    <w:basedOn w:val="a"/>
    <w:rsid w:val="006C65C6"/>
    <w:pPr>
      <w:suppressAutoHyphens/>
      <w:overflowPunct/>
      <w:autoSpaceDE/>
      <w:autoSpaceDN/>
      <w:adjustRightInd/>
      <w:textAlignment w:val="auto"/>
    </w:pPr>
    <w:rPr>
      <w:rFonts w:ascii="Courier New" w:hAnsi="Courier New"/>
      <w:sz w:val="20"/>
      <w:lang w:eastAsia="ar-SA"/>
    </w:rPr>
  </w:style>
  <w:style w:type="paragraph" w:customStyle="1" w:styleId="af5">
    <w:name w:val="Содержимое таблицы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6C65C6"/>
    <w:pPr>
      <w:jc w:val="center"/>
    </w:pPr>
    <w:rPr>
      <w:b/>
      <w:bCs/>
    </w:rPr>
  </w:style>
  <w:style w:type="paragraph" w:customStyle="1" w:styleId="16">
    <w:name w:val="Абзац списка1"/>
    <w:basedOn w:val="a"/>
    <w:rsid w:val="006C65C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25">
    <w:name w:val="Абзац списка2"/>
    <w:basedOn w:val="a"/>
    <w:rsid w:val="00A6733A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6733A"/>
    <w:rPr>
      <w:color w:val="800080"/>
      <w:u w:val="single"/>
    </w:rPr>
  </w:style>
  <w:style w:type="paragraph" w:customStyle="1" w:styleId="32">
    <w:name w:val="Абзац списка3"/>
    <w:basedOn w:val="a"/>
    <w:rsid w:val="0007008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4">
    <w:name w:val="Абзац списка4"/>
    <w:basedOn w:val="a"/>
    <w:rsid w:val="0007008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5">
    <w:name w:val="Абзац списка5"/>
    <w:basedOn w:val="a"/>
    <w:rsid w:val="0007008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6">
    <w:name w:val="Абзац списка6"/>
    <w:basedOn w:val="a"/>
    <w:rsid w:val="001B35B3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1AA967A369F4710FD9C722250816FE8C8416D3045B870A2EA341F23A1C0077606164DD8BA1ACB7B1719F01DA49C574F4E79E1C07119C61D319A7B5G360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0ACD29EEBF85480FF07B8D8C9826C4694A3EEB47F8BEB0032907C11D6FD5540D13FA374517A27DF989F74FFFA50703A09364CE81EFAF4D4CBEAEA134E6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1994BD3C284DFC0DBF69934E91E019C74D252C3225235850E765E60B941B7DB6C8347A0CEB2B08FA625DA33C7A2BBB3234EDB67F3E64058EB00D2EoF7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E5982CFE-3D01-48A8-B5BE-52A2FB5F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IM-P</dc:creator>
  <cp:lastModifiedBy>IM-P</cp:lastModifiedBy>
  <cp:revision>2</cp:revision>
  <cp:lastPrinted>2023-04-17T08:55:00Z</cp:lastPrinted>
  <dcterms:created xsi:type="dcterms:W3CDTF">2023-06-16T14:47:00Z</dcterms:created>
  <dcterms:modified xsi:type="dcterms:W3CDTF">2023-06-16T14:47:00Z</dcterms:modified>
</cp:coreProperties>
</file>